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D4D" w:rsidRPr="00B35601" w:rsidRDefault="00F269FA" w:rsidP="00934D4D">
      <w:pPr>
        <w:spacing w:after="0" w:line="240" w:lineRule="auto"/>
        <w:jc w:val="right"/>
        <w:rPr>
          <w:rFonts w:ascii="Times New Roman" w:hAnsi="Times New Roman" w:cs="Times New Roman"/>
          <w:sz w:val="24"/>
          <w:szCs w:val="24"/>
        </w:rPr>
      </w:pPr>
      <w:r>
        <w:rPr>
          <w:rFonts w:ascii="Times New Roman" w:hAnsi="Times New Roman" w:cs="Times New Roman"/>
          <w:noProof/>
          <w:sz w:val="24"/>
          <w:szCs w:val="24"/>
          <w:lang w:eastAsia="ru-RU"/>
        </w:rPr>
        <w:pict>
          <v:rect id="Rectangle 2" o:spid="_x0000_s1026" style="position:absolute;left:0;text-align:left;margin-left:-6.15pt;margin-top:-15.1pt;width:523.8pt;height:798.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" filled="f" strokeweight="1.5pt"/>
        </w:pict>
      </w:r>
      <w:r w:rsidR="00934D4D" w:rsidRPr="00B35601">
        <w:rPr>
          <w:rFonts w:ascii="Times New Roman" w:hAnsi="Times New Roman" w:cs="Times New Roman"/>
          <w:sz w:val="24"/>
          <w:szCs w:val="24"/>
        </w:rPr>
        <w:t>Проект</w: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noProof/>
          <w:sz w:val="24"/>
          <w:szCs w:val="24"/>
          <w:lang w:eastAsia="ru-RU"/>
        </w:rPr>
        <w:drawing>
          <wp:inline distT="0" distB="0" distL="0" distR="0">
            <wp:extent cx="1015513" cy="937260"/>
            <wp:effectExtent l="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1020422" cy="941790"/>
                    </a:xfrm>
                    <a:prstGeom prst="rect">
                      <a:avLst/>
                    </a:prstGeom>
                  </pic:spPr>
                </pic:pic>
              </a:graphicData>
            </a:graphic>
          </wp:inline>
        </w:drawing>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Общество с ограниченной ответственностью</w: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«ГЕОЗЕМСТРОЙ»</w:t>
      </w:r>
    </w:p>
    <w:p w:rsidR="00934D4D" w:rsidRPr="00B35601" w:rsidRDefault="00934D4D" w:rsidP="00934D4D">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94087, г"/>
        </w:smartTagPr>
        <w:r w:rsidRPr="00B35601">
          <w:rPr>
            <w:rFonts w:ascii="Times New Roman" w:hAnsi="Times New Roman" w:cs="Times New Roman"/>
            <w:sz w:val="24"/>
            <w:szCs w:val="24"/>
          </w:rPr>
          <w:t>394087, г</w:t>
        </w:r>
      </w:smartTag>
      <w:r w:rsidRPr="00B35601">
        <w:rPr>
          <w:rFonts w:ascii="Times New Roman" w:hAnsi="Times New Roman" w:cs="Times New Roman"/>
          <w:sz w:val="24"/>
          <w:szCs w:val="24"/>
        </w:rPr>
        <w:t>. Воронеж, ул. Ушинского, д. 4 а</w: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Тел: (473)224-71-90, факс (473) 234-04-29</w: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lang w:val="en-US"/>
        </w:rPr>
        <w:t>E</w:t>
      </w:r>
      <w:r w:rsidRPr="00B35601">
        <w:rPr>
          <w:rFonts w:ascii="Times New Roman" w:hAnsi="Times New Roman" w:cs="Times New Roman"/>
          <w:sz w:val="24"/>
          <w:szCs w:val="24"/>
        </w:rPr>
        <w:t>-</w:t>
      </w:r>
      <w:r w:rsidRPr="00B35601">
        <w:rPr>
          <w:rFonts w:ascii="Times New Roman" w:hAnsi="Times New Roman" w:cs="Times New Roman"/>
          <w:sz w:val="24"/>
          <w:szCs w:val="24"/>
          <w:lang w:val="en-US"/>
        </w:rPr>
        <w:t>mail</w:t>
      </w:r>
      <w:r w:rsidRPr="00B35601">
        <w:rPr>
          <w:rFonts w:ascii="Times New Roman" w:hAnsi="Times New Roman" w:cs="Times New Roman"/>
          <w:sz w:val="24"/>
          <w:szCs w:val="24"/>
        </w:rPr>
        <w:t xml:space="preserve">: </w:t>
      </w:r>
      <w:r w:rsidRPr="00B35601">
        <w:rPr>
          <w:rFonts w:ascii="Times New Roman" w:hAnsi="Times New Roman" w:cs="Times New Roman"/>
          <w:sz w:val="24"/>
          <w:szCs w:val="24"/>
          <w:lang w:val="en-US"/>
        </w:rPr>
        <w:t>mail</w:t>
      </w:r>
      <w:r w:rsidRPr="00B35601">
        <w:rPr>
          <w:rFonts w:ascii="Times New Roman" w:hAnsi="Times New Roman" w:cs="Times New Roman"/>
          <w:sz w:val="24"/>
          <w:szCs w:val="24"/>
        </w:rPr>
        <w:t>@</w:t>
      </w:r>
      <w:r w:rsidRPr="00B35601">
        <w:rPr>
          <w:rFonts w:ascii="Times New Roman" w:hAnsi="Times New Roman" w:cs="Times New Roman"/>
          <w:sz w:val="24"/>
          <w:szCs w:val="24"/>
          <w:lang w:val="en-US"/>
        </w:rPr>
        <w:t>geozemstroy</w:t>
      </w:r>
      <w:r w:rsidRPr="00B35601">
        <w:rPr>
          <w:rFonts w:ascii="Times New Roman" w:hAnsi="Times New Roman" w:cs="Times New Roman"/>
          <w:sz w:val="24"/>
          <w:szCs w:val="24"/>
        </w:rPr>
        <w:t>.</w:t>
      </w:r>
      <w:r w:rsidRPr="00B35601">
        <w:rPr>
          <w:rFonts w:ascii="Times New Roman" w:hAnsi="Times New Roman" w:cs="Times New Roman"/>
          <w:sz w:val="24"/>
          <w:szCs w:val="24"/>
          <w:lang w:val="en-US"/>
        </w:rPr>
        <w:t>vrn</w:t>
      </w:r>
      <w:r w:rsidRPr="00B35601">
        <w:rPr>
          <w:rFonts w:ascii="Times New Roman" w:hAnsi="Times New Roman" w:cs="Times New Roman"/>
          <w:sz w:val="24"/>
          <w:szCs w:val="24"/>
        </w:rPr>
        <w:t>.</w:t>
      </w:r>
      <w:r w:rsidRPr="00B35601">
        <w:rPr>
          <w:rFonts w:ascii="Times New Roman" w:hAnsi="Times New Roman" w:cs="Times New Roman"/>
          <w:sz w:val="24"/>
          <w:szCs w:val="24"/>
          <w:lang w:val="en-US"/>
        </w:rPr>
        <w:t>ru</w:t>
      </w:r>
    </w:p>
    <w:p w:rsidR="00934D4D" w:rsidRPr="00B35601" w:rsidRDefault="00934D4D" w:rsidP="00934D4D">
      <w:pPr>
        <w:spacing w:after="0" w:line="240" w:lineRule="auto"/>
        <w:jc w:val="center"/>
        <w:rPr>
          <w:rFonts w:ascii="Times New Roman" w:hAnsi="Times New Roman" w:cs="Times New Roman"/>
          <w:sz w:val="24"/>
          <w:szCs w:val="24"/>
        </w:rPr>
      </w:pPr>
    </w:p>
    <w:p w:rsidR="00934D4D" w:rsidRPr="00B35601" w:rsidRDefault="00934D4D" w:rsidP="00934D4D">
      <w:pPr>
        <w:spacing w:after="0" w:line="240" w:lineRule="auto"/>
        <w:rPr>
          <w:rFonts w:ascii="Times New Roman" w:hAnsi="Times New Roman" w:cs="Times New Roman"/>
          <w:sz w:val="24"/>
          <w:szCs w:val="24"/>
        </w:rPr>
      </w:pPr>
    </w:p>
    <w:p w:rsidR="00934D4D" w:rsidRPr="00B35601" w:rsidRDefault="00934D4D" w:rsidP="00934D4D">
      <w:pPr>
        <w:spacing w:after="0" w:line="240" w:lineRule="auto"/>
        <w:ind w:right="-2"/>
        <w:jc w:val="both"/>
        <w:rPr>
          <w:rFonts w:ascii="Times New Roman" w:hAnsi="Times New Roman" w:cs="Times New Roman"/>
          <w:sz w:val="24"/>
          <w:szCs w:val="24"/>
        </w:rPr>
      </w:pPr>
    </w:p>
    <w:p w:rsidR="00934D4D" w:rsidRPr="00B35601" w:rsidRDefault="00934D4D" w:rsidP="00934D4D">
      <w:pPr>
        <w:spacing w:after="0" w:line="240" w:lineRule="auto"/>
        <w:ind w:right="-2"/>
        <w:jc w:val="both"/>
        <w:rPr>
          <w:rFonts w:ascii="Times New Roman" w:hAnsi="Times New Roman" w:cs="Times New Roman"/>
          <w:sz w:val="24"/>
          <w:szCs w:val="24"/>
        </w:rPr>
      </w:pPr>
    </w:p>
    <w:p w:rsidR="00934D4D" w:rsidRPr="00B35601" w:rsidRDefault="00934D4D" w:rsidP="00934D4D">
      <w:pPr>
        <w:spacing w:after="0" w:line="240" w:lineRule="auto"/>
        <w:ind w:right="-2"/>
        <w:jc w:val="both"/>
        <w:rPr>
          <w:rFonts w:ascii="Times New Roman" w:hAnsi="Times New Roman" w:cs="Times New Roman"/>
          <w:sz w:val="24"/>
          <w:szCs w:val="24"/>
        </w:rPr>
      </w:pPr>
    </w:p>
    <w:p w:rsidR="00934D4D" w:rsidRPr="00B35601" w:rsidRDefault="00934D4D" w:rsidP="00934D4D">
      <w:pPr>
        <w:tabs>
          <w:tab w:val="left" w:pos="7716"/>
        </w:tabs>
        <w:spacing w:after="0" w:line="240" w:lineRule="auto"/>
        <w:ind w:right="-2"/>
        <w:jc w:val="both"/>
        <w:rPr>
          <w:rFonts w:ascii="Times New Roman" w:hAnsi="Times New Roman" w:cs="Times New Roman"/>
          <w:sz w:val="24"/>
          <w:szCs w:val="24"/>
        </w:rPr>
      </w:pPr>
    </w:p>
    <w:p w:rsidR="00934D4D" w:rsidRPr="00B35601" w:rsidRDefault="00934D4D" w:rsidP="00934D4D">
      <w:pPr>
        <w:spacing w:after="0" w:line="240" w:lineRule="auto"/>
        <w:ind w:right="-2"/>
        <w:jc w:val="both"/>
        <w:rPr>
          <w:rFonts w:ascii="Times New Roman" w:hAnsi="Times New Roman" w:cs="Times New Roman"/>
          <w:sz w:val="24"/>
          <w:szCs w:val="24"/>
        </w:rPr>
      </w:pPr>
    </w:p>
    <w:p w:rsidR="00934D4D" w:rsidRPr="00B35601" w:rsidRDefault="00934D4D" w:rsidP="00934D4D">
      <w:pPr>
        <w:spacing w:after="0" w:line="240" w:lineRule="auto"/>
        <w:ind w:right="-2"/>
        <w:rPr>
          <w:rFonts w:ascii="Times New Roman" w:hAnsi="Times New Roman" w:cs="Times New Roman"/>
          <w:sz w:val="24"/>
          <w:szCs w:val="24"/>
        </w:rPr>
      </w:pPr>
    </w:p>
    <w:p w:rsidR="00934D4D" w:rsidRPr="00B35601" w:rsidRDefault="00934D4D" w:rsidP="00934D4D">
      <w:pPr>
        <w:spacing w:after="0" w:line="240" w:lineRule="auto"/>
        <w:ind w:right="-2"/>
        <w:rPr>
          <w:rFonts w:ascii="Times New Roman" w:hAnsi="Times New Roman" w:cs="Times New Roman"/>
          <w:sz w:val="24"/>
          <w:szCs w:val="24"/>
        </w:rPr>
      </w:pPr>
    </w:p>
    <w:p w:rsidR="00934D4D" w:rsidRPr="00B35601" w:rsidRDefault="00934D4D" w:rsidP="00934D4D">
      <w:pPr>
        <w:spacing w:after="0" w:line="240" w:lineRule="auto"/>
        <w:ind w:right="-2"/>
        <w:rPr>
          <w:rFonts w:ascii="Times New Roman" w:hAnsi="Times New Roman" w:cs="Times New Roman"/>
          <w:sz w:val="24"/>
          <w:szCs w:val="24"/>
        </w:rPr>
      </w:pPr>
    </w:p>
    <w:p w:rsidR="00B8127E" w:rsidRPr="00B35601" w:rsidRDefault="00B8127E" w:rsidP="00B8127E">
      <w:pPr>
        <w:shd w:val="clear" w:color="auto" w:fill="FFFFFF"/>
        <w:tabs>
          <w:tab w:val="left" w:pos="1176"/>
        </w:tabs>
        <w:spacing w:after="0" w:line="360" w:lineRule="auto"/>
        <w:ind w:firstLine="709"/>
        <w:jc w:val="center"/>
        <w:rPr>
          <w:rFonts w:ascii="Times New Roman" w:hAnsi="Times New Roman" w:cs="Times New Roman"/>
          <w:b/>
          <w:sz w:val="24"/>
          <w:szCs w:val="24"/>
        </w:rPr>
      </w:pPr>
      <w:r w:rsidRPr="00B35601">
        <w:rPr>
          <w:rFonts w:ascii="Times New Roman" w:hAnsi="Times New Roman" w:cs="Times New Roman"/>
          <w:b/>
          <w:sz w:val="24"/>
          <w:szCs w:val="24"/>
        </w:rPr>
        <w:t>ВНЕСЕНИЕ ИЗМЕНЕНИЙ В ГЕНЕРАЛЬНЫЙ ПЛАН</w:t>
      </w:r>
    </w:p>
    <w:p w:rsidR="00B8127E" w:rsidRPr="00B35601" w:rsidRDefault="00B8127E" w:rsidP="00B8127E">
      <w:pPr>
        <w:shd w:val="clear" w:color="auto" w:fill="FFFFFF"/>
        <w:tabs>
          <w:tab w:val="left" w:pos="1176"/>
        </w:tabs>
        <w:spacing w:after="0" w:line="360" w:lineRule="auto"/>
        <w:ind w:firstLine="709"/>
        <w:jc w:val="center"/>
        <w:rPr>
          <w:rFonts w:ascii="Times New Roman" w:hAnsi="Times New Roman" w:cs="Times New Roman"/>
          <w:b/>
          <w:sz w:val="24"/>
          <w:szCs w:val="24"/>
        </w:rPr>
      </w:pPr>
      <w:r w:rsidRPr="00B35601">
        <w:rPr>
          <w:rFonts w:ascii="Times New Roman" w:hAnsi="Times New Roman" w:cs="Times New Roman"/>
          <w:b/>
          <w:sz w:val="24"/>
          <w:szCs w:val="24"/>
        </w:rPr>
        <w:t>МУНИЦИПАЛЬНОГО ОБРАЗОВАНИЯ "</w:t>
      </w:r>
      <w:r w:rsidR="00B5370B" w:rsidRPr="00B35601">
        <w:rPr>
          <w:rFonts w:ascii="Times New Roman" w:hAnsi="Times New Roman" w:cs="Times New Roman"/>
          <w:b/>
          <w:sz w:val="24"/>
          <w:szCs w:val="24"/>
        </w:rPr>
        <w:t>ЕЛНАТСК</w:t>
      </w:r>
      <w:r w:rsidRPr="00B35601">
        <w:rPr>
          <w:rFonts w:ascii="Times New Roman" w:hAnsi="Times New Roman" w:cs="Times New Roman"/>
          <w:b/>
          <w:sz w:val="24"/>
          <w:szCs w:val="24"/>
        </w:rPr>
        <w:t>ОЕ СЕЛЬСКОЕ ПОСЕЛЕНИЕ ЮРЬЕВЕЦКОГО МУНИЦИПАЛЬНОГО РАЙОНА ИВАНОВСКОЙ ОБЛАСТИ"</w:t>
      </w:r>
    </w:p>
    <w:p w:rsidR="00934D4D" w:rsidRPr="00B35601" w:rsidRDefault="00934D4D" w:rsidP="00934D4D">
      <w:pPr>
        <w:spacing w:after="0" w:line="240" w:lineRule="auto"/>
        <w:jc w:val="center"/>
        <w:rPr>
          <w:rFonts w:ascii="Times New Roman" w:eastAsia="Times New Roman" w:hAnsi="Times New Roman" w:cs="Times New Roman"/>
          <w:b/>
          <w:sz w:val="24"/>
          <w:szCs w:val="24"/>
          <w:lang w:eastAsia="ru-RU"/>
        </w:rPr>
      </w:pP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center"/>
        <w:rPr>
          <w:rFonts w:ascii="Times New Roman" w:eastAsia="Calibri" w:hAnsi="Times New Roman" w:cs="Times New Roman"/>
          <w:b/>
          <w:sz w:val="24"/>
          <w:szCs w:val="24"/>
        </w:rPr>
      </w:pPr>
      <w:r w:rsidRPr="00B35601">
        <w:rPr>
          <w:rFonts w:ascii="Times New Roman" w:eastAsia="Times New Roman" w:hAnsi="Times New Roman" w:cs="Times New Roman"/>
          <w:b/>
          <w:sz w:val="24"/>
          <w:szCs w:val="24"/>
          <w:lang w:eastAsia="ru-RU"/>
        </w:rPr>
        <w:t xml:space="preserve">Материалы по обоснованию генерального плана </w:t>
      </w:r>
    </w:p>
    <w:p w:rsidR="00934D4D" w:rsidRPr="00B35601" w:rsidRDefault="00934D4D" w:rsidP="00934D4D">
      <w:pPr>
        <w:spacing w:after="0" w:line="240" w:lineRule="auto"/>
        <w:jc w:val="both"/>
        <w:rPr>
          <w:rFonts w:ascii="Times New Roman" w:eastAsia="Times New Roman" w:hAnsi="Times New Roman" w:cs="Times New Roman"/>
          <w:sz w:val="24"/>
          <w:szCs w:val="24"/>
          <w:lang w:eastAsia="ru-RU"/>
        </w:rPr>
      </w:pPr>
    </w:p>
    <w:p w:rsidR="00934D4D" w:rsidRPr="00B35601" w:rsidRDefault="00934D4D" w:rsidP="00934D4D">
      <w:pPr>
        <w:spacing w:after="0" w:line="240" w:lineRule="auto"/>
        <w:jc w:val="center"/>
        <w:rPr>
          <w:rFonts w:ascii="Times New Roman" w:eastAsia="Calibri" w:hAnsi="Times New Roman" w:cs="Times New Roman"/>
          <w:b/>
          <w:sz w:val="24"/>
          <w:szCs w:val="24"/>
        </w:rPr>
      </w:pPr>
      <w:r w:rsidRPr="00B35601">
        <w:rPr>
          <w:rFonts w:ascii="Times New Roman" w:hAnsi="Times New Roman" w:cs="Times New Roman"/>
          <w:b/>
          <w:sz w:val="24"/>
          <w:szCs w:val="24"/>
        </w:rPr>
        <w:t>ПЗ</w:t>
      </w:r>
    </w:p>
    <w:p w:rsidR="00934D4D" w:rsidRPr="00B35601" w:rsidRDefault="00934D4D" w:rsidP="00934D4D">
      <w:pPr>
        <w:spacing w:after="0" w:line="240" w:lineRule="auto"/>
        <w:jc w:val="center"/>
        <w:rPr>
          <w:rFonts w:ascii="Times New Roman" w:eastAsia="Times New Roman" w:hAnsi="Times New Roman" w:cs="Times New Roman"/>
          <w:b/>
          <w:sz w:val="24"/>
          <w:szCs w:val="24"/>
          <w:lang w:eastAsia="ru-RU"/>
        </w:rPr>
      </w:pPr>
    </w:p>
    <w:p w:rsidR="00934D4D" w:rsidRPr="00B35601" w:rsidRDefault="00934D4D" w:rsidP="00934D4D">
      <w:pPr>
        <w:spacing w:after="0" w:line="240" w:lineRule="auto"/>
        <w:jc w:val="center"/>
        <w:rPr>
          <w:rFonts w:ascii="Times New Roman" w:eastAsia="Calibri" w:hAnsi="Times New Roman" w:cs="Times New Roman"/>
          <w:sz w:val="24"/>
          <w:szCs w:val="24"/>
        </w:rPr>
      </w:pPr>
      <w:r w:rsidRPr="00B35601">
        <w:rPr>
          <w:rFonts w:ascii="Times New Roman" w:eastAsia="Times New Roman" w:hAnsi="Times New Roman" w:cs="Times New Roman"/>
          <w:b/>
          <w:sz w:val="24"/>
          <w:szCs w:val="24"/>
          <w:lang w:eastAsia="ru-RU"/>
        </w:rPr>
        <w:t xml:space="preserve">Том </w:t>
      </w:r>
      <w:r w:rsidRPr="00B35601">
        <w:rPr>
          <w:rFonts w:ascii="Times New Roman" w:eastAsia="Times New Roman" w:hAnsi="Times New Roman" w:cs="Times New Roman"/>
          <w:b/>
          <w:sz w:val="24"/>
          <w:szCs w:val="24"/>
          <w:lang w:val="en-US" w:eastAsia="ru-RU"/>
        </w:rPr>
        <w:t>I</w:t>
      </w: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center"/>
        <w:rPr>
          <w:rFonts w:ascii="Times New Roman" w:hAnsi="Times New Roman" w:cs="Times New Roman"/>
          <w:sz w:val="24"/>
          <w:szCs w:val="24"/>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noProof/>
          <w:lang w:eastAsia="ru-RU"/>
        </w:rPr>
      </w:pPr>
    </w:p>
    <w:p w:rsidR="00934D4D" w:rsidRPr="00B35601" w:rsidRDefault="00934D4D" w:rsidP="00934D4D">
      <w:pPr>
        <w:spacing w:after="0" w:line="240" w:lineRule="auto"/>
        <w:jc w:val="center"/>
        <w:rPr>
          <w:rFonts w:ascii="Times New Roman" w:hAnsi="Times New Roman" w:cs="Times New Roman"/>
          <w:sz w:val="24"/>
          <w:szCs w:val="24"/>
        </w:rPr>
      </w:pP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sectPr w:rsidR="00934D4D" w:rsidRPr="00B35601" w:rsidSect="00FD6DE4">
          <w:headerReference w:type="default" r:id="rId9"/>
          <w:footerReference w:type="default" r:id="rId10"/>
          <w:pgSz w:w="11906" w:h="16838"/>
          <w:pgMar w:top="567" w:right="567" w:bottom="567" w:left="1134" w:header="425" w:footer="312" w:gutter="0"/>
          <w:cols w:space="708"/>
          <w:titlePg/>
          <w:docGrid w:linePitch="360"/>
        </w:sectPr>
      </w:pPr>
      <w:r w:rsidRPr="00B35601">
        <w:rPr>
          <w:rFonts w:ascii="Times New Roman" w:hAnsi="Times New Roman" w:cs="Times New Roman"/>
          <w:b/>
          <w:sz w:val="24"/>
          <w:szCs w:val="24"/>
        </w:rPr>
        <w:t>2023 год</w:t>
      </w:r>
    </w:p>
    <w:p w:rsidR="00934D4D" w:rsidRPr="00B35601" w:rsidRDefault="00F269FA" w:rsidP="00934D4D">
      <w:pPr>
        <w:spacing w:after="0" w:line="240" w:lineRule="auto"/>
        <w:jc w:val="right"/>
        <w:rPr>
          <w:rFonts w:ascii="Times New Roman" w:hAnsi="Times New Roman" w:cs="Times New Roman"/>
          <w:sz w:val="24"/>
          <w:szCs w:val="24"/>
        </w:rPr>
      </w:pPr>
      <w:r>
        <w:rPr>
          <w:rFonts w:ascii="Times New Roman" w:hAnsi="Times New Roman" w:cs="Times New Roman"/>
          <w:noProof/>
          <w:sz w:val="24"/>
          <w:szCs w:val="24"/>
          <w:lang w:eastAsia="ru-RU"/>
        </w:rPr>
        <w:lastRenderedPageBreak/>
        <w:pict>
          <v:rect id="Rectangle 3" o:spid="_x0000_s1027" style="position:absolute;left:0;text-align:left;margin-left:-6.15pt;margin-top:-5.75pt;width:523.8pt;height:798.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" filled="f" strokeweight="1.5pt"/>
        </w:pic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Общество с ограниченной ответственностью</w: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«ГЕОЗЕМСТРОЙ»</w:t>
      </w:r>
    </w:p>
    <w:p w:rsidR="00934D4D" w:rsidRPr="00B35601" w:rsidRDefault="00934D4D" w:rsidP="00934D4D">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94087, г"/>
        </w:smartTagPr>
        <w:r w:rsidRPr="00B35601">
          <w:rPr>
            <w:rFonts w:ascii="Times New Roman" w:hAnsi="Times New Roman" w:cs="Times New Roman"/>
            <w:sz w:val="24"/>
            <w:szCs w:val="24"/>
          </w:rPr>
          <w:t>394087, г</w:t>
        </w:r>
      </w:smartTag>
      <w:r w:rsidRPr="00B35601">
        <w:rPr>
          <w:rFonts w:ascii="Times New Roman" w:hAnsi="Times New Roman" w:cs="Times New Roman"/>
          <w:sz w:val="24"/>
          <w:szCs w:val="24"/>
        </w:rPr>
        <w:t>. Воронеж, ул. Ушинского, д. 4 а</w: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Тел: (473)224-71-90, факс (473) 234-04-29</w: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lang w:val="en-US"/>
        </w:rPr>
        <w:t>E</w:t>
      </w:r>
      <w:r w:rsidRPr="00B35601">
        <w:rPr>
          <w:rFonts w:ascii="Times New Roman" w:hAnsi="Times New Roman" w:cs="Times New Roman"/>
          <w:sz w:val="24"/>
          <w:szCs w:val="24"/>
        </w:rPr>
        <w:t>-</w:t>
      </w:r>
      <w:r w:rsidRPr="00B35601">
        <w:rPr>
          <w:rFonts w:ascii="Times New Roman" w:hAnsi="Times New Roman" w:cs="Times New Roman"/>
          <w:sz w:val="24"/>
          <w:szCs w:val="24"/>
          <w:lang w:val="en-US"/>
        </w:rPr>
        <w:t>mail</w:t>
      </w:r>
      <w:r w:rsidRPr="00B35601">
        <w:rPr>
          <w:rFonts w:ascii="Times New Roman" w:hAnsi="Times New Roman" w:cs="Times New Roman"/>
          <w:sz w:val="24"/>
          <w:szCs w:val="24"/>
        </w:rPr>
        <w:t xml:space="preserve">: </w:t>
      </w:r>
      <w:r w:rsidRPr="00B35601">
        <w:rPr>
          <w:rFonts w:ascii="Times New Roman" w:hAnsi="Times New Roman" w:cs="Times New Roman"/>
          <w:sz w:val="24"/>
          <w:szCs w:val="24"/>
          <w:lang w:val="en-US"/>
        </w:rPr>
        <w:t>mail</w:t>
      </w:r>
      <w:r w:rsidRPr="00B35601">
        <w:rPr>
          <w:rFonts w:ascii="Times New Roman" w:hAnsi="Times New Roman" w:cs="Times New Roman"/>
          <w:sz w:val="24"/>
          <w:szCs w:val="24"/>
        </w:rPr>
        <w:t>@</w:t>
      </w:r>
      <w:r w:rsidRPr="00B35601">
        <w:rPr>
          <w:rFonts w:ascii="Times New Roman" w:hAnsi="Times New Roman" w:cs="Times New Roman"/>
          <w:sz w:val="24"/>
          <w:szCs w:val="24"/>
          <w:lang w:val="en-US"/>
        </w:rPr>
        <w:t>geozemstroy</w:t>
      </w:r>
      <w:r w:rsidRPr="00B35601">
        <w:rPr>
          <w:rFonts w:ascii="Times New Roman" w:hAnsi="Times New Roman" w:cs="Times New Roman"/>
          <w:sz w:val="24"/>
          <w:szCs w:val="24"/>
        </w:rPr>
        <w:t>.</w:t>
      </w:r>
      <w:r w:rsidRPr="00B35601">
        <w:rPr>
          <w:rFonts w:ascii="Times New Roman" w:hAnsi="Times New Roman" w:cs="Times New Roman"/>
          <w:sz w:val="24"/>
          <w:szCs w:val="24"/>
          <w:lang w:val="en-US"/>
        </w:rPr>
        <w:t>vrn</w:t>
      </w:r>
      <w:r w:rsidRPr="00B35601">
        <w:rPr>
          <w:rFonts w:ascii="Times New Roman" w:hAnsi="Times New Roman" w:cs="Times New Roman"/>
          <w:sz w:val="24"/>
          <w:szCs w:val="24"/>
        </w:rPr>
        <w:t>.</w:t>
      </w:r>
      <w:r w:rsidRPr="00B35601">
        <w:rPr>
          <w:rFonts w:ascii="Times New Roman" w:hAnsi="Times New Roman" w:cs="Times New Roman"/>
          <w:sz w:val="24"/>
          <w:szCs w:val="24"/>
          <w:lang w:val="en-US"/>
        </w:rPr>
        <w:t>ru</w:t>
      </w:r>
    </w:p>
    <w:p w:rsidR="00934D4D" w:rsidRPr="00B35601" w:rsidRDefault="00934D4D" w:rsidP="00934D4D">
      <w:pPr>
        <w:spacing w:after="0" w:line="240" w:lineRule="auto"/>
        <w:jc w:val="center"/>
        <w:rPr>
          <w:rFonts w:ascii="Times New Roman" w:hAnsi="Times New Roman" w:cs="Times New Roman"/>
          <w:sz w:val="24"/>
          <w:szCs w:val="24"/>
        </w:rPr>
      </w:pPr>
    </w:p>
    <w:p w:rsidR="00934D4D" w:rsidRPr="00B35601" w:rsidRDefault="00934D4D" w:rsidP="00934D4D">
      <w:pPr>
        <w:spacing w:after="0" w:line="240" w:lineRule="auto"/>
        <w:rPr>
          <w:rFonts w:ascii="Times New Roman" w:hAnsi="Times New Roman" w:cs="Times New Roman"/>
          <w:sz w:val="24"/>
          <w:szCs w:val="24"/>
        </w:rPr>
      </w:pPr>
    </w:p>
    <w:p w:rsidR="00934D4D" w:rsidRPr="00B35601" w:rsidRDefault="00934D4D" w:rsidP="00934D4D">
      <w:pPr>
        <w:spacing w:after="0" w:line="240" w:lineRule="auto"/>
        <w:ind w:left="4111"/>
        <w:jc w:val="right"/>
        <w:rPr>
          <w:rFonts w:ascii="Times New Roman" w:eastAsia="Calibri" w:hAnsi="Times New Roman" w:cs="Times New Roman"/>
          <w:sz w:val="24"/>
          <w:szCs w:val="24"/>
        </w:rPr>
      </w:pPr>
      <w:r w:rsidRPr="00B35601">
        <w:rPr>
          <w:rFonts w:ascii="Times New Roman" w:eastAsia="Calibri" w:hAnsi="Times New Roman" w:cs="Times New Roman"/>
          <w:sz w:val="24"/>
          <w:szCs w:val="24"/>
        </w:rPr>
        <w:t xml:space="preserve">Заказчик: Администрация Юрьевецкого </w:t>
      </w:r>
    </w:p>
    <w:p w:rsidR="00934D4D" w:rsidRPr="00B35601" w:rsidRDefault="00934D4D" w:rsidP="00934D4D">
      <w:pPr>
        <w:spacing w:after="0" w:line="240" w:lineRule="auto"/>
        <w:ind w:left="4111"/>
        <w:jc w:val="right"/>
        <w:rPr>
          <w:rFonts w:ascii="Times New Roman" w:eastAsia="Calibri" w:hAnsi="Times New Roman" w:cs="Times New Roman"/>
          <w:sz w:val="24"/>
          <w:szCs w:val="24"/>
        </w:rPr>
      </w:pPr>
      <w:r w:rsidRPr="00B35601">
        <w:rPr>
          <w:rFonts w:ascii="Times New Roman" w:eastAsia="Calibri" w:hAnsi="Times New Roman" w:cs="Times New Roman"/>
          <w:sz w:val="24"/>
          <w:szCs w:val="24"/>
        </w:rPr>
        <w:t>муниципального района Ивановской области</w:t>
      </w:r>
    </w:p>
    <w:p w:rsidR="00934D4D" w:rsidRPr="00B35601" w:rsidRDefault="00934D4D" w:rsidP="00934D4D">
      <w:pPr>
        <w:spacing w:after="0" w:line="240" w:lineRule="auto"/>
        <w:ind w:left="4111"/>
        <w:jc w:val="right"/>
        <w:rPr>
          <w:rFonts w:ascii="Times New Roman" w:eastAsia="Calibri" w:hAnsi="Times New Roman" w:cs="Times New Roman"/>
          <w:sz w:val="24"/>
          <w:szCs w:val="24"/>
        </w:rPr>
      </w:pPr>
    </w:p>
    <w:p w:rsidR="00934D4D" w:rsidRPr="00B35601" w:rsidRDefault="00934D4D" w:rsidP="00934D4D">
      <w:pPr>
        <w:spacing w:after="0" w:line="240" w:lineRule="auto"/>
        <w:ind w:left="4111"/>
        <w:jc w:val="right"/>
        <w:rPr>
          <w:rFonts w:ascii="Times New Roman" w:eastAsia="Calibri" w:hAnsi="Times New Roman" w:cs="Times New Roman"/>
          <w:sz w:val="24"/>
          <w:szCs w:val="24"/>
        </w:rPr>
      </w:pPr>
      <w:r w:rsidRPr="00B35601">
        <w:rPr>
          <w:rFonts w:ascii="Times New Roman" w:eastAsia="Calibri" w:hAnsi="Times New Roman" w:cs="Times New Roman"/>
          <w:sz w:val="24"/>
          <w:szCs w:val="24"/>
        </w:rPr>
        <w:t xml:space="preserve">Муниципальный контракт </w:t>
      </w:r>
    </w:p>
    <w:p w:rsidR="00934D4D" w:rsidRPr="00B35601" w:rsidRDefault="00934D4D" w:rsidP="00934D4D">
      <w:pPr>
        <w:spacing w:after="0" w:line="240" w:lineRule="auto"/>
        <w:ind w:left="4111"/>
        <w:jc w:val="right"/>
        <w:rPr>
          <w:rFonts w:ascii="Times New Roman" w:eastAsia="Calibri" w:hAnsi="Times New Roman" w:cs="Times New Roman"/>
          <w:sz w:val="24"/>
          <w:szCs w:val="24"/>
        </w:rPr>
      </w:pPr>
      <w:r w:rsidRPr="00B35601">
        <w:rPr>
          <w:rFonts w:ascii="Times New Roman" w:eastAsia="Calibri" w:hAnsi="Times New Roman" w:cs="Times New Roman"/>
          <w:sz w:val="24"/>
          <w:szCs w:val="24"/>
        </w:rPr>
        <w:t>от 16.10.2023г № 7-К</w:t>
      </w:r>
    </w:p>
    <w:p w:rsidR="00934D4D" w:rsidRPr="00B35601" w:rsidRDefault="00934D4D" w:rsidP="00934D4D">
      <w:pPr>
        <w:spacing w:after="0" w:line="240" w:lineRule="auto"/>
        <w:ind w:left="4111"/>
        <w:jc w:val="right"/>
        <w:rPr>
          <w:rFonts w:ascii="Times New Roman" w:hAnsi="Times New Roman" w:cs="Times New Roman"/>
          <w:sz w:val="24"/>
          <w:szCs w:val="24"/>
        </w:rPr>
      </w:pPr>
    </w:p>
    <w:p w:rsidR="00934D4D" w:rsidRPr="00B35601" w:rsidRDefault="00934D4D" w:rsidP="00934D4D">
      <w:pPr>
        <w:spacing w:after="0" w:line="240" w:lineRule="auto"/>
        <w:jc w:val="right"/>
        <w:rPr>
          <w:rFonts w:ascii="Times New Roman" w:hAnsi="Times New Roman" w:cs="Times New Roman"/>
          <w:sz w:val="24"/>
          <w:szCs w:val="24"/>
        </w:rPr>
      </w:pPr>
    </w:p>
    <w:p w:rsidR="00934D4D" w:rsidRPr="00B35601" w:rsidRDefault="00934D4D" w:rsidP="00934D4D">
      <w:pPr>
        <w:spacing w:after="0" w:line="240" w:lineRule="auto"/>
        <w:jc w:val="right"/>
        <w:rPr>
          <w:rFonts w:ascii="Times New Roman" w:hAnsi="Times New Roman" w:cs="Times New Roman"/>
          <w:b/>
          <w:sz w:val="24"/>
          <w:szCs w:val="24"/>
        </w:rPr>
      </w:pPr>
      <w:r w:rsidRPr="00B35601">
        <w:rPr>
          <w:rFonts w:ascii="Times New Roman" w:hAnsi="Times New Roman" w:cs="Times New Roman"/>
          <w:b/>
          <w:sz w:val="24"/>
          <w:szCs w:val="24"/>
        </w:rPr>
        <w:t>Инв. №_______</w:t>
      </w:r>
    </w:p>
    <w:p w:rsidR="00934D4D" w:rsidRPr="00B35601" w:rsidRDefault="00934D4D" w:rsidP="00934D4D">
      <w:pPr>
        <w:spacing w:after="0" w:line="240" w:lineRule="auto"/>
        <w:jc w:val="right"/>
        <w:rPr>
          <w:rFonts w:ascii="Times New Roman" w:hAnsi="Times New Roman" w:cs="Times New Roman"/>
          <w:b/>
          <w:sz w:val="24"/>
          <w:szCs w:val="24"/>
        </w:rPr>
      </w:pPr>
      <w:r w:rsidRPr="00B35601">
        <w:rPr>
          <w:rFonts w:ascii="Times New Roman" w:hAnsi="Times New Roman" w:cs="Times New Roman"/>
          <w:b/>
          <w:sz w:val="24"/>
          <w:szCs w:val="24"/>
        </w:rPr>
        <w:t xml:space="preserve">Экз._______ </w:t>
      </w:r>
    </w:p>
    <w:p w:rsidR="00934D4D" w:rsidRPr="00B35601" w:rsidRDefault="00934D4D" w:rsidP="00934D4D">
      <w:pPr>
        <w:spacing w:after="0" w:line="240" w:lineRule="auto"/>
        <w:ind w:right="-2"/>
        <w:jc w:val="both"/>
        <w:rPr>
          <w:rFonts w:ascii="Times New Roman" w:hAnsi="Times New Roman" w:cs="Times New Roman"/>
          <w:sz w:val="24"/>
          <w:szCs w:val="24"/>
        </w:rPr>
      </w:pPr>
    </w:p>
    <w:p w:rsidR="00934D4D" w:rsidRPr="00B35601" w:rsidRDefault="00934D4D" w:rsidP="00934D4D">
      <w:pPr>
        <w:spacing w:after="0" w:line="240" w:lineRule="auto"/>
        <w:ind w:right="-2"/>
        <w:jc w:val="both"/>
        <w:rPr>
          <w:rFonts w:ascii="Times New Roman" w:hAnsi="Times New Roman" w:cs="Times New Roman"/>
          <w:sz w:val="24"/>
          <w:szCs w:val="24"/>
        </w:rPr>
      </w:pPr>
    </w:p>
    <w:p w:rsidR="00934D4D" w:rsidRPr="00B35601" w:rsidRDefault="00934D4D" w:rsidP="00934D4D">
      <w:pPr>
        <w:spacing w:after="0" w:line="240" w:lineRule="auto"/>
        <w:ind w:right="-2"/>
        <w:jc w:val="both"/>
        <w:rPr>
          <w:rFonts w:ascii="Times New Roman" w:hAnsi="Times New Roman" w:cs="Times New Roman"/>
          <w:sz w:val="24"/>
          <w:szCs w:val="24"/>
        </w:rPr>
      </w:pPr>
    </w:p>
    <w:p w:rsidR="00934D4D" w:rsidRPr="00B35601" w:rsidRDefault="00934D4D" w:rsidP="00934D4D">
      <w:pPr>
        <w:spacing w:after="0" w:line="240" w:lineRule="auto"/>
        <w:ind w:right="-2"/>
        <w:rPr>
          <w:rFonts w:ascii="Times New Roman" w:hAnsi="Times New Roman" w:cs="Times New Roman"/>
          <w:sz w:val="24"/>
          <w:szCs w:val="24"/>
        </w:rPr>
      </w:pPr>
    </w:p>
    <w:p w:rsidR="00934D4D" w:rsidRPr="00B35601" w:rsidRDefault="00934D4D" w:rsidP="00934D4D">
      <w:pPr>
        <w:spacing w:after="0" w:line="360" w:lineRule="auto"/>
        <w:rPr>
          <w:rFonts w:ascii="Times New Roman" w:hAnsi="Times New Roman" w:cs="Times New Roman"/>
          <w:b/>
          <w:sz w:val="24"/>
          <w:szCs w:val="24"/>
        </w:rPr>
      </w:pPr>
    </w:p>
    <w:p w:rsidR="00C231D5" w:rsidRPr="00B35601" w:rsidRDefault="00934D4D" w:rsidP="00C231D5">
      <w:pPr>
        <w:shd w:val="clear" w:color="auto" w:fill="FFFFFF"/>
        <w:tabs>
          <w:tab w:val="left" w:pos="1176"/>
        </w:tabs>
        <w:spacing w:after="0" w:line="360" w:lineRule="auto"/>
        <w:ind w:firstLine="709"/>
        <w:jc w:val="center"/>
        <w:rPr>
          <w:rFonts w:ascii="Times New Roman" w:hAnsi="Times New Roman" w:cs="Times New Roman"/>
          <w:b/>
          <w:sz w:val="24"/>
          <w:szCs w:val="24"/>
        </w:rPr>
      </w:pPr>
      <w:r w:rsidRPr="00B35601">
        <w:rPr>
          <w:rFonts w:ascii="Times New Roman" w:hAnsi="Times New Roman" w:cs="Times New Roman"/>
          <w:b/>
          <w:sz w:val="24"/>
          <w:szCs w:val="24"/>
        </w:rPr>
        <w:t xml:space="preserve">ВНЕСЕНИЕ ИЗМЕНЕНИЙ </w:t>
      </w:r>
      <w:r w:rsidR="00C231D5" w:rsidRPr="00B35601">
        <w:rPr>
          <w:rFonts w:ascii="Times New Roman" w:hAnsi="Times New Roman" w:cs="Times New Roman"/>
          <w:b/>
          <w:sz w:val="24"/>
          <w:szCs w:val="24"/>
        </w:rPr>
        <w:t>В ГЕНЕРАЛЬНЫЙ ПЛАН</w:t>
      </w:r>
    </w:p>
    <w:p w:rsidR="00C231D5" w:rsidRPr="00B35601" w:rsidRDefault="00C231D5" w:rsidP="00C231D5">
      <w:pPr>
        <w:shd w:val="clear" w:color="auto" w:fill="FFFFFF"/>
        <w:tabs>
          <w:tab w:val="left" w:pos="1176"/>
        </w:tabs>
        <w:spacing w:after="0" w:line="360" w:lineRule="auto"/>
        <w:ind w:firstLine="709"/>
        <w:jc w:val="center"/>
        <w:rPr>
          <w:rFonts w:ascii="Times New Roman" w:hAnsi="Times New Roman" w:cs="Times New Roman"/>
          <w:b/>
          <w:sz w:val="24"/>
          <w:szCs w:val="24"/>
        </w:rPr>
      </w:pPr>
      <w:r w:rsidRPr="00B35601">
        <w:rPr>
          <w:rFonts w:ascii="Times New Roman" w:hAnsi="Times New Roman" w:cs="Times New Roman"/>
          <w:b/>
          <w:sz w:val="24"/>
          <w:szCs w:val="24"/>
        </w:rPr>
        <w:t>МУНИЦИПАЛЬНОГО ОБРАЗОВАНИЯ "</w:t>
      </w:r>
      <w:r w:rsidR="00B5370B" w:rsidRPr="00B35601">
        <w:rPr>
          <w:rFonts w:ascii="Times New Roman" w:hAnsi="Times New Roman" w:cs="Times New Roman"/>
          <w:b/>
          <w:sz w:val="24"/>
          <w:szCs w:val="24"/>
        </w:rPr>
        <w:t>ЕЛНАТСК</w:t>
      </w:r>
      <w:r w:rsidRPr="00B35601">
        <w:rPr>
          <w:rFonts w:ascii="Times New Roman" w:hAnsi="Times New Roman" w:cs="Times New Roman"/>
          <w:b/>
          <w:sz w:val="24"/>
          <w:szCs w:val="24"/>
        </w:rPr>
        <w:t>ОЕ СЕЛЬСКОЕ ПОСЕЛЕНИЕ ЮРЬЕВЕЦКОГО МУНИЦИПАЛЬНОГО РАЙОНА ИВАНОВСКОЙ ОБЛАСТИ"</w:t>
      </w:r>
    </w:p>
    <w:p w:rsidR="00934D4D" w:rsidRPr="00B35601" w:rsidRDefault="00934D4D" w:rsidP="00934D4D">
      <w:pPr>
        <w:spacing w:after="0" w:line="360" w:lineRule="auto"/>
        <w:ind w:firstLine="709"/>
        <w:jc w:val="center"/>
        <w:rPr>
          <w:rFonts w:ascii="Times New Roman" w:eastAsia="Times New Roman" w:hAnsi="Times New Roman" w:cs="Times New Roman"/>
          <w:b/>
          <w:sz w:val="24"/>
          <w:szCs w:val="24"/>
          <w:lang w:eastAsia="ru-RU"/>
        </w:rPr>
      </w:pP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center"/>
        <w:rPr>
          <w:rFonts w:ascii="Times New Roman" w:eastAsia="Calibri" w:hAnsi="Times New Roman" w:cs="Times New Roman"/>
          <w:b/>
          <w:sz w:val="24"/>
          <w:szCs w:val="24"/>
        </w:rPr>
      </w:pPr>
      <w:r w:rsidRPr="00B35601">
        <w:rPr>
          <w:rFonts w:ascii="Times New Roman" w:eastAsia="Times New Roman" w:hAnsi="Times New Roman" w:cs="Times New Roman"/>
          <w:b/>
          <w:sz w:val="24"/>
          <w:szCs w:val="24"/>
          <w:lang w:eastAsia="ru-RU"/>
        </w:rPr>
        <w:t xml:space="preserve">Материалы по обоснованию внесений изменений </w:t>
      </w:r>
    </w:p>
    <w:p w:rsidR="00934D4D" w:rsidRPr="00B35601" w:rsidRDefault="00934D4D" w:rsidP="00934D4D">
      <w:pPr>
        <w:spacing w:after="0" w:line="240" w:lineRule="auto"/>
        <w:jc w:val="both"/>
        <w:rPr>
          <w:rFonts w:ascii="Times New Roman" w:eastAsia="Calibri" w:hAnsi="Times New Roman" w:cs="Times New Roman"/>
          <w:sz w:val="24"/>
          <w:szCs w:val="24"/>
        </w:rPr>
      </w:pPr>
    </w:p>
    <w:p w:rsidR="00934D4D" w:rsidRPr="00B35601" w:rsidRDefault="00934D4D" w:rsidP="00934D4D">
      <w:pPr>
        <w:spacing w:after="0" w:line="240" w:lineRule="auto"/>
        <w:jc w:val="center"/>
        <w:rPr>
          <w:rFonts w:ascii="Times New Roman" w:eastAsia="Calibri" w:hAnsi="Times New Roman" w:cs="Times New Roman"/>
          <w:b/>
          <w:sz w:val="24"/>
          <w:szCs w:val="24"/>
        </w:rPr>
      </w:pPr>
      <w:r w:rsidRPr="00B35601">
        <w:rPr>
          <w:rFonts w:ascii="Times New Roman" w:hAnsi="Times New Roman" w:cs="Times New Roman"/>
          <w:b/>
          <w:sz w:val="24"/>
          <w:szCs w:val="24"/>
        </w:rPr>
        <w:t>ПЗ</w:t>
      </w:r>
    </w:p>
    <w:p w:rsidR="00934D4D" w:rsidRPr="00B35601" w:rsidRDefault="00934D4D" w:rsidP="00934D4D">
      <w:pPr>
        <w:spacing w:after="0" w:line="240" w:lineRule="auto"/>
        <w:jc w:val="center"/>
        <w:rPr>
          <w:rFonts w:ascii="Times New Roman" w:eastAsia="Times New Roman" w:hAnsi="Times New Roman" w:cs="Times New Roman"/>
          <w:b/>
          <w:sz w:val="24"/>
          <w:szCs w:val="24"/>
          <w:lang w:eastAsia="ru-RU"/>
        </w:rPr>
      </w:pPr>
    </w:p>
    <w:p w:rsidR="00934D4D" w:rsidRPr="00B35601" w:rsidRDefault="00934D4D" w:rsidP="00934D4D">
      <w:pPr>
        <w:spacing w:after="0" w:line="240" w:lineRule="auto"/>
        <w:jc w:val="center"/>
        <w:rPr>
          <w:rFonts w:ascii="Times New Roman" w:eastAsia="Calibri" w:hAnsi="Times New Roman" w:cs="Times New Roman"/>
          <w:sz w:val="24"/>
          <w:szCs w:val="24"/>
        </w:rPr>
      </w:pPr>
      <w:r w:rsidRPr="00B35601">
        <w:rPr>
          <w:rFonts w:ascii="Times New Roman" w:eastAsia="Times New Roman" w:hAnsi="Times New Roman" w:cs="Times New Roman"/>
          <w:b/>
          <w:sz w:val="24"/>
          <w:szCs w:val="24"/>
          <w:lang w:eastAsia="ru-RU"/>
        </w:rPr>
        <w:t xml:space="preserve">Том </w:t>
      </w:r>
      <w:r w:rsidRPr="00B35601">
        <w:rPr>
          <w:rFonts w:ascii="Times New Roman" w:eastAsia="Times New Roman" w:hAnsi="Times New Roman" w:cs="Times New Roman"/>
          <w:b/>
          <w:sz w:val="24"/>
          <w:szCs w:val="24"/>
          <w:lang w:val="en-US" w:eastAsia="ru-RU"/>
        </w:rPr>
        <w:t>I</w:t>
      </w:r>
    </w:p>
    <w:p w:rsidR="00934D4D" w:rsidRPr="00B35601" w:rsidRDefault="00934D4D" w:rsidP="00934D4D">
      <w:pPr>
        <w:spacing w:after="0" w:line="240" w:lineRule="auto"/>
        <w:jc w:val="both"/>
        <w:rPr>
          <w:rFonts w:ascii="Times New Roman" w:eastAsia="Calibri" w:hAnsi="Times New Roman" w:cs="Times New Roman"/>
          <w:sz w:val="24"/>
          <w:szCs w:val="24"/>
        </w:rPr>
      </w:pPr>
    </w:p>
    <w:p w:rsidR="00934D4D" w:rsidRPr="00B35601" w:rsidRDefault="00934D4D" w:rsidP="00934D4D">
      <w:pPr>
        <w:spacing w:after="0" w:line="240" w:lineRule="auto"/>
        <w:jc w:val="both"/>
        <w:rPr>
          <w:rFonts w:ascii="Times New Roman" w:eastAsia="Calibri" w:hAnsi="Times New Roman" w:cs="Times New Roman"/>
          <w:sz w:val="24"/>
          <w:szCs w:val="24"/>
        </w:rPr>
      </w:pPr>
    </w:p>
    <w:p w:rsidR="00934D4D" w:rsidRPr="00B35601" w:rsidRDefault="00934D4D" w:rsidP="00934D4D">
      <w:pPr>
        <w:spacing w:after="0" w:line="240" w:lineRule="auto"/>
        <w:jc w:val="both"/>
        <w:rPr>
          <w:rFonts w:ascii="Times New Roman" w:eastAsia="Calibri" w:hAnsi="Times New Roman" w:cs="Times New Roman"/>
          <w:sz w:val="24"/>
          <w:szCs w:val="24"/>
        </w:rPr>
      </w:pPr>
    </w:p>
    <w:p w:rsidR="00934D4D" w:rsidRPr="00B35601" w:rsidRDefault="00934D4D" w:rsidP="00934D4D">
      <w:pPr>
        <w:spacing w:after="0" w:line="240" w:lineRule="auto"/>
        <w:jc w:val="both"/>
        <w:rPr>
          <w:rFonts w:ascii="Times New Roman" w:eastAsia="Calibri" w:hAnsi="Times New Roman" w:cs="Times New Roman"/>
          <w:sz w:val="24"/>
          <w:szCs w:val="24"/>
        </w:rPr>
      </w:pP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ind w:right="-1"/>
        <w:jc w:val="both"/>
        <w:rPr>
          <w:rFonts w:ascii="Times New Roman" w:eastAsia="Times New Roman" w:hAnsi="Times New Roman" w:cs="Times New Roman"/>
          <w:iCs/>
          <w:sz w:val="24"/>
          <w:szCs w:val="24"/>
        </w:rPr>
      </w:pPr>
      <w:r w:rsidRPr="00B35601">
        <w:rPr>
          <w:rFonts w:ascii="Times New Roman" w:eastAsia="Calibri" w:hAnsi="Times New Roman" w:cs="Times New Roman"/>
          <w:sz w:val="24"/>
          <w:szCs w:val="24"/>
        </w:rPr>
        <w:t xml:space="preserve">Директор </w:t>
      </w:r>
      <w:r w:rsidRPr="00B35601">
        <w:rPr>
          <w:rFonts w:ascii="Times New Roman" w:eastAsia="Times New Roman" w:hAnsi="Times New Roman" w:cs="Times New Roman"/>
          <w:iCs/>
          <w:sz w:val="24"/>
          <w:szCs w:val="24"/>
        </w:rPr>
        <w:t>ООО «ГЕОЗЕМСТРОЙ»</w:t>
      </w:r>
      <w:r w:rsidRPr="00B35601">
        <w:rPr>
          <w:rFonts w:ascii="Times New Roman" w:eastAsia="Times New Roman" w:hAnsi="Times New Roman" w:cs="Times New Roman"/>
          <w:iCs/>
          <w:sz w:val="24"/>
          <w:szCs w:val="24"/>
        </w:rPr>
        <w:tab/>
      </w:r>
      <w:r w:rsidRPr="00B35601">
        <w:rPr>
          <w:rFonts w:ascii="Times New Roman" w:eastAsia="Times New Roman" w:hAnsi="Times New Roman" w:cs="Times New Roman"/>
          <w:iCs/>
          <w:sz w:val="24"/>
          <w:szCs w:val="24"/>
        </w:rPr>
        <w:tab/>
      </w:r>
      <w:r w:rsidRPr="00B35601">
        <w:rPr>
          <w:rFonts w:ascii="Times New Roman" w:eastAsia="Times New Roman" w:hAnsi="Times New Roman" w:cs="Times New Roman"/>
          <w:iCs/>
          <w:sz w:val="24"/>
          <w:szCs w:val="24"/>
        </w:rPr>
        <w:tab/>
      </w:r>
      <w:r w:rsidRPr="00B35601">
        <w:rPr>
          <w:rFonts w:ascii="Times New Roman" w:eastAsia="Times New Roman" w:hAnsi="Times New Roman" w:cs="Times New Roman"/>
          <w:iCs/>
          <w:sz w:val="24"/>
          <w:szCs w:val="24"/>
        </w:rPr>
        <w:tab/>
      </w:r>
      <w:r w:rsidRPr="00B35601">
        <w:rPr>
          <w:rFonts w:ascii="Times New Roman" w:eastAsia="Times New Roman" w:hAnsi="Times New Roman" w:cs="Times New Roman"/>
          <w:iCs/>
          <w:sz w:val="24"/>
          <w:szCs w:val="24"/>
        </w:rPr>
        <w:tab/>
      </w:r>
      <w:r w:rsidRPr="00B35601">
        <w:rPr>
          <w:rFonts w:ascii="Times New Roman" w:eastAsia="Times New Roman" w:hAnsi="Times New Roman" w:cs="Times New Roman"/>
          <w:iCs/>
          <w:sz w:val="24"/>
          <w:szCs w:val="24"/>
        </w:rPr>
        <w:tab/>
      </w:r>
      <w:r w:rsidRPr="00B35601">
        <w:rPr>
          <w:rFonts w:ascii="Times New Roman" w:eastAsia="Calibri" w:hAnsi="Times New Roman" w:cs="Times New Roman"/>
          <w:sz w:val="24"/>
          <w:szCs w:val="24"/>
        </w:rPr>
        <w:t>Прилепин В. А.</w:t>
      </w: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Начальник отдела градостроительства</w:t>
      </w:r>
    </w:p>
    <w:p w:rsidR="00934D4D" w:rsidRPr="00B35601" w:rsidRDefault="00934D4D" w:rsidP="00934D4D">
      <w:pPr>
        <w:spacing w:after="0" w:line="240" w:lineRule="auto"/>
        <w:jc w:val="both"/>
        <w:rPr>
          <w:rFonts w:ascii="Times New Roman" w:eastAsia="Times New Roman" w:hAnsi="Times New Roman" w:cs="Times New Roman"/>
          <w:iCs/>
          <w:sz w:val="24"/>
          <w:szCs w:val="24"/>
        </w:rPr>
      </w:pPr>
      <w:r w:rsidRPr="00B35601">
        <w:rPr>
          <w:rFonts w:ascii="Times New Roman" w:hAnsi="Times New Roman" w:cs="Times New Roman"/>
          <w:sz w:val="24"/>
          <w:szCs w:val="24"/>
        </w:rPr>
        <w:t>и архитектуры</w:t>
      </w:r>
      <w:r w:rsidRPr="00B35601">
        <w:rPr>
          <w:rFonts w:ascii="Times New Roman" w:hAnsi="Times New Roman" w:cs="Times New Roman"/>
          <w:sz w:val="24"/>
          <w:szCs w:val="24"/>
        </w:rPr>
        <w:tab/>
      </w:r>
      <w:r w:rsidRPr="00B35601">
        <w:rPr>
          <w:rFonts w:ascii="Times New Roman" w:hAnsi="Times New Roman" w:cs="Times New Roman"/>
          <w:sz w:val="24"/>
          <w:szCs w:val="24"/>
        </w:rPr>
        <w:tab/>
      </w:r>
      <w:r w:rsidRPr="00B35601">
        <w:rPr>
          <w:rFonts w:ascii="Times New Roman" w:hAnsi="Times New Roman" w:cs="Times New Roman"/>
          <w:sz w:val="24"/>
          <w:szCs w:val="24"/>
        </w:rPr>
        <w:tab/>
      </w:r>
      <w:r w:rsidRPr="00B35601">
        <w:rPr>
          <w:rFonts w:ascii="Times New Roman" w:hAnsi="Times New Roman" w:cs="Times New Roman"/>
          <w:sz w:val="24"/>
          <w:szCs w:val="24"/>
        </w:rPr>
        <w:tab/>
      </w:r>
      <w:r w:rsidRPr="00B35601">
        <w:rPr>
          <w:rFonts w:ascii="Times New Roman" w:hAnsi="Times New Roman" w:cs="Times New Roman"/>
          <w:sz w:val="24"/>
          <w:szCs w:val="24"/>
        </w:rPr>
        <w:tab/>
      </w:r>
      <w:r w:rsidRPr="00B35601">
        <w:rPr>
          <w:rFonts w:ascii="Times New Roman" w:hAnsi="Times New Roman" w:cs="Times New Roman"/>
          <w:sz w:val="24"/>
          <w:szCs w:val="24"/>
        </w:rPr>
        <w:tab/>
      </w:r>
      <w:r w:rsidRPr="00B35601">
        <w:rPr>
          <w:rFonts w:ascii="Times New Roman" w:hAnsi="Times New Roman" w:cs="Times New Roman"/>
          <w:sz w:val="24"/>
          <w:szCs w:val="24"/>
        </w:rPr>
        <w:tab/>
      </w:r>
      <w:r w:rsidRPr="00B35601">
        <w:rPr>
          <w:rFonts w:ascii="Times New Roman" w:hAnsi="Times New Roman" w:cs="Times New Roman"/>
          <w:sz w:val="24"/>
          <w:szCs w:val="24"/>
        </w:rPr>
        <w:tab/>
      </w:r>
      <w:r w:rsidRPr="00B35601">
        <w:rPr>
          <w:rFonts w:ascii="Times New Roman" w:hAnsi="Times New Roman" w:cs="Times New Roman"/>
          <w:sz w:val="24"/>
          <w:szCs w:val="24"/>
        </w:rPr>
        <w:tab/>
        <w:t>Поздоровкина Н. В.</w:t>
      </w: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both"/>
        <w:rPr>
          <w:rFonts w:ascii="Times New Roman" w:hAnsi="Times New Roman" w:cs="Times New Roman"/>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pPr>
    </w:p>
    <w:p w:rsidR="00934D4D" w:rsidRPr="00B35601" w:rsidRDefault="00934D4D" w:rsidP="00934D4D">
      <w:pPr>
        <w:spacing w:after="0" w:line="240" w:lineRule="auto"/>
        <w:jc w:val="center"/>
        <w:rPr>
          <w:rFonts w:ascii="Times New Roman" w:hAnsi="Times New Roman" w:cs="Times New Roman"/>
          <w:b/>
          <w:sz w:val="24"/>
          <w:szCs w:val="24"/>
        </w:rPr>
        <w:sectPr w:rsidR="00934D4D" w:rsidRPr="00B35601" w:rsidSect="00FD6DE4">
          <w:pgSz w:w="11906" w:h="16838"/>
          <w:pgMar w:top="567" w:right="567" w:bottom="567" w:left="1134" w:header="709" w:footer="709" w:gutter="0"/>
          <w:cols w:space="708"/>
          <w:titlePg/>
          <w:docGrid w:linePitch="360"/>
        </w:sectPr>
      </w:pPr>
      <w:r w:rsidRPr="00B35601">
        <w:rPr>
          <w:rFonts w:ascii="Times New Roman" w:hAnsi="Times New Roman" w:cs="Times New Roman"/>
          <w:b/>
          <w:sz w:val="24"/>
          <w:szCs w:val="24"/>
        </w:rPr>
        <w:t>2023 год</w:t>
      </w:r>
    </w:p>
    <w:p w:rsidR="00934D4D" w:rsidRPr="00B35601" w:rsidRDefault="00934D4D" w:rsidP="00934D4D">
      <w:pPr>
        <w:spacing w:after="0" w:line="240" w:lineRule="auto"/>
        <w:jc w:val="center"/>
        <w:rPr>
          <w:rFonts w:ascii="Times New Roman" w:eastAsia="Times New Roman" w:hAnsi="Times New Roman" w:cs="Times New Roman"/>
          <w:b/>
          <w:iCs/>
          <w:sz w:val="24"/>
          <w:szCs w:val="24"/>
        </w:rPr>
      </w:pPr>
      <w:r w:rsidRPr="00B35601">
        <w:rPr>
          <w:rFonts w:ascii="Times New Roman" w:eastAsia="Times New Roman" w:hAnsi="Times New Roman" w:cs="Times New Roman"/>
          <w:b/>
          <w:iCs/>
          <w:sz w:val="24"/>
          <w:szCs w:val="24"/>
        </w:rPr>
        <w:lastRenderedPageBreak/>
        <w:t>Состав авторского коллектива</w:t>
      </w:r>
    </w:p>
    <w:p w:rsidR="00934D4D" w:rsidRPr="00B35601" w:rsidRDefault="00934D4D" w:rsidP="00934D4D">
      <w:pPr>
        <w:spacing w:after="0" w:line="240" w:lineRule="auto"/>
        <w:jc w:val="center"/>
        <w:rPr>
          <w:rFonts w:ascii="Times New Roman" w:eastAsia="Times New Roman" w:hAnsi="Times New Roman" w:cs="Times New Roman"/>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1"/>
        <w:gridCol w:w="3083"/>
      </w:tblGrid>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Должность</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Фамилия, инициалы</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Директор </w:t>
            </w:r>
            <w:r w:rsidRPr="00B35601">
              <w:rPr>
                <w:rFonts w:ascii="Times New Roman" w:eastAsia="Times New Roman" w:hAnsi="Times New Roman" w:cs="Times New Roman"/>
                <w:iCs/>
                <w:sz w:val="24"/>
                <w:szCs w:val="24"/>
              </w:rPr>
              <w:t>ООО «ГЕОЗЕМСТРОЙ»</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Прилепин В. А. </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Юрист-консульт</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Жужукин В. В. </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Начальник отдела градостроительства и архитектуры</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Поздоровкина Н. В. </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Архитектор </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Прилепина А. В.</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Инженер-проектировщик</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Щупка А. А.</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Инженер-проектировщик</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Сотникова Е. В. </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Инженер-проектировщик</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Карауш В. Е.</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Инженер-проектировщик</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Пономарева О.А.</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Инженер-проектировщик</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Минина Д.Д.</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Ведущий инженер-проектировщик </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Кострюкова В. К.</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Кадастровый инженер</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Малышева В. А.</w:t>
            </w:r>
          </w:p>
        </w:tc>
      </w:tr>
      <w:tr w:rsidR="00934D4D" w:rsidRPr="00B35601" w:rsidTr="00FD6DE4">
        <w:trPr>
          <w:jc w:val="center"/>
        </w:trPr>
        <w:tc>
          <w:tcPr>
            <w:tcW w:w="6821"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Кадастровый инженер</w:t>
            </w:r>
          </w:p>
        </w:tc>
        <w:tc>
          <w:tcPr>
            <w:tcW w:w="3083" w:type="dxa"/>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Овчарова Н. А.</w:t>
            </w:r>
          </w:p>
        </w:tc>
      </w:tr>
    </w:tbl>
    <w:p w:rsidR="00934D4D" w:rsidRPr="00B35601" w:rsidRDefault="00934D4D" w:rsidP="00934D4D">
      <w:pPr>
        <w:spacing w:after="0" w:line="240" w:lineRule="auto"/>
        <w:ind w:firstLine="709"/>
        <w:jc w:val="both"/>
        <w:rPr>
          <w:rFonts w:ascii="Times New Roman" w:eastAsia="Times New Roman" w:hAnsi="Times New Roman" w:cs="Times New Roman"/>
          <w:iCs/>
          <w:sz w:val="24"/>
          <w:szCs w:val="24"/>
        </w:rPr>
      </w:pPr>
    </w:p>
    <w:p w:rsidR="00934D4D" w:rsidRPr="00B35601" w:rsidRDefault="00934D4D" w:rsidP="00934D4D">
      <w:pPr>
        <w:spacing w:after="0" w:line="240" w:lineRule="auto"/>
        <w:ind w:firstLine="709"/>
        <w:jc w:val="both"/>
        <w:rPr>
          <w:rFonts w:ascii="Times New Roman" w:eastAsia="Times New Roman" w:hAnsi="Times New Roman" w:cs="Times New Roman"/>
          <w:iCs/>
          <w:sz w:val="24"/>
          <w:szCs w:val="24"/>
        </w:rPr>
        <w:sectPr w:rsidR="00934D4D" w:rsidRPr="00B35601" w:rsidSect="00FD6DE4">
          <w:pgSz w:w="11906" w:h="16838"/>
          <w:pgMar w:top="567" w:right="567" w:bottom="567" w:left="1134" w:header="709" w:footer="709" w:gutter="0"/>
          <w:cols w:space="708"/>
          <w:docGrid w:linePitch="360"/>
        </w:sectPr>
      </w:pPr>
    </w:p>
    <w:p w:rsidR="00934D4D" w:rsidRPr="00B35601" w:rsidRDefault="00934D4D" w:rsidP="00934D4D">
      <w:pPr>
        <w:spacing w:after="0" w:line="240" w:lineRule="auto"/>
        <w:jc w:val="center"/>
        <w:rPr>
          <w:rFonts w:ascii="Times New Roman" w:hAnsi="Times New Roman" w:cs="Times New Roman"/>
          <w:b/>
          <w:sz w:val="24"/>
          <w:szCs w:val="24"/>
        </w:rPr>
      </w:pPr>
      <w:r w:rsidRPr="00B35601">
        <w:rPr>
          <w:rFonts w:ascii="Times New Roman" w:hAnsi="Times New Roman" w:cs="Times New Roman"/>
          <w:b/>
          <w:sz w:val="24"/>
          <w:szCs w:val="24"/>
        </w:rPr>
        <w:lastRenderedPageBreak/>
        <w:t>Перечень графических и текстовых материалов генерального плана муниципального образования "</w:t>
      </w:r>
      <w:r w:rsidR="00B5370B" w:rsidRPr="00B35601">
        <w:rPr>
          <w:rFonts w:ascii="Times New Roman" w:hAnsi="Times New Roman" w:cs="Times New Roman"/>
          <w:b/>
          <w:sz w:val="24"/>
          <w:szCs w:val="24"/>
        </w:rPr>
        <w:t>Елнатск</w:t>
      </w:r>
      <w:r w:rsidRPr="00B35601">
        <w:rPr>
          <w:rFonts w:ascii="Times New Roman" w:hAnsi="Times New Roman" w:cs="Times New Roman"/>
          <w:b/>
          <w:sz w:val="24"/>
          <w:szCs w:val="24"/>
        </w:rPr>
        <w:t xml:space="preserve">ое сельское поселение </w:t>
      </w:r>
      <w:r w:rsidR="00C231D5" w:rsidRPr="00B35601">
        <w:rPr>
          <w:rFonts w:ascii="Times New Roman" w:hAnsi="Times New Roman" w:cs="Times New Roman"/>
          <w:b/>
          <w:sz w:val="24"/>
          <w:szCs w:val="24"/>
        </w:rPr>
        <w:t>Юрьевецк</w:t>
      </w:r>
      <w:r w:rsidRPr="00B35601">
        <w:rPr>
          <w:rFonts w:ascii="Times New Roman" w:hAnsi="Times New Roman" w:cs="Times New Roman"/>
          <w:b/>
          <w:sz w:val="24"/>
          <w:szCs w:val="24"/>
        </w:rPr>
        <w:t>ого муниципального района Ивановской области"</w:t>
      </w:r>
    </w:p>
    <w:tbl>
      <w:tblPr>
        <w:tblStyle w:val="af6"/>
        <w:tblW w:w="10421" w:type="dxa"/>
        <w:jc w:val="center"/>
        <w:tblLayout w:type="fixed"/>
        <w:tblLook w:val="04A0"/>
      </w:tblPr>
      <w:tblGrid>
        <w:gridCol w:w="1101"/>
        <w:gridCol w:w="1134"/>
        <w:gridCol w:w="7087"/>
        <w:gridCol w:w="1099"/>
      </w:tblGrid>
      <w:tr w:rsidR="00934D4D" w:rsidRPr="00B35601" w:rsidTr="00FD6DE4">
        <w:trPr>
          <w:tblHeader/>
          <w:jc w:val="center"/>
        </w:trPr>
        <w:tc>
          <w:tcPr>
            <w:tcW w:w="1101"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Номер тома</w:t>
            </w:r>
          </w:p>
        </w:tc>
        <w:tc>
          <w:tcPr>
            <w:tcW w:w="1134"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Обозначение</w:t>
            </w:r>
          </w:p>
        </w:tc>
        <w:tc>
          <w:tcPr>
            <w:tcW w:w="7087"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Наименование</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Гриф</w:t>
            </w:r>
          </w:p>
        </w:tc>
      </w:tr>
      <w:tr w:rsidR="00934D4D" w:rsidRPr="00B35601" w:rsidTr="00FD6DE4">
        <w:trPr>
          <w:jc w:val="center"/>
        </w:trPr>
        <w:tc>
          <w:tcPr>
            <w:tcW w:w="10421" w:type="dxa"/>
            <w:gridSpan w:val="4"/>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b/>
                <w:sz w:val="24"/>
                <w:szCs w:val="24"/>
              </w:rPr>
              <w:t>Генеральный план</w:t>
            </w:r>
          </w:p>
        </w:tc>
      </w:tr>
      <w:tr w:rsidR="00934D4D" w:rsidRPr="00B35601" w:rsidTr="00FD6DE4">
        <w:trPr>
          <w:jc w:val="center"/>
        </w:trPr>
        <w:tc>
          <w:tcPr>
            <w:tcW w:w="1101" w:type="dxa"/>
            <w:vMerge w:val="restart"/>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134"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ПЗ</w:t>
            </w:r>
          </w:p>
        </w:tc>
        <w:tc>
          <w:tcPr>
            <w:tcW w:w="7087" w:type="dxa"/>
          </w:tcPr>
          <w:p w:rsidR="00934D4D" w:rsidRPr="00B35601" w:rsidRDefault="00934D4D" w:rsidP="00FD6DE4">
            <w:pPr>
              <w:jc w:val="both"/>
              <w:rPr>
                <w:rFonts w:ascii="Times New Roman" w:hAnsi="Times New Roman" w:cs="Times New Roman"/>
                <w:sz w:val="24"/>
                <w:szCs w:val="24"/>
              </w:rPr>
            </w:pPr>
            <w:r w:rsidRPr="00B35601">
              <w:rPr>
                <w:rFonts w:ascii="Times New Roman" w:hAnsi="Times New Roman" w:cs="Times New Roman"/>
                <w:sz w:val="24"/>
                <w:szCs w:val="24"/>
              </w:rPr>
              <w:t>Положение о территориальном планировании</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101" w:type="dxa"/>
            <w:vMerge/>
          </w:tcPr>
          <w:p w:rsidR="00934D4D" w:rsidRPr="00B35601" w:rsidRDefault="00934D4D" w:rsidP="00FD6DE4">
            <w:pPr>
              <w:jc w:val="center"/>
              <w:rPr>
                <w:rFonts w:ascii="Times New Roman" w:hAnsi="Times New Roman" w:cs="Times New Roman"/>
                <w:sz w:val="24"/>
                <w:szCs w:val="24"/>
              </w:rPr>
            </w:pPr>
          </w:p>
        </w:tc>
        <w:tc>
          <w:tcPr>
            <w:tcW w:w="1134"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1.1</w:t>
            </w:r>
          </w:p>
        </w:tc>
        <w:tc>
          <w:tcPr>
            <w:tcW w:w="7087" w:type="dxa"/>
          </w:tcPr>
          <w:p w:rsidR="00934D4D" w:rsidRPr="00B35601" w:rsidRDefault="00934D4D" w:rsidP="00FD6DE4">
            <w:pPr>
              <w:jc w:val="both"/>
              <w:rPr>
                <w:rFonts w:ascii="Times New Roman" w:hAnsi="Times New Roman" w:cs="Times New Roman"/>
                <w:sz w:val="24"/>
                <w:szCs w:val="24"/>
              </w:rPr>
            </w:pPr>
            <w:r w:rsidRPr="00B35601">
              <w:rPr>
                <w:rFonts w:ascii="Times New Roman" w:hAnsi="Times New Roman" w:cs="Times New Roman"/>
                <w:sz w:val="24"/>
                <w:szCs w:val="24"/>
              </w:rPr>
              <w:t xml:space="preserve">Карта планируемого размещения объектов местного значения </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101" w:type="dxa"/>
            <w:vMerge/>
          </w:tcPr>
          <w:p w:rsidR="00934D4D" w:rsidRPr="00B35601" w:rsidRDefault="00934D4D" w:rsidP="00FD6DE4">
            <w:pPr>
              <w:jc w:val="center"/>
              <w:rPr>
                <w:rFonts w:ascii="Times New Roman" w:hAnsi="Times New Roman" w:cs="Times New Roman"/>
                <w:sz w:val="24"/>
                <w:szCs w:val="24"/>
              </w:rPr>
            </w:pPr>
          </w:p>
        </w:tc>
        <w:tc>
          <w:tcPr>
            <w:tcW w:w="1134"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1.2</w:t>
            </w:r>
          </w:p>
        </w:tc>
        <w:tc>
          <w:tcPr>
            <w:tcW w:w="7087" w:type="dxa"/>
          </w:tcPr>
          <w:p w:rsidR="00934D4D" w:rsidRPr="00B35601" w:rsidRDefault="00934D4D" w:rsidP="00FD6DE4">
            <w:pPr>
              <w:autoSpaceDE w:val="0"/>
              <w:autoSpaceDN w:val="0"/>
              <w:adjustRightInd w:val="0"/>
              <w:jc w:val="both"/>
              <w:rPr>
                <w:rFonts w:ascii="Times New Roman" w:hAnsi="Times New Roman" w:cs="Times New Roman"/>
                <w:sz w:val="24"/>
                <w:szCs w:val="24"/>
              </w:rPr>
            </w:pPr>
            <w:r w:rsidRPr="00B35601">
              <w:rPr>
                <w:rFonts w:ascii="Times New Roman" w:hAnsi="Times New Roman" w:cs="Times New Roman"/>
                <w:sz w:val="24"/>
                <w:szCs w:val="24"/>
              </w:rPr>
              <w:t>Карта границ населенных пунктов (в том числе границ образуемых населенных пунктов), входящих в состав муниципального образования</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trHeight w:val="77"/>
          <w:jc w:val="center"/>
        </w:trPr>
        <w:tc>
          <w:tcPr>
            <w:tcW w:w="1101" w:type="dxa"/>
            <w:vMerge/>
          </w:tcPr>
          <w:p w:rsidR="00934D4D" w:rsidRPr="00B35601" w:rsidRDefault="00934D4D" w:rsidP="00FD6DE4">
            <w:pPr>
              <w:jc w:val="center"/>
              <w:rPr>
                <w:rFonts w:ascii="Times New Roman" w:hAnsi="Times New Roman" w:cs="Times New Roman"/>
                <w:sz w:val="24"/>
                <w:szCs w:val="24"/>
              </w:rPr>
            </w:pPr>
          </w:p>
        </w:tc>
        <w:tc>
          <w:tcPr>
            <w:tcW w:w="1134"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1.3</w:t>
            </w:r>
          </w:p>
        </w:tc>
        <w:tc>
          <w:tcPr>
            <w:tcW w:w="7087" w:type="dxa"/>
          </w:tcPr>
          <w:p w:rsidR="00934D4D" w:rsidRPr="00B35601" w:rsidRDefault="00934D4D" w:rsidP="00FD6DE4">
            <w:pPr>
              <w:autoSpaceDE w:val="0"/>
              <w:autoSpaceDN w:val="0"/>
              <w:adjustRightInd w:val="0"/>
              <w:jc w:val="both"/>
              <w:rPr>
                <w:rFonts w:ascii="Times New Roman" w:hAnsi="Times New Roman" w:cs="Times New Roman"/>
                <w:sz w:val="24"/>
                <w:szCs w:val="24"/>
              </w:rPr>
            </w:pPr>
            <w:r w:rsidRPr="00B35601">
              <w:rPr>
                <w:rFonts w:ascii="Times New Roman" w:hAnsi="Times New Roman" w:cs="Times New Roman"/>
                <w:sz w:val="24"/>
                <w:szCs w:val="24"/>
              </w:rPr>
              <w:t xml:space="preserve">Карта функциональных зон </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101" w:type="dxa"/>
            <w:vMerge/>
          </w:tcPr>
          <w:p w:rsidR="00934D4D" w:rsidRPr="00B35601" w:rsidRDefault="00934D4D" w:rsidP="00FD6DE4">
            <w:pPr>
              <w:jc w:val="center"/>
              <w:rPr>
                <w:rFonts w:ascii="Times New Roman" w:hAnsi="Times New Roman" w:cs="Times New Roman"/>
                <w:sz w:val="24"/>
                <w:szCs w:val="24"/>
              </w:rPr>
            </w:pPr>
          </w:p>
        </w:tc>
        <w:tc>
          <w:tcPr>
            <w:tcW w:w="1134" w:type="dxa"/>
          </w:tcPr>
          <w:p w:rsidR="00934D4D" w:rsidRPr="00B35601" w:rsidRDefault="00934D4D" w:rsidP="00FD6DE4">
            <w:pPr>
              <w:jc w:val="center"/>
              <w:rPr>
                <w:rFonts w:ascii="Times New Roman" w:hAnsi="Times New Roman" w:cs="Times New Roman"/>
                <w:sz w:val="24"/>
                <w:szCs w:val="24"/>
              </w:rPr>
            </w:pPr>
          </w:p>
        </w:tc>
        <w:tc>
          <w:tcPr>
            <w:tcW w:w="7087" w:type="dxa"/>
          </w:tcPr>
          <w:p w:rsidR="00934D4D" w:rsidRPr="00B35601" w:rsidRDefault="00934D4D" w:rsidP="00FD6DE4">
            <w:pPr>
              <w:jc w:val="both"/>
              <w:rPr>
                <w:rFonts w:ascii="Times New Roman" w:hAnsi="Times New Roman" w:cs="Times New Roman"/>
                <w:sz w:val="24"/>
                <w:szCs w:val="24"/>
              </w:rPr>
            </w:pPr>
            <w:r w:rsidRPr="00B35601">
              <w:rPr>
                <w:rFonts w:ascii="Times New Roman" w:hAnsi="Times New Roman" w:cs="Times New Roman"/>
                <w:sz w:val="24"/>
                <w:szCs w:val="24"/>
              </w:rPr>
              <w:t>Приложение.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0421" w:type="dxa"/>
            <w:gridSpan w:val="4"/>
          </w:tcPr>
          <w:p w:rsidR="00934D4D" w:rsidRPr="00B35601" w:rsidRDefault="00934D4D" w:rsidP="00FD6DE4">
            <w:pPr>
              <w:jc w:val="center"/>
              <w:rPr>
                <w:rFonts w:ascii="Times New Roman" w:hAnsi="Times New Roman" w:cs="Times New Roman"/>
                <w:sz w:val="24"/>
                <w:szCs w:val="24"/>
              </w:rPr>
            </w:pPr>
            <w:r w:rsidRPr="00B35601">
              <w:rPr>
                <w:rFonts w:ascii="Times New Roman" w:eastAsia="Times New Roman" w:hAnsi="Times New Roman" w:cs="Times New Roman"/>
                <w:b/>
                <w:sz w:val="24"/>
                <w:szCs w:val="24"/>
                <w:lang w:eastAsia="ru-RU"/>
              </w:rPr>
              <w:t>Материалы по обоснованию</w:t>
            </w:r>
          </w:p>
        </w:tc>
      </w:tr>
      <w:tr w:rsidR="00934D4D" w:rsidRPr="00B35601" w:rsidTr="00FD6DE4">
        <w:trPr>
          <w:jc w:val="center"/>
        </w:trPr>
        <w:tc>
          <w:tcPr>
            <w:tcW w:w="1101"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lang w:val="en-US"/>
              </w:rPr>
              <w:t>I</w:t>
            </w:r>
          </w:p>
        </w:tc>
        <w:tc>
          <w:tcPr>
            <w:tcW w:w="1134"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ПЗ</w:t>
            </w:r>
          </w:p>
        </w:tc>
        <w:tc>
          <w:tcPr>
            <w:tcW w:w="7087" w:type="dxa"/>
          </w:tcPr>
          <w:p w:rsidR="00934D4D" w:rsidRPr="00B35601" w:rsidRDefault="00934D4D" w:rsidP="00FD6DE4">
            <w:pPr>
              <w:rPr>
                <w:rFonts w:ascii="Times New Roman" w:eastAsia="Calibri" w:hAnsi="Times New Roman" w:cs="Times New Roman"/>
                <w:sz w:val="24"/>
                <w:szCs w:val="24"/>
              </w:rPr>
            </w:pPr>
            <w:r w:rsidRPr="00B35601">
              <w:rPr>
                <w:rFonts w:ascii="Times New Roman" w:eastAsia="Times New Roman" w:hAnsi="Times New Roman" w:cs="Times New Roman"/>
                <w:sz w:val="24"/>
                <w:szCs w:val="24"/>
                <w:lang w:eastAsia="ru-RU"/>
              </w:rPr>
              <w:t xml:space="preserve">Материалы по обоснованию </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101" w:type="dxa"/>
            <w:vMerge w:val="restart"/>
          </w:tcPr>
          <w:p w:rsidR="00934D4D" w:rsidRPr="00B35601" w:rsidRDefault="00934D4D" w:rsidP="00FD6DE4">
            <w:pPr>
              <w:jc w:val="center"/>
              <w:rPr>
                <w:rFonts w:ascii="Times New Roman" w:hAnsi="Times New Roman" w:cs="Times New Roman"/>
                <w:sz w:val="24"/>
                <w:szCs w:val="24"/>
                <w:lang w:val="en-US"/>
              </w:rPr>
            </w:pPr>
            <w:r w:rsidRPr="00B35601">
              <w:rPr>
                <w:rFonts w:ascii="Times New Roman" w:hAnsi="Times New Roman" w:cs="Times New Roman"/>
                <w:sz w:val="24"/>
                <w:szCs w:val="24"/>
              </w:rPr>
              <w:t>-</w:t>
            </w:r>
          </w:p>
        </w:tc>
        <w:tc>
          <w:tcPr>
            <w:tcW w:w="1134"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2.1</w:t>
            </w:r>
          </w:p>
        </w:tc>
        <w:tc>
          <w:tcPr>
            <w:tcW w:w="7087" w:type="dxa"/>
          </w:tcPr>
          <w:p w:rsidR="00934D4D" w:rsidRPr="00B35601" w:rsidRDefault="00934D4D" w:rsidP="00FD6DE4">
            <w:pPr>
              <w:pStyle w:val="afff9"/>
              <w:jc w:val="both"/>
              <w:rPr>
                <w:rFonts w:ascii="Times New Roman" w:hAnsi="Times New Roman"/>
                <w:sz w:val="24"/>
                <w:szCs w:val="24"/>
              </w:rPr>
            </w:pPr>
            <w:r w:rsidRPr="00B35601">
              <w:rPr>
                <w:rFonts w:ascii="Times New Roman" w:hAnsi="Times New Roman"/>
                <w:sz w:val="24"/>
                <w:szCs w:val="24"/>
              </w:rPr>
              <w:t>Карта границы существующих населенных пунктов, входящих в состав муниципального образования</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101" w:type="dxa"/>
            <w:vMerge/>
          </w:tcPr>
          <w:p w:rsidR="00934D4D" w:rsidRPr="00B35601" w:rsidRDefault="00934D4D" w:rsidP="00FD6DE4">
            <w:pPr>
              <w:jc w:val="center"/>
              <w:rPr>
                <w:rFonts w:ascii="Times New Roman" w:hAnsi="Times New Roman" w:cs="Times New Roman"/>
                <w:sz w:val="24"/>
                <w:szCs w:val="24"/>
              </w:rPr>
            </w:pPr>
          </w:p>
        </w:tc>
        <w:tc>
          <w:tcPr>
            <w:tcW w:w="1134"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2.2</w:t>
            </w:r>
          </w:p>
        </w:tc>
        <w:tc>
          <w:tcPr>
            <w:tcW w:w="7087" w:type="dxa"/>
          </w:tcPr>
          <w:p w:rsidR="00934D4D" w:rsidRPr="00B35601" w:rsidRDefault="00934D4D" w:rsidP="00FD6DE4">
            <w:pPr>
              <w:pStyle w:val="afff9"/>
              <w:jc w:val="both"/>
              <w:rPr>
                <w:rFonts w:ascii="Times New Roman" w:eastAsiaTheme="minorHAnsi" w:hAnsi="Times New Roman"/>
                <w:sz w:val="24"/>
                <w:szCs w:val="24"/>
              </w:rPr>
            </w:pPr>
            <w:r w:rsidRPr="00B35601">
              <w:rPr>
                <w:rFonts w:ascii="Times New Roman" w:hAnsi="Times New Roman"/>
                <w:sz w:val="24"/>
                <w:szCs w:val="24"/>
              </w:rPr>
              <w:t>Карта местоположение существующих и строящихся объектов местного значения</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A00E48" w:rsidRPr="00B35601" w:rsidTr="00D000E0">
        <w:trPr>
          <w:trHeight w:val="1104"/>
          <w:jc w:val="center"/>
        </w:trPr>
        <w:tc>
          <w:tcPr>
            <w:tcW w:w="1101" w:type="dxa"/>
            <w:vMerge/>
          </w:tcPr>
          <w:p w:rsidR="00A00E48" w:rsidRPr="00B35601" w:rsidRDefault="00A00E48" w:rsidP="00FD6DE4">
            <w:pPr>
              <w:jc w:val="center"/>
              <w:rPr>
                <w:rFonts w:ascii="Times New Roman" w:hAnsi="Times New Roman" w:cs="Times New Roman"/>
                <w:sz w:val="24"/>
                <w:szCs w:val="24"/>
              </w:rPr>
            </w:pPr>
          </w:p>
        </w:tc>
        <w:tc>
          <w:tcPr>
            <w:tcW w:w="1134" w:type="dxa"/>
          </w:tcPr>
          <w:p w:rsidR="00A00E48" w:rsidRPr="00B35601" w:rsidRDefault="00A00E48" w:rsidP="00FD6DE4">
            <w:pPr>
              <w:jc w:val="center"/>
              <w:rPr>
                <w:rFonts w:ascii="Times New Roman" w:hAnsi="Times New Roman" w:cs="Times New Roman"/>
                <w:sz w:val="24"/>
                <w:szCs w:val="24"/>
              </w:rPr>
            </w:pPr>
            <w:r w:rsidRPr="00B35601">
              <w:rPr>
                <w:rFonts w:ascii="Times New Roman" w:hAnsi="Times New Roman" w:cs="Times New Roman"/>
                <w:sz w:val="24"/>
                <w:szCs w:val="24"/>
              </w:rPr>
              <w:t>2.3</w:t>
            </w:r>
          </w:p>
        </w:tc>
        <w:tc>
          <w:tcPr>
            <w:tcW w:w="7087" w:type="dxa"/>
          </w:tcPr>
          <w:p w:rsidR="00A00E48" w:rsidRPr="00B35601" w:rsidRDefault="00A00E48" w:rsidP="00FD6DE4">
            <w:pPr>
              <w:pStyle w:val="afff9"/>
              <w:jc w:val="both"/>
              <w:rPr>
                <w:rFonts w:ascii="Times New Roman" w:eastAsiaTheme="minorHAnsi" w:hAnsi="Times New Roman"/>
                <w:sz w:val="24"/>
                <w:szCs w:val="24"/>
              </w:rPr>
            </w:pPr>
            <w:r w:rsidRPr="00B35601">
              <w:rPr>
                <w:rFonts w:ascii="Times New Roman" w:eastAsiaTheme="minorHAnsi" w:hAnsi="Times New Roman"/>
                <w:sz w:val="24"/>
                <w:szCs w:val="24"/>
              </w:rPr>
              <w:t>Карта зон с особыми условиями использования территории</w:t>
            </w:r>
          </w:p>
          <w:p w:rsidR="00A00E48" w:rsidRPr="00B35601" w:rsidRDefault="00A00E48" w:rsidP="00FD6DE4">
            <w:pPr>
              <w:pStyle w:val="afff9"/>
              <w:jc w:val="both"/>
              <w:rPr>
                <w:rFonts w:ascii="Times New Roman" w:eastAsiaTheme="minorHAnsi" w:hAnsi="Times New Roman"/>
                <w:sz w:val="24"/>
                <w:szCs w:val="24"/>
              </w:rPr>
            </w:pPr>
            <w:r w:rsidRPr="00B35601">
              <w:rPr>
                <w:rFonts w:ascii="Times New Roman" w:eastAsiaTheme="minorHAnsi" w:hAnsi="Times New Roman"/>
                <w:sz w:val="24"/>
                <w:szCs w:val="24"/>
              </w:rPr>
              <w:t>Карта особо охраняемых природных территорий федерального, регионального, местного значения</w:t>
            </w:r>
          </w:p>
          <w:p w:rsidR="00A00E48" w:rsidRPr="00B35601" w:rsidRDefault="00A00E48" w:rsidP="00FD6DE4">
            <w:pPr>
              <w:pStyle w:val="afff9"/>
              <w:jc w:val="both"/>
              <w:rPr>
                <w:rFonts w:ascii="Times New Roman" w:eastAsiaTheme="minorHAnsi" w:hAnsi="Times New Roman"/>
                <w:sz w:val="24"/>
                <w:szCs w:val="24"/>
              </w:rPr>
            </w:pPr>
            <w:r w:rsidRPr="00B35601">
              <w:rPr>
                <w:rFonts w:ascii="Times New Roman" w:eastAsiaTheme="minorHAnsi" w:hAnsi="Times New Roman"/>
                <w:sz w:val="24"/>
                <w:szCs w:val="24"/>
              </w:rPr>
              <w:t>Карта территории объектов культурного наследия</w:t>
            </w:r>
          </w:p>
        </w:tc>
        <w:tc>
          <w:tcPr>
            <w:tcW w:w="1099" w:type="dxa"/>
          </w:tcPr>
          <w:p w:rsidR="00A00E48" w:rsidRPr="00B35601" w:rsidRDefault="00A00E48"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101" w:type="dxa"/>
            <w:vMerge/>
          </w:tcPr>
          <w:p w:rsidR="00934D4D" w:rsidRPr="00B35601" w:rsidRDefault="00934D4D" w:rsidP="00FD6DE4">
            <w:pPr>
              <w:jc w:val="center"/>
              <w:rPr>
                <w:rFonts w:ascii="Times New Roman" w:hAnsi="Times New Roman" w:cs="Times New Roman"/>
                <w:sz w:val="24"/>
                <w:szCs w:val="24"/>
              </w:rPr>
            </w:pPr>
          </w:p>
        </w:tc>
        <w:tc>
          <w:tcPr>
            <w:tcW w:w="1134" w:type="dxa"/>
          </w:tcPr>
          <w:p w:rsidR="00934D4D" w:rsidRPr="00B35601" w:rsidRDefault="00934D4D" w:rsidP="00A00E48">
            <w:pPr>
              <w:jc w:val="center"/>
              <w:rPr>
                <w:rFonts w:ascii="Times New Roman" w:hAnsi="Times New Roman" w:cs="Times New Roman"/>
                <w:sz w:val="24"/>
                <w:szCs w:val="24"/>
              </w:rPr>
            </w:pPr>
            <w:r w:rsidRPr="00B35601">
              <w:rPr>
                <w:rFonts w:ascii="Times New Roman" w:hAnsi="Times New Roman" w:cs="Times New Roman"/>
                <w:sz w:val="24"/>
                <w:szCs w:val="24"/>
              </w:rPr>
              <w:t>2.</w:t>
            </w:r>
            <w:r w:rsidR="00A00E48" w:rsidRPr="00B35601">
              <w:rPr>
                <w:rFonts w:ascii="Times New Roman" w:hAnsi="Times New Roman" w:cs="Times New Roman"/>
                <w:sz w:val="24"/>
                <w:szCs w:val="24"/>
              </w:rPr>
              <w:t>4</w:t>
            </w:r>
          </w:p>
        </w:tc>
        <w:tc>
          <w:tcPr>
            <w:tcW w:w="7087" w:type="dxa"/>
          </w:tcPr>
          <w:p w:rsidR="00934D4D" w:rsidRPr="00B35601" w:rsidRDefault="00934D4D" w:rsidP="00FD6DE4">
            <w:pPr>
              <w:pStyle w:val="aff9"/>
              <w:jc w:val="both"/>
              <w:rPr>
                <w:rFonts w:ascii="Times New Roman" w:eastAsiaTheme="minorHAnsi" w:hAnsi="Times New Roman"/>
                <w:sz w:val="24"/>
                <w:szCs w:val="24"/>
                <w:lang w:eastAsia="en-US"/>
              </w:rPr>
            </w:pPr>
            <w:r w:rsidRPr="00B35601">
              <w:rPr>
                <w:rFonts w:ascii="Times New Roman" w:eastAsiaTheme="minorHAnsi" w:hAnsi="Times New Roman"/>
                <w:sz w:val="24"/>
                <w:szCs w:val="24"/>
                <w:lang w:eastAsia="en-US"/>
              </w:rPr>
              <w:t>Карта транспортной инфраструктуры</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101" w:type="dxa"/>
            <w:vMerge/>
          </w:tcPr>
          <w:p w:rsidR="00934D4D" w:rsidRPr="00B35601" w:rsidRDefault="00934D4D" w:rsidP="00FD6DE4">
            <w:pPr>
              <w:jc w:val="center"/>
              <w:rPr>
                <w:rFonts w:ascii="Times New Roman" w:hAnsi="Times New Roman" w:cs="Times New Roman"/>
                <w:sz w:val="24"/>
                <w:szCs w:val="24"/>
              </w:rPr>
            </w:pPr>
          </w:p>
        </w:tc>
        <w:tc>
          <w:tcPr>
            <w:tcW w:w="1134" w:type="dxa"/>
          </w:tcPr>
          <w:p w:rsidR="00934D4D" w:rsidRPr="00B35601" w:rsidRDefault="00934D4D" w:rsidP="00A00E48">
            <w:pPr>
              <w:jc w:val="center"/>
              <w:rPr>
                <w:rFonts w:ascii="Times New Roman" w:hAnsi="Times New Roman" w:cs="Times New Roman"/>
                <w:sz w:val="24"/>
                <w:szCs w:val="24"/>
              </w:rPr>
            </w:pPr>
            <w:r w:rsidRPr="00B35601">
              <w:rPr>
                <w:rFonts w:ascii="Times New Roman" w:hAnsi="Times New Roman" w:cs="Times New Roman"/>
                <w:sz w:val="24"/>
                <w:szCs w:val="24"/>
              </w:rPr>
              <w:t>2.</w:t>
            </w:r>
            <w:r w:rsidR="00A00E48" w:rsidRPr="00B35601">
              <w:rPr>
                <w:rFonts w:ascii="Times New Roman" w:hAnsi="Times New Roman" w:cs="Times New Roman"/>
                <w:sz w:val="24"/>
                <w:szCs w:val="24"/>
              </w:rPr>
              <w:t>5</w:t>
            </w:r>
          </w:p>
        </w:tc>
        <w:tc>
          <w:tcPr>
            <w:tcW w:w="7087" w:type="dxa"/>
          </w:tcPr>
          <w:p w:rsidR="00934D4D" w:rsidRPr="00B35601" w:rsidRDefault="00934D4D" w:rsidP="00FD6DE4">
            <w:pPr>
              <w:pStyle w:val="aff9"/>
              <w:jc w:val="both"/>
              <w:rPr>
                <w:rFonts w:ascii="Times New Roman" w:eastAsiaTheme="minorHAnsi" w:hAnsi="Times New Roman"/>
                <w:sz w:val="24"/>
                <w:szCs w:val="24"/>
                <w:lang w:eastAsia="en-US"/>
              </w:rPr>
            </w:pPr>
            <w:r w:rsidRPr="00B35601">
              <w:rPr>
                <w:rFonts w:ascii="Times New Roman" w:eastAsiaTheme="minorHAnsi" w:hAnsi="Times New Roman"/>
                <w:sz w:val="24"/>
                <w:szCs w:val="24"/>
              </w:rPr>
              <w:t xml:space="preserve">Карта инженерной инфраструктуры </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r w:rsidR="00934D4D" w:rsidRPr="00B35601" w:rsidTr="00FD6DE4">
        <w:trPr>
          <w:jc w:val="center"/>
        </w:trPr>
        <w:tc>
          <w:tcPr>
            <w:tcW w:w="1101" w:type="dxa"/>
            <w:vMerge/>
          </w:tcPr>
          <w:p w:rsidR="00934D4D" w:rsidRPr="00B35601" w:rsidRDefault="00934D4D" w:rsidP="00FD6DE4">
            <w:pPr>
              <w:jc w:val="center"/>
              <w:rPr>
                <w:rFonts w:ascii="Times New Roman" w:hAnsi="Times New Roman" w:cs="Times New Roman"/>
                <w:sz w:val="24"/>
                <w:szCs w:val="24"/>
              </w:rPr>
            </w:pPr>
          </w:p>
        </w:tc>
        <w:tc>
          <w:tcPr>
            <w:tcW w:w="1134" w:type="dxa"/>
          </w:tcPr>
          <w:p w:rsidR="00934D4D" w:rsidRPr="00B35601" w:rsidRDefault="00934D4D" w:rsidP="00A00E48">
            <w:pPr>
              <w:jc w:val="center"/>
              <w:rPr>
                <w:rFonts w:ascii="Times New Roman" w:hAnsi="Times New Roman" w:cs="Times New Roman"/>
                <w:sz w:val="24"/>
                <w:szCs w:val="24"/>
              </w:rPr>
            </w:pPr>
            <w:r w:rsidRPr="00B35601">
              <w:rPr>
                <w:rFonts w:ascii="Times New Roman" w:hAnsi="Times New Roman" w:cs="Times New Roman"/>
                <w:sz w:val="24"/>
                <w:szCs w:val="24"/>
              </w:rPr>
              <w:t>2.</w:t>
            </w:r>
            <w:r w:rsidR="00A00E48" w:rsidRPr="00B35601">
              <w:rPr>
                <w:rFonts w:ascii="Times New Roman" w:hAnsi="Times New Roman" w:cs="Times New Roman"/>
                <w:sz w:val="24"/>
                <w:szCs w:val="24"/>
              </w:rPr>
              <w:t>6</w:t>
            </w:r>
          </w:p>
        </w:tc>
        <w:tc>
          <w:tcPr>
            <w:tcW w:w="7087" w:type="dxa"/>
          </w:tcPr>
          <w:p w:rsidR="00934D4D" w:rsidRPr="00B35601" w:rsidRDefault="00934D4D" w:rsidP="00FD6DE4">
            <w:pPr>
              <w:pStyle w:val="afff9"/>
              <w:jc w:val="both"/>
              <w:rPr>
                <w:rFonts w:ascii="Times New Roman" w:eastAsiaTheme="minorHAnsi" w:hAnsi="Times New Roman"/>
                <w:sz w:val="24"/>
                <w:szCs w:val="24"/>
              </w:rPr>
            </w:pPr>
            <w:r w:rsidRPr="00B35601">
              <w:rPr>
                <w:rFonts w:ascii="Times New Roman" w:eastAsiaTheme="minorHAnsi" w:hAnsi="Times New Roman"/>
                <w:sz w:val="24"/>
                <w:szCs w:val="24"/>
              </w:rPr>
              <w:t>Карта территорий, подверженных риску возникновения чрезвычайных ситуаций природного и техногенного характера</w:t>
            </w:r>
          </w:p>
          <w:p w:rsidR="00934D4D" w:rsidRPr="00B35601" w:rsidRDefault="00934D4D" w:rsidP="00FD6DE4">
            <w:pPr>
              <w:pStyle w:val="afff9"/>
              <w:jc w:val="both"/>
              <w:rPr>
                <w:rFonts w:ascii="Times New Roman" w:eastAsiaTheme="minorHAnsi" w:hAnsi="Times New Roman"/>
                <w:sz w:val="24"/>
                <w:szCs w:val="24"/>
              </w:rPr>
            </w:pPr>
            <w:r w:rsidRPr="00B35601">
              <w:rPr>
                <w:rFonts w:ascii="Times New Roman" w:eastAsiaTheme="minorHAnsi" w:hAnsi="Times New Roman"/>
                <w:sz w:val="24"/>
                <w:szCs w:val="24"/>
              </w:rPr>
              <w:t>Карта границы лесничеств</w:t>
            </w:r>
          </w:p>
        </w:tc>
        <w:tc>
          <w:tcPr>
            <w:tcW w:w="1099"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н/с</w:t>
            </w:r>
          </w:p>
        </w:tc>
      </w:tr>
    </w:tbl>
    <w:p w:rsidR="00934D4D" w:rsidRPr="00B35601" w:rsidRDefault="00934D4D" w:rsidP="00934D4D">
      <w:pPr>
        <w:spacing w:after="0" w:line="240" w:lineRule="auto"/>
        <w:ind w:firstLine="709"/>
        <w:jc w:val="both"/>
        <w:rPr>
          <w:rFonts w:ascii="Times New Roman" w:hAnsi="Times New Roman" w:cs="Times New Roman"/>
          <w:sz w:val="24"/>
          <w:szCs w:val="24"/>
        </w:rPr>
      </w:pPr>
    </w:p>
    <w:p w:rsidR="00934D4D" w:rsidRPr="00B35601" w:rsidRDefault="00934D4D" w:rsidP="00934D4D">
      <w:pPr>
        <w:spacing w:after="0" w:line="240" w:lineRule="auto"/>
        <w:ind w:firstLine="709"/>
        <w:jc w:val="both"/>
        <w:rPr>
          <w:rFonts w:ascii="Times New Roman" w:hAnsi="Times New Roman" w:cs="Times New Roman"/>
          <w:sz w:val="24"/>
          <w:szCs w:val="24"/>
        </w:rPr>
        <w:sectPr w:rsidR="00934D4D" w:rsidRPr="00B35601" w:rsidSect="00FD6DE4">
          <w:pgSz w:w="11906" w:h="16838"/>
          <w:pgMar w:top="567" w:right="567" w:bottom="567" w:left="1134" w:header="425" w:footer="108" w:gutter="0"/>
          <w:cols w:space="708"/>
          <w:docGrid w:linePitch="360"/>
        </w:sectPr>
      </w:pPr>
    </w:p>
    <w:p w:rsidR="00934D4D" w:rsidRPr="00B35601" w:rsidRDefault="00934D4D" w:rsidP="00934D4D">
      <w:pPr>
        <w:spacing w:after="0" w:line="240" w:lineRule="auto"/>
        <w:jc w:val="center"/>
        <w:outlineLvl w:val="0"/>
        <w:rPr>
          <w:rFonts w:ascii="Times New Roman" w:eastAsia="Times New Roman" w:hAnsi="Times New Roman" w:cs="Times New Roman"/>
          <w:iCs/>
          <w:sz w:val="24"/>
          <w:szCs w:val="24"/>
        </w:rPr>
      </w:pPr>
      <w:bookmarkStart w:id="0" w:name="_Toc154471636"/>
      <w:r w:rsidRPr="00B35601">
        <w:rPr>
          <w:rFonts w:ascii="Times New Roman" w:eastAsia="Times New Roman" w:hAnsi="Times New Roman" w:cs="Times New Roman"/>
          <w:iCs/>
          <w:sz w:val="24"/>
          <w:szCs w:val="24"/>
        </w:rPr>
        <w:lastRenderedPageBreak/>
        <w:t>Оглавление</w:t>
      </w:r>
      <w:bookmarkEnd w:id="0"/>
    </w:p>
    <w:sdt>
      <w:sdtPr>
        <w:rPr>
          <w:rFonts w:ascii="Times New Roman" w:eastAsiaTheme="minorHAnsi" w:hAnsi="Times New Roman" w:cs="Times New Roman"/>
          <w:b w:val="0"/>
          <w:bCs w:val="0"/>
          <w:color w:val="auto"/>
          <w:sz w:val="24"/>
          <w:szCs w:val="24"/>
        </w:rPr>
        <w:id w:val="22300832"/>
      </w:sdtPr>
      <w:sdtEndPr>
        <w:rPr>
          <w:rStyle w:val="afa"/>
          <w:rFonts w:eastAsiaTheme="majorEastAsia"/>
          <w:bCs/>
          <w:iCs/>
          <w:noProof/>
          <w:u w:val="single"/>
          <w:lang w:eastAsia="ru-RU"/>
        </w:rPr>
      </w:sdtEndPr>
      <w:sdtContent>
        <w:p w:rsidR="00934D4D" w:rsidRPr="00E51B47" w:rsidRDefault="00934D4D" w:rsidP="00934D4D">
          <w:pPr>
            <w:pStyle w:val="af7"/>
            <w:spacing w:before="0" w:line="240" w:lineRule="auto"/>
            <w:jc w:val="both"/>
            <w:rPr>
              <w:rFonts w:ascii="Times New Roman" w:hAnsi="Times New Roman" w:cs="Times New Roman"/>
              <w:b w:val="0"/>
              <w:color w:val="auto"/>
              <w:sz w:val="24"/>
              <w:szCs w:val="24"/>
            </w:rPr>
          </w:pPr>
        </w:p>
        <w:p w:rsidR="00E51B47" w:rsidRPr="00E51B47" w:rsidRDefault="00F269FA">
          <w:pPr>
            <w:pStyle w:val="15"/>
            <w:tabs>
              <w:tab w:val="right" w:leader="dot" w:pos="10195"/>
            </w:tabs>
            <w:rPr>
              <w:rFonts w:ascii="Times New Roman" w:eastAsiaTheme="minorEastAsia" w:hAnsi="Times New Roman" w:cs="Times New Roman"/>
              <w:noProof/>
              <w:sz w:val="24"/>
              <w:szCs w:val="24"/>
              <w:lang w:eastAsia="ru-RU"/>
            </w:rPr>
          </w:pPr>
          <w:r w:rsidRPr="00E51B47">
            <w:rPr>
              <w:rStyle w:val="afa"/>
              <w:rFonts w:ascii="Times New Roman" w:eastAsiaTheme="majorEastAsia" w:hAnsi="Times New Roman" w:cs="Times New Roman"/>
              <w:bCs/>
              <w:iCs/>
              <w:noProof/>
              <w:color w:val="auto"/>
              <w:sz w:val="24"/>
              <w:szCs w:val="24"/>
              <w:lang w:eastAsia="ru-RU"/>
            </w:rPr>
            <w:fldChar w:fldCharType="begin"/>
          </w:r>
          <w:r w:rsidR="00934D4D" w:rsidRPr="00E51B47">
            <w:rPr>
              <w:rStyle w:val="afa"/>
              <w:rFonts w:ascii="Times New Roman" w:eastAsiaTheme="majorEastAsia" w:hAnsi="Times New Roman" w:cs="Times New Roman"/>
              <w:bCs/>
              <w:iCs/>
              <w:noProof/>
              <w:color w:val="auto"/>
              <w:sz w:val="24"/>
              <w:szCs w:val="24"/>
              <w:lang w:eastAsia="ru-RU"/>
            </w:rPr>
            <w:instrText xml:space="preserve"> TOC \o "1-4" \h \z \u </w:instrText>
          </w:r>
          <w:r w:rsidRPr="00E51B47">
            <w:rPr>
              <w:rStyle w:val="afa"/>
              <w:rFonts w:ascii="Times New Roman" w:eastAsiaTheme="majorEastAsia" w:hAnsi="Times New Roman" w:cs="Times New Roman"/>
              <w:bCs/>
              <w:iCs/>
              <w:noProof/>
              <w:color w:val="auto"/>
              <w:sz w:val="24"/>
              <w:szCs w:val="24"/>
              <w:lang w:eastAsia="ru-RU"/>
            </w:rPr>
            <w:fldChar w:fldCharType="separate"/>
          </w:r>
          <w:hyperlink w:anchor="_Toc154471636" w:history="1">
            <w:r w:rsidR="00E51B47" w:rsidRPr="00E51B47">
              <w:rPr>
                <w:rStyle w:val="afa"/>
                <w:rFonts w:ascii="Times New Roman" w:eastAsia="Times New Roman" w:hAnsi="Times New Roman" w:cs="Times New Roman"/>
                <w:iCs/>
                <w:noProof/>
                <w:sz w:val="24"/>
                <w:szCs w:val="24"/>
              </w:rPr>
              <w:t>Оглавление</w:t>
            </w:r>
            <w:r w:rsidR="00E51B47" w:rsidRPr="00E51B47">
              <w:rPr>
                <w:rFonts w:ascii="Times New Roman" w:hAnsi="Times New Roman" w:cs="Times New Roman"/>
                <w:noProof/>
                <w:webHidden/>
                <w:sz w:val="24"/>
                <w:szCs w:val="24"/>
              </w:rPr>
              <w:tab/>
            </w:r>
            <w:r w:rsidRPr="00E51B47">
              <w:rPr>
                <w:rFonts w:ascii="Times New Roman" w:hAnsi="Times New Roman" w:cs="Times New Roman"/>
                <w:noProof/>
                <w:webHidden/>
                <w:sz w:val="24"/>
                <w:szCs w:val="24"/>
              </w:rPr>
              <w:fldChar w:fldCharType="begin"/>
            </w:r>
            <w:r w:rsidR="00E51B47" w:rsidRPr="00E51B47">
              <w:rPr>
                <w:rFonts w:ascii="Times New Roman" w:hAnsi="Times New Roman" w:cs="Times New Roman"/>
                <w:noProof/>
                <w:webHidden/>
                <w:sz w:val="24"/>
                <w:szCs w:val="24"/>
              </w:rPr>
              <w:instrText xml:space="preserve"> PAGEREF _Toc154471636 \h </w:instrText>
            </w:r>
            <w:r w:rsidRPr="00E51B47">
              <w:rPr>
                <w:rFonts w:ascii="Times New Roman" w:hAnsi="Times New Roman" w:cs="Times New Roman"/>
                <w:noProof/>
                <w:webHidden/>
                <w:sz w:val="24"/>
                <w:szCs w:val="24"/>
              </w:rPr>
            </w:r>
            <w:r w:rsidRPr="00E51B47">
              <w:rPr>
                <w:rFonts w:ascii="Times New Roman" w:hAnsi="Times New Roman" w:cs="Times New Roman"/>
                <w:noProof/>
                <w:webHidden/>
                <w:sz w:val="24"/>
                <w:szCs w:val="24"/>
              </w:rPr>
              <w:fldChar w:fldCharType="separate"/>
            </w:r>
            <w:r w:rsidR="00E51B47">
              <w:rPr>
                <w:rFonts w:ascii="Times New Roman" w:hAnsi="Times New Roman" w:cs="Times New Roman"/>
                <w:noProof/>
                <w:webHidden/>
                <w:sz w:val="24"/>
                <w:szCs w:val="24"/>
              </w:rPr>
              <w:t>5</w:t>
            </w:r>
            <w:r w:rsidRPr="00E51B47">
              <w:rPr>
                <w:rFonts w:ascii="Times New Roman" w:hAnsi="Times New Roman" w:cs="Times New Roman"/>
                <w:noProof/>
                <w:webHidden/>
                <w:sz w:val="24"/>
                <w:szCs w:val="24"/>
              </w:rPr>
              <w:fldChar w:fldCharType="end"/>
            </w:r>
          </w:hyperlink>
        </w:p>
        <w:p w:rsidR="00E51B47" w:rsidRPr="00E51B47" w:rsidRDefault="00F269FA">
          <w:pPr>
            <w:pStyle w:val="15"/>
            <w:tabs>
              <w:tab w:val="right" w:leader="dot" w:pos="10195"/>
            </w:tabs>
            <w:rPr>
              <w:rFonts w:ascii="Times New Roman" w:eastAsiaTheme="minorEastAsia" w:hAnsi="Times New Roman" w:cs="Times New Roman"/>
              <w:noProof/>
              <w:sz w:val="24"/>
              <w:szCs w:val="24"/>
              <w:lang w:eastAsia="ru-RU"/>
            </w:rPr>
          </w:pPr>
          <w:hyperlink w:anchor="_Toc154471637" w:history="1">
            <w:r w:rsidR="00E51B47" w:rsidRPr="00E51B47">
              <w:rPr>
                <w:rStyle w:val="afa"/>
                <w:rFonts w:ascii="Times New Roman" w:eastAsia="Times New Roman" w:hAnsi="Times New Roman" w:cs="Times New Roman"/>
                <w:iCs/>
                <w:noProof/>
                <w:sz w:val="24"/>
                <w:szCs w:val="24"/>
              </w:rPr>
              <w:t>Введение</w:t>
            </w:r>
            <w:r w:rsidR="00E51B47" w:rsidRPr="00E51B47">
              <w:rPr>
                <w:rFonts w:ascii="Times New Roman" w:hAnsi="Times New Roman" w:cs="Times New Roman"/>
                <w:noProof/>
                <w:webHidden/>
                <w:sz w:val="24"/>
                <w:szCs w:val="24"/>
              </w:rPr>
              <w:tab/>
            </w:r>
            <w:r w:rsidRPr="00E51B47">
              <w:rPr>
                <w:rFonts w:ascii="Times New Roman" w:hAnsi="Times New Roman" w:cs="Times New Roman"/>
                <w:noProof/>
                <w:webHidden/>
                <w:sz w:val="24"/>
                <w:szCs w:val="24"/>
              </w:rPr>
              <w:fldChar w:fldCharType="begin"/>
            </w:r>
            <w:r w:rsidR="00E51B47" w:rsidRPr="00E51B47">
              <w:rPr>
                <w:rFonts w:ascii="Times New Roman" w:hAnsi="Times New Roman" w:cs="Times New Roman"/>
                <w:noProof/>
                <w:webHidden/>
                <w:sz w:val="24"/>
                <w:szCs w:val="24"/>
              </w:rPr>
              <w:instrText xml:space="preserve"> PAGEREF _Toc154471637 \h </w:instrText>
            </w:r>
            <w:r w:rsidRPr="00E51B47">
              <w:rPr>
                <w:rFonts w:ascii="Times New Roman" w:hAnsi="Times New Roman" w:cs="Times New Roman"/>
                <w:noProof/>
                <w:webHidden/>
                <w:sz w:val="24"/>
                <w:szCs w:val="24"/>
              </w:rPr>
            </w:r>
            <w:r w:rsidRPr="00E51B47">
              <w:rPr>
                <w:rFonts w:ascii="Times New Roman" w:hAnsi="Times New Roman" w:cs="Times New Roman"/>
                <w:noProof/>
                <w:webHidden/>
                <w:sz w:val="24"/>
                <w:szCs w:val="24"/>
              </w:rPr>
              <w:fldChar w:fldCharType="separate"/>
            </w:r>
            <w:r w:rsidR="00E51B47">
              <w:rPr>
                <w:rFonts w:ascii="Times New Roman" w:hAnsi="Times New Roman" w:cs="Times New Roman"/>
                <w:noProof/>
                <w:webHidden/>
                <w:sz w:val="24"/>
                <w:szCs w:val="24"/>
              </w:rPr>
              <w:t>7</w:t>
            </w:r>
            <w:r w:rsidRPr="00E51B47">
              <w:rPr>
                <w:rFonts w:ascii="Times New Roman" w:hAnsi="Times New Roman" w:cs="Times New Roman"/>
                <w:noProof/>
                <w:webHidden/>
                <w:sz w:val="24"/>
                <w:szCs w:val="24"/>
              </w:rPr>
              <w:fldChar w:fldCharType="end"/>
            </w:r>
          </w:hyperlink>
        </w:p>
        <w:p w:rsidR="00E51B47" w:rsidRPr="00E51B47" w:rsidRDefault="00F269FA">
          <w:pPr>
            <w:pStyle w:val="15"/>
            <w:tabs>
              <w:tab w:val="left" w:pos="1701"/>
              <w:tab w:val="right" w:leader="dot" w:pos="10195"/>
            </w:tabs>
            <w:rPr>
              <w:rFonts w:ascii="Times New Roman" w:eastAsiaTheme="minorEastAsia" w:hAnsi="Times New Roman" w:cs="Times New Roman"/>
              <w:noProof/>
              <w:sz w:val="24"/>
              <w:szCs w:val="24"/>
              <w:lang w:eastAsia="ru-RU"/>
            </w:rPr>
          </w:pPr>
          <w:hyperlink w:anchor="_Toc154471638" w:history="1">
            <w:r w:rsidR="00E51B47" w:rsidRPr="00E51B47">
              <w:rPr>
                <w:rStyle w:val="afa"/>
                <w:rFonts w:ascii="Times New Roman" w:hAnsi="Times New Roman" w:cs="Times New Roman"/>
                <w:noProof/>
                <w:sz w:val="24"/>
                <w:szCs w:val="24"/>
              </w:rPr>
              <w:t>1.</w:t>
            </w:r>
            <w:r w:rsidR="00E51B47" w:rsidRPr="00E51B47">
              <w:rPr>
                <w:rFonts w:ascii="Times New Roman" w:eastAsiaTheme="minorEastAsia" w:hAnsi="Times New Roman" w:cs="Times New Roman"/>
                <w:noProof/>
                <w:sz w:val="24"/>
                <w:szCs w:val="24"/>
                <w:lang w:eastAsia="ru-RU"/>
              </w:rPr>
              <w:tab/>
            </w:r>
            <w:r w:rsidR="00E51B47" w:rsidRPr="00E51B47">
              <w:rPr>
                <w:rStyle w:val="afa"/>
                <w:rFonts w:ascii="Times New Roman" w:hAnsi="Times New Roman" w:cs="Times New Roman"/>
                <w:noProof/>
                <w:sz w:val="24"/>
                <w:szCs w:val="24"/>
              </w:rPr>
              <w:t>КОМПЛЕКСНАЯ ОЦЕНКА И ИНФОРМАЦИЯ ОБ ОСНОВНЫХ ПРОБЛЕМАХ РАЗВИТИЯ ТЕРРИТОРИИ</w:t>
            </w:r>
            <w:r w:rsidR="00E51B47" w:rsidRPr="00E51B47">
              <w:rPr>
                <w:rFonts w:ascii="Times New Roman" w:hAnsi="Times New Roman" w:cs="Times New Roman"/>
                <w:noProof/>
                <w:webHidden/>
                <w:sz w:val="24"/>
                <w:szCs w:val="24"/>
              </w:rPr>
              <w:tab/>
            </w:r>
            <w:r w:rsidRPr="00E51B47">
              <w:rPr>
                <w:rFonts w:ascii="Times New Roman" w:hAnsi="Times New Roman" w:cs="Times New Roman"/>
                <w:noProof/>
                <w:webHidden/>
                <w:sz w:val="24"/>
                <w:szCs w:val="24"/>
              </w:rPr>
              <w:fldChar w:fldCharType="begin"/>
            </w:r>
            <w:r w:rsidR="00E51B47" w:rsidRPr="00E51B47">
              <w:rPr>
                <w:rFonts w:ascii="Times New Roman" w:hAnsi="Times New Roman" w:cs="Times New Roman"/>
                <w:noProof/>
                <w:webHidden/>
                <w:sz w:val="24"/>
                <w:szCs w:val="24"/>
              </w:rPr>
              <w:instrText xml:space="preserve"> PAGEREF _Toc154471638 \h </w:instrText>
            </w:r>
            <w:r w:rsidRPr="00E51B47">
              <w:rPr>
                <w:rFonts w:ascii="Times New Roman" w:hAnsi="Times New Roman" w:cs="Times New Roman"/>
                <w:noProof/>
                <w:webHidden/>
                <w:sz w:val="24"/>
                <w:szCs w:val="24"/>
              </w:rPr>
            </w:r>
            <w:r w:rsidRPr="00E51B47">
              <w:rPr>
                <w:rFonts w:ascii="Times New Roman" w:hAnsi="Times New Roman" w:cs="Times New Roman"/>
                <w:noProof/>
                <w:webHidden/>
                <w:sz w:val="24"/>
                <w:szCs w:val="24"/>
              </w:rPr>
              <w:fldChar w:fldCharType="separate"/>
            </w:r>
            <w:r w:rsidR="00E51B47">
              <w:rPr>
                <w:rFonts w:ascii="Times New Roman" w:hAnsi="Times New Roman" w:cs="Times New Roman"/>
                <w:noProof/>
                <w:webHidden/>
                <w:sz w:val="24"/>
                <w:szCs w:val="24"/>
              </w:rPr>
              <w:t>11</w:t>
            </w:r>
            <w:r w:rsidRPr="00E51B47">
              <w:rPr>
                <w:rFonts w:ascii="Times New Roman" w:hAnsi="Times New Roman" w:cs="Times New Roman"/>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39" w:history="1">
            <w:r w:rsidR="00E51B47" w:rsidRPr="00E51B47">
              <w:rPr>
                <w:rStyle w:val="afa"/>
                <w:noProof/>
                <w:sz w:val="24"/>
                <w:szCs w:val="24"/>
              </w:rPr>
              <w:t>1.1.</w:t>
            </w:r>
            <w:r w:rsidR="00E51B47" w:rsidRPr="00E51B47">
              <w:rPr>
                <w:rFonts w:eastAsiaTheme="minorEastAsia"/>
                <w:smallCaps w:val="0"/>
                <w:noProof/>
                <w:sz w:val="24"/>
                <w:szCs w:val="24"/>
              </w:rPr>
              <w:tab/>
            </w:r>
            <w:r w:rsidR="00E51B47" w:rsidRPr="00E51B47">
              <w:rPr>
                <w:rStyle w:val="afa"/>
                <w:noProof/>
                <w:sz w:val="24"/>
                <w:szCs w:val="24"/>
              </w:rPr>
              <w:t>Экономико-географическое положение</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_Toc154471639 \h </w:instrText>
            </w:r>
            <w:r w:rsidRPr="00E51B47">
              <w:rPr>
                <w:noProof/>
                <w:webHidden/>
                <w:sz w:val="24"/>
                <w:szCs w:val="24"/>
              </w:rPr>
            </w:r>
            <w:r w:rsidRPr="00E51B47">
              <w:rPr>
                <w:noProof/>
                <w:webHidden/>
                <w:sz w:val="24"/>
                <w:szCs w:val="24"/>
              </w:rPr>
              <w:fldChar w:fldCharType="separate"/>
            </w:r>
            <w:r w:rsidR="00E51B47">
              <w:rPr>
                <w:noProof/>
                <w:webHidden/>
                <w:sz w:val="24"/>
                <w:szCs w:val="24"/>
              </w:rPr>
              <w:t>11</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40" w:history="1">
            <w:r w:rsidR="00E51B47" w:rsidRPr="00E51B47">
              <w:rPr>
                <w:rStyle w:val="afa"/>
                <w:noProof/>
                <w:sz w:val="24"/>
                <w:szCs w:val="24"/>
              </w:rPr>
              <w:t>1.2.</w:t>
            </w:r>
            <w:r w:rsidR="00E51B47" w:rsidRPr="00E51B47">
              <w:rPr>
                <w:rFonts w:eastAsiaTheme="minorEastAsia"/>
                <w:smallCaps w:val="0"/>
                <w:noProof/>
                <w:sz w:val="24"/>
                <w:szCs w:val="24"/>
              </w:rPr>
              <w:tab/>
            </w:r>
            <w:r w:rsidR="00E51B47" w:rsidRPr="00E51B47">
              <w:rPr>
                <w:rStyle w:val="afa"/>
                <w:noProof/>
                <w:sz w:val="24"/>
                <w:szCs w:val="24"/>
              </w:rPr>
              <w:t>Административно-территориальное устройство</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_Toc154471640 \h </w:instrText>
            </w:r>
            <w:r w:rsidRPr="00E51B47">
              <w:rPr>
                <w:noProof/>
                <w:webHidden/>
                <w:sz w:val="24"/>
                <w:szCs w:val="24"/>
              </w:rPr>
            </w:r>
            <w:r w:rsidRPr="00E51B47">
              <w:rPr>
                <w:noProof/>
                <w:webHidden/>
                <w:sz w:val="24"/>
                <w:szCs w:val="24"/>
              </w:rPr>
              <w:fldChar w:fldCharType="separate"/>
            </w:r>
            <w:r w:rsidR="00E51B47">
              <w:rPr>
                <w:noProof/>
                <w:webHidden/>
                <w:sz w:val="24"/>
                <w:szCs w:val="24"/>
              </w:rPr>
              <w:t>11</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41" w:history="1">
            <w:r w:rsidR="00E51B47" w:rsidRPr="00E51B47">
              <w:rPr>
                <w:rStyle w:val="afa"/>
                <w:noProof/>
                <w:sz w:val="24"/>
                <w:szCs w:val="24"/>
              </w:rPr>
              <w:t>1.3.</w:t>
            </w:r>
            <w:r w:rsidR="00E51B47" w:rsidRPr="00E51B47">
              <w:rPr>
                <w:rFonts w:eastAsiaTheme="minorEastAsia"/>
                <w:smallCaps w:val="0"/>
                <w:noProof/>
                <w:sz w:val="24"/>
                <w:szCs w:val="24"/>
              </w:rPr>
              <w:tab/>
            </w:r>
            <w:r w:rsidR="00E51B47" w:rsidRPr="00E51B47">
              <w:rPr>
                <w:rStyle w:val="afa"/>
                <w:noProof/>
                <w:sz w:val="24"/>
                <w:szCs w:val="24"/>
              </w:rPr>
              <w:t>Природные условия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_Toc154471641 \h </w:instrText>
            </w:r>
            <w:r w:rsidRPr="00E51B47">
              <w:rPr>
                <w:noProof/>
                <w:webHidden/>
                <w:sz w:val="24"/>
                <w:szCs w:val="24"/>
              </w:rPr>
            </w:r>
            <w:r w:rsidRPr="00E51B47">
              <w:rPr>
                <w:noProof/>
                <w:webHidden/>
                <w:sz w:val="24"/>
                <w:szCs w:val="24"/>
              </w:rPr>
              <w:fldChar w:fldCharType="separate"/>
            </w:r>
            <w:r w:rsidR="00E51B47">
              <w:rPr>
                <w:noProof/>
                <w:webHidden/>
                <w:sz w:val="24"/>
                <w:szCs w:val="24"/>
              </w:rPr>
              <w:t>11</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42" w:history="1">
            <w:r w:rsidR="00E51B47" w:rsidRPr="00E51B47">
              <w:rPr>
                <w:rStyle w:val="afa"/>
                <w:noProof/>
                <w:sz w:val="24"/>
                <w:szCs w:val="24"/>
              </w:rPr>
              <w:t>1.4.</w:t>
            </w:r>
            <w:r w:rsidR="00E51B47" w:rsidRPr="00E51B47">
              <w:rPr>
                <w:rFonts w:eastAsiaTheme="minorEastAsia"/>
                <w:smallCaps w:val="0"/>
                <w:noProof/>
                <w:sz w:val="24"/>
                <w:szCs w:val="24"/>
              </w:rPr>
              <w:tab/>
            </w:r>
            <w:r w:rsidR="00E51B47" w:rsidRPr="00E51B47">
              <w:rPr>
                <w:rStyle w:val="afa"/>
                <w:noProof/>
                <w:sz w:val="24"/>
                <w:szCs w:val="24"/>
              </w:rPr>
              <w:t>Культурное наследие</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_Toc154471642 \h </w:instrText>
            </w:r>
            <w:r w:rsidRPr="00E51B47">
              <w:rPr>
                <w:noProof/>
                <w:webHidden/>
                <w:sz w:val="24"/>
                <w:szCs w:val="24"/>
              </w:rPr>
            </w:r>
            <w:r w:rsidRPr="00E51B47">
              <w:rPr>
                <w:noProof/>
                <w:webHidden/>
                <w:sz w:val="24"/>
                <w:szCs w:val="24"/>
              </w:rPr>
              <w:fldChar w:fldCharType="separate"/>
            </w:r>
            <w:r w:rsidR="00E51B47">
              <w:rPr>
                <w:noProof/>
                <w:webHidden/>
                <w:sz w:val="24"/>
                <w:szCs w:val="24"/>
              </w:rPr>
              <w:t>14</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43" w:history="1">
            <w:r w:rsidR="00E51B47" w:rsidRPr="00E51B47">
              <w:rPr>
                <w:rStyle w:val="afa"/>
                <w:noProof/>
                <w:sz w:val="24"/>
                <w:szCs w:val="24"/>
              </w:rPr>
              <w:t>1.5.</w:t>
            </w:r>
            <w:r w:rsidR="00E51B47" w:rsidRPr="00E51B47">
              <w:rPr>
                <w:rFonts w:eastAsiaTheme="minorEastAsia"/>
                <w:smallCaps w:val="0"/>
                <w:noProof/>
                <w:sz w:val="24"/>
                <w:szCs w:val="24"/>
              </w:rPr>
              <w:tab/>
            </w:r>
            <w:r w:rsidR="00E51B47" w:rsidRPr="00E51B47">
              <w:rPr>
                <w:rStyle w:val="afa"/>
                <w:noProof/>
                <w:sz w:val="24"/>
                <w:szCs w:val="24"/>
              </w:rPr>
              <w:t>Особо охраняемые природные территории</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_Toc154471643 \h </w:instrText>
            </w:r>
            <w:r w:rsidRPr="00E51B47">
              <w:rPr>
                <w:noProof/>
                <w:webHidden/>
                <w:sz w:val="24"/>
                <w:szCs w:val="24"/>
              </w:rPr>
            </w:r>
            <w:r w:rsidRPr="00E51B47">
              <w:rPr>
                <w:noProof/>
                <w:webHidden/>
                <w:sz w:val="24"/>
                <w:szCs w:val="24"/>
              </w:rPr>
              <w:fldChar w:fldCharType="separate"/>
            </w:r>
            <w:r w:rsidR="00E51B47">
              <w:rPr>
                <w:noProof/>
                <w:webHidden/>
                <w:sz w:val="24"/>
                <w:szCs w:val="24"/>
              </w:rPr>
              <w:t>17</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44" w:history="1">
            <w:r w:rsidR="00E51B47" w:rsidRPr="00E51B47">
              <w:rPr>
                <w:rStyle w:val="afa"/>
                <w:noProof/>
                <w:sz w:val="24"/>
                <w:szCs w:val="24"/>
              </w:rPr>
              <w:t>1.6.</w:t>
            </w:r>
            <w:r w:rsidR="00E51B47" w:rsidRPr="00E51B47">
              <w:rPr>
                <w:rFonts w:eastAsiaTheme="minorEastAsia"/>
                <w:smallCaps w:val="0"/>
                <w:noProof/>
                <w:sz w:val="24"/>
                <w:szCs w:val="24"/>
              </w:rPr>
              <w:tab/>
            </w:r>
            <w:r w:rsidR="00E51B47" w:rsidRPr="00E51B47">
              <w:rPr>
                <w:rStyle w:val="afa"/>
                <w:noProof/>
                <w:sz w:val="24"/>
                <w:szCs w:val="24"/>
              </w:rPr>
              <w:t>Социально-экономическое развитие</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_Toc154471644 \h </w:instrText>
            </w:r>
            <w:r w:rsidRPr="00E51B47">
              <w:rPr>
                <w:noProof/>
                <w:webHidden/>
                <w:sz w:val="24"/>
                <w:szCs w:val="24"/>
              </w:rPr>
            </w:r>
            <w:r w:rsidRPr="00E51B47">
              <w:rPr>
                <w:noProof/>
                <w:webHidden/>
                <w:sz w:val="24"/>
                <w:szCs w:val="24"/>
              </w:rPr>
              <w:fldChar w:fldCharType="separate"/>
            </w:r>
            <w:r w:rsidR="00E51B47">
              <w:rPr>
                <w:noProof/>
                <w:webHidden/>
                <w:sz w:val="24"/>
                <w:szCs w:val="24"/>
              </w:rPr>
              <w:t>18</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45" w:history="1">
            <w:r w:rsidR="00E51B47" w:rsidRPr="00E51B47">
              <w:rPr>
                <w:rStyle w:val="afa"/>
                <w:i w:val="0"/>
                <w:noProof/>
                <w:sz w:val="24"/>
                <w:szCs w:val="24"/>
              </w:rPr>
              <w:t>1.6.1.</w:t>
            </w:r>
            <w:r w:rsidR="00E51B47" w:rsidRPr="00E51B47">
              <w:rPr>
                <w:rFonts w:eastAsiaTheme="minorEastAsia"/>
                <w:i w:val="0"/>
                <w:iCs w:val="0"/>
                <w:noProof/>
                <w:sz w:val="24"/>
                <w:szCs w:val="24"/>
              </w:rPr>
              <w:tab/>
            </w:r>
            <w:r w:rsidR="00E51B47" w:rsidRPr="00E51B47">
              <w:rPr>
                <w:rStyle w:val="afa"/>
                <w:i w:val="0"/>
                <w:noProof/>
                <w:sz w:val="24"/>
                <w:szCs w:val="24"/>
              </w:rPr>
              <w:t>Экономическая база</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_Toc154471645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18</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46" w:history="1">
            <w:r w:rsidR="00E51B47" w:rsidRPr="00E51B47">
              <w:rPr>
                <w:rStyle w:val="afa"/>
                <w:i w:val="0"/>
                <w:noProof/>
                <w:sz w:val="24"/>
                <w:szCs w:val="24"/>
              </w:rPr>
              <w:t>1.6.2.</w:t>
            </w:r>
            <w:r w:rsidR="00E51B47" w:rsidRPr="00E51B47">
              <w:rPr>
                <w:rFonts w:eastAsiaTheme="minorEastAsia"/>
                <w:i w:val="0"/>
                <w:iCs w:val="0"/>
                <w:noProof/>
                <w:sz w:val="24"/>
                <w:szCs w:val="24"/>
              </w:rPr>
              <w:tab/>
            </w:r>
            <w:r w:rsidR="00E51B47" w:rsidRPr="00E51B47">
              <w:rPr>
                <w:rStyle w:val="afa"/>
                <w:i w:val="0"/>
                <w:noProof/>
                <w:sz w:val="24"/>
                <w:szCs w:val="24"/>
              </w:rPr>
              <w:t>Население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_Toc154471646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21</w:t>
            </w:r>
            <w:r w:rsidRPr="00E51B47">
              <w:rPr>
                <w:i w:val="0"/>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47" w:history="1">
            <w:r w:rsidR="00E51B47" w:rsidRPr="00E51B47">
              <w:rPr>
                <w:rStyle w:val="afa"/>
                <w:noProof/>
                <w:sz w:val="24"/>
                <w:szCs w:val="24"/>
              </w:rPr>
              <w:t>1.6.2.1.</w:t>
            </w:r>
            <w:r w:rsidR="00E51B47" w:rsidRPr="00E51B47">
              <w:rPr>
                <w:rFonts w:eastAsiaTheme="minorEastAsia"/>
                <w:noProof/>
                <w:sz w:val="24"/>
                <w:szCs w:val="24"/>
              </w:rPr>
              <w:tab/>
            </w:r>
            <w:r w:rsidR="00E51B47" w:rsidRPr="00E51B47">
              <w:rPr>
                <w:rStyle w:val="afa"/>
                <w:noProof/>
                <w:sz w:val="24"/>
                <w:szCs w:val="24"/>
              </w:rPr>
              <w:t>Динамика численности населения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_Toc154471647 \h </w:instrText>
            </w:r>
            <w:r w:rsidRPr="00E51B47">
              <w:rPr>
                <w:noProof/>
                <w:webHidden/>
                <w:sz w:val="24"/>
                <w:szCs w:val="24"/>
              </w:rPr>
            </w:r>
            <w:r w:rsidRPr="00E51B47">
              <w:rPr>
                <w:noProof/>
                <w:webHidden/>
                <w:sz w:val="24"/>
                <w:szCs w:val="24"/>
              </w:rPr>
              <w:fldChar w:fldCharType="separate"/>
            </w:r>
            <w:r w:rsidR="00E51B47">
              <w:rPr>
                <w:noProof/>
                <w:webHidden/>
                <w:sz w:val="24"/>
                <w:szCs w:val="24"/>
              </w:rPr>
              <w:t>21</w:t>
            </w:r>
            <w:r w:rsidRPr="00E51B47">
              <w:rPr>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48" w:history="1">
            <w:r w:rsidR="00E51B47" w:rsidRPr="00E51B47">
              <w:rPr>
                <w:rStyle w:val="afa"/>
                <w:noProof/>
                <w:sz w:val="24"/>
                <w:szCs w:val="24"/>
              </w:rPr>
              <w:t>1.6.2.2.</w:t>
            </w:r>
            <w:r w:rsidR="00E51B47" w:rsidRPr="00E51B47">
              <w:rPr>
                <w:rFonts w:eastAsiaTheme="minorEastAsia"/>
                <w:noProof/>
                <w:sz w:val="24"/>
                <w:szCs w:val="24"/>
              </w:rPr>
              <w:tab/>
            </w:r>
            <w:r w:rsidR="00E51B47" w:rsidRPr="00E51B47">
              <w:rPr>
                <w:rStyle w:val="afa"/>
                <w:noProof/>
                <w:sz w:val="24"/>
                <w:szCs w:val="24"/>
              </w:rPr>
              <w:t>Трудовые ресурсы</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_Toc154471648 \h </w:instrText>
            </w:r>
            <w:r w:rsidRPr="00E51B47">
              <w:rPr>
                <w:noProof/>
                <w:webHidden/>
                <w:sz w:val="24"/>
                <w:szCs w:val="24"/>
              </w:rPr>
            </w:r>
            <w:r w:rsidRPr="00E51B47">
              <w:rPr>
                <w:noProof/>
                <w:webHidden/>
                <w:sz w:val="24"/>
                <w:szCs w:val="24"/>
              </w:rPr>
              <w:fldChar w:fldCharType="separate"/>
            </w:r>
            <w:r w:rsidR="00E51B47">
              <w:rPr>
                <w:noProof/>
                <w:webHidden/>
                <w:sz w:val="24"/>
                <w:szCs w:val="24"/>
              </w:rPr>
              <w:t>21</w:t>
            </w:r>
            <w:r w:rsidRPr="00E51B47">
              <w:rPr>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49" w:history="1">
            <w:r w:rsidR="00E51B47" w:rsidRPr="00E51B47">
              <w:rPr>
                <w:rStyle w:val="afa"/>
                <w:noProof/>
                <w:sz w:val="24"/>
                <w:szCs w:val="24"/>
              </w:rPr>
              <w:t>1.6.2.3.</w:t>
            </w:r>
            <w:r w:rsidR="00E51B47" w:rsidRPr="00E51B47">
              <w:rPr>
                <w:rFonts w:eastAsiaTheme="minorEastAsia"/>
                <w:noProof/>
                <w:sz w:val="24"/>
                <w:szCs w:val="24"/>
              </w:rPr>
              <w:tab/>
            </w:r>
            <w:r w:rsidR="00E51B47" w:rsidRPr="00E51B47">
              <w:rPr>
                <w:rStyle w:val="afa"/>
                <w:noProof/>
                <w:sz w:val="24"/>
                <w:szCs w:val="24"/>
              </w:rPr>
              <w:t>Прогноз численности населения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_Toc154471649 \h </w:instrText>
            </w:r>
            <w:r w:rsidRPr="00E51B47">
              <w:rPr>
                <w:noProof/>
                <w:webHidden/>
                <w:sz w:val="24"/>
                <w:szCs w:val="24"/>
              </w:rPr>
            </w:r>
            <w:r w:rsidRPr="00E51B47">
              <w:rPr>
                <w:noProof/>
                <w:webHidden/>
                <w:sz w:val="24"/>
                <w:szCs w:val="24"/>
              </w:rPr>
              <w:fldChar w:fldCharType="separate"/>
            </w:r>
            <w:r w:rsidR="00E51B47">
              <w:rPr>
                <w:noProof/>
                <w:webHidden/>
                <w:sz w:val="24"/>
                <w:szCs w:val="24"/>
              </w:rPr>
              <w:t>21</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50" w:history="1">
            <w:r w:rsidR="00E51B47" w:rsidRPr="00E51B47">
              <w:rPr>
                <w:rStyle w:val="afa"/>
                <w:i w:val="0"/>
                <w:noProof/>
                <w:sz w:val="24"/>
                <w:szCs w:val="24"/>
              </w:rPr>
              <w:t>1.6.3.</w:t>
            </w:r>
            <w:r w:rsidR="00E51B47" w:rsidRPr="00E51B47">
              <w:rPr>
                <w:rFonts w:eastAsiaTheme="minorEastAsia"/>
                <w:i w:val="0"/>
                <w:iCs w:val="0"/>
                <w:noProof/>
                <w:sz w:val="24"/>
                <w:szCs w:val="24"/>
              </w:rPr>
              <w:tab/>
            </w:r>
            <w:r w:rsidR="00E51B47" w:rsidRPr="00E51B47">
              <w:rPr>
                <w:rStyle w:val="afa"/>
                <w:i w:val="0"/>
                <w:noProof/>
                <w:sz w:val="24"/>
                <w:szCs w:val="24"/>
              </w:rPr>
              <w:t>Жилищный фонд</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_Toc154471650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22</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51" w:history="1">
            <w:r w:rsidR="00E51B47" w:rsidRPr="00E51B47">
              <w:rPr>
                <w:rStyle w:val="afa"/>
                <w:i w:val="0"/>
                <w:noProof/>
                <w:sz w:val="24"/>
                <w:szCs w:val="24"/>
              </w:rPr>
              <w:t>1.6.4.</w:t>
            </w:r>
            <w:r w:rsidR="00E51B47" w:rsidRPr="00E51B47">
              <w:rPr>
                <w:rFonts w:eastAsiaTheme="minorEastAsia"/>
                <w:i w:val="0"/>
                <w:iCs w:val="0"/>
                <w:noProof/>
                <w:sz w:val="24"/>
                <w:szCs w:val="24"/>
              </w:rPr>
              <w:tab/>
            </w:r>
            <w:r w:rsidR="00E51B47" w:rsidRPr="00E51B47">
              <w:rPr>
                <w:rStyle w:val="afa"/>
                <w:i w:val="0"/>
                <w:noProof/>
                <w:sz w:val="24"/>
                <w:szCs w:val="24"/>
              </w:rPr>
              <w:t>Система расселения и земли населенных пунктов</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_Toc154471651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23</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52" w:history="1">
            <w:r w:rsidR="00E51B47" w:rsidRPr="00E51B47">
              <w:rPr>
                <w:rStyle w:val="afa"/>
                <w:i w:val="0"/>
                <w:noProof/>
                <w:sz w:val="24"/>
                <w:szCs w:val="24"/>
              </w:rPr>
              <w:t>1.6.5.</w:t>
            </w:r>
            <w:r w:rsidR="00E51B47" w:rsidRPr="00E51B47">
              <w:rPr>
                <w:rFonts w:eastAsiaTheme="minorEastAsia"/>
                <w:i w:val="0"/>
                <w:iCs w:val="0"/>
                <w:noProof/>
                <w:sz w:val="24"/>
                <w:szCs w:val="24"/>
              </w:rPr>
              <w:tab/>
            </w:r>
            <w:r w:rsidR="00E51B47" w:rsidRPr="00E51B47">
              <w:rPr>
                <w:rStyle w:val="afa"/>
                <w:i w:val="0"/>
                <w:noProof/>
                <w:sz w:val="24"/>
                <w:szCs w:val="24"/>
              </w:rPr>
              <w:t>Учреждения и предприятия социального и культурно-бытового обслуживания населения</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_Toc154471652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37</w:t>
            </w:r>
            <w:r w:rsidRPr="00E51B47">
              <w:rPr>
                <w:i w:val="0"/>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53" w:history="1">
            <w:r w:rsidR="00E51B47" w:rsidRPr="00E51B47">
              <w:rPr>
                <w:rStyle w:val="afa"/>
                <w:noProof/>
                <w:sz w:val="24"/>
                <w:szCs w:val="24"/>
              </w:rPr>
              <w:t>1.6.5.1.</w:t>
            </w:r>
            <w:r w:rsidR="00E51B47" w:rsidRPr="00E51B47">
              <w:rPr>
                <w:rFonts w:eastAsiaTheme="minorEastAsia"/>
                <w:noProof/>
                <w:sz w:val="24"/>
                <w:szCs w:val="24"/>
              </w:rPr>
              <w:tab/>
            </w:r>
            <w:r w:rsidR="00E51B47" w:rsidRPr="00E51B47">
              <w:rPr>
                <w:rStyle w:val="afa"/>
                <w:noProof/>
                <w:sz w:val="24"/>
                <w:szCs w:val="24"/>
              </w:rPr>
              <w:t>Медицинские организации</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_Toc154471653 \h </w:instrText>
            </w:r>
            <w:r w:rsidRPr="00E51B47">
              <w:rPr>
                <w:noProof/>
                <w:webHidden/>
                <w:sz w:val="24"/>
                <w:szCs w:val="24"/>
              </w:rPr>
            </w:r>
            <w:r w:rsidRPr="00E51B47">
              <w:rPr>
                <w:noProof/>
                <w:webHidden/>
                <w:sz w:val="24"/>
                <w:szCs w:val="24"/>
              </w:rPr>
              <w:fldChar w:fldCharType="separate"/>
            </w:r>
            <w:r w:rsidR="00E51B47">
              <w:rPr>
                <w:noProof/>
                <w:webHidden/>
                <w:sz w:val="24"/>
                <w:szCs w:val="24"/>
              </w:rPr>
              <w:t>37</w:t>
            </w:r>
            <w:r w:rsidRPr="00E51B47">
              <w:rPr>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54" w:history="1">
            <w:r w:rsidR="00E51B47" w:rsidRPr="00E51B47">
              <w:rPr>
                <w:rStyle w:val="afa"/>
                <w:noProof/>
                <w:sz w:val="24"/>
                <w:szCs w:val="24"/>
              </w:rPr>
              <w:t>1.6.5.2.</w:t>
            </w:r>
            <w:r w:rsidR="00E51B47" w:rsidRPr="00E51B47">
              <w:rPr>
                <w:rFonts w:eastAsiaTheme="minorEastAsia"/>
                <w:noProof/>
                <w:sz w:val="24"/>
                <w:szCs w:val="24"/>
              </w:rPr>
              <w:tab/>
            </w:r>
            <w:r w:rsidR="00E51B47" w:rsidRPr="00E51B47">
              <w:rPr>
                <w:rStyle w:val="afa"/>
                <w:noProof/>
                <w:sz w:val="24"/>
                <w:szCs w:val="24"/>
              </w:rPr>
              <w:t>Учреждения социального обслуживания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_Toc154471654 \h </w:instrText>
            </w:r>
            <w:r w:rsidRPr="00E51B47">
              <w:rPr>
                <w:noProof/>
                <w:webHidden/>
                <w:sz w:val="24"/>
                <w:szCs w:val="24"/>
              </w:rPr>
            </w:r>
            <w:r w:rsidRPr="00E51B47">
              <w:rPr>
                <w:noProof/>
                <w:webHidden/>
                <w:sz w:val="24"/>
                <w:szCs w:val="24"/>
              </w:rPr>
              <w:fldChar w:fldCharType="separate"/>
            </w:r>
            <w:r w:rsidR="00E51B47">
              <w:rPr>
                <w:noProof/>
                <w:webHidden/>
                <w:sz w:val="24"/>
                <w:szCs w:val="24"/>
              </w:rPr>
              <w:t>38</w:t>
            </w:r>
            <w:r w:rsidRPr="00E51B47">
              <w:rPr>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55" w:history="1">
            <w:r w:rsidR="00E51B47" w:rsidRPr="00E51B47">
              <w:rPr>
                <w:rStyle w:val="afa"/>
                <w:noProof/>
                <w:sz w:val="24"/>
                <w:szCs w:val="24"/>
              </w:rPr>
              <w:t>1.6.5.3.</w:t>
            </w:r>
            <w:r w:rsidR="00E51B47" w:rsidRPr="00E51B47">
              <w:rPr>
                <w:rFonts w:eastAsiaTheme="minorEastAsia"/>
                <w:noProof/>
                <w:sz w:val="24"/>
                <w:szCs w:val="24"/>
              </w:rPr>
              <w:tab/>
            </w:r>
            <w:r w:rsidR="00E51B47" w:rsidRPr="00E51B47">
              <w:rPr>
                <w:rStyle w:val="afa"/>
                <w:noProof/>
                <w:sz w:val="24"/>
                <w:szCs w:val="24"/>
              </w:rPr>
              <w:t>Учреждения образования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_Toc154471655 \h </w:instrText>
            </w:r>
            <w:r w:rsidRPr="00E51B47">
              <w:rPr>
                <w:noProof/>
                <w:webHidden/>
                <w:sz w:val="24"/>
                <w:szCs w:val="24"/>
              </w:rPr>
            </w:r>
            <w:r w:rsidRPr="00E51B47">
              <w:rPr>
                <w:noProof/>
                <w:webHidden/>
                <w:sz w:val="24"/>
                <w:szCs w:val="24"/>
              </w:rPr>
              <w:fldChar w:fldCharType="separate"/>
            </w:r>
            <w:r w:rsidR="00E51B47">
              <w:rPr>
                <w:noProof/>
                <w:webHidden/>
                <w:sz w:val="24"/>
                <w:szCs w:val="24"/>
              </w:rPr>
              <w:t>38</w:t>
            </w:r>
            <w:r w:rsidRPr="00E51B47">
              <w:rPr>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56" w:history="1">
            <w:r w:rsidR="00E51B47" w:rsidRPr="00E51B47">
              <w:rPr>
                <w:rStyle w:val="afa"/>
                <w:noProof/>
                <w:sz w:val="24"/>
                <w:szCs w:val="24"/>
              </w:rPr>
              <w:t>1.6.5.4.</w:t>
            </w:r>
            <w:r w:rsidR="00E51B47" w:rsidRPr="00E51B47">
              <w:rPr>
                <w:rFonts w:eastAsiaTheme="minorEastAsia"/>
                <w:noProof/>
                <w:sz w:val="24"/>
                <w:szCs w:val="24"/>
              </w:rPr>
              <w:tab/>
            </w:r>
            <w:r w:rsidR="00E51B47" w:rsidRPr="00E51B47">
              <w:rPr>
                <w:rStyle w:val="afa"/>
                <w:noProof/>
                <w:sz w:val="24"/>
                <w:szCs w:val="24"/>
              </w:rPr>
              <w:t>Учреждения культуры и досуга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_Toc154471656 \h </w:instrText>
            </w:r>
            <w:r w:rsidRPr="00E51B47">
              <w:rPr>
                <w:noProof/>
                <w:webHidden/>
                <w:sz w:val="24"/>
                <w:szCs w:val="24"/>
              </w:rPr>
            </w:r>
            <w:r w:rsidRPr="00E51B47">
              <w:rPr>
                <w:noProof/>
                <w:webHidden/>
                <w:sz w:val="24"/>
                <w:szCs w:val="24"/>
              </w:rPr>
              <w:fldChar w:fldCharType="separate"/>
            </w:r>
            <w:r w:rsidR="00E51B47">
              <w:rPr>
                <w:noProof/>
                <w:webHidden/>
                <w:sz w:val="24"/>
                <w:szCs w:val="24"/>
              </w:rPr>
              <w:t>38</w:t>
            </w:r>
            <w:r w:rsidRPr="00E51B47">
              <w:rPr>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57" w:history="1">
            <w:r w:rsidR="00E51B47" w:rsidRPr="00E51B47">
              <w:rPr>
                <w:rStyle w:val="afa"/>
                <w:noProof/>
                <w:sz w:val="24"/>
                <w:szCs w:val="24"/>
              </w:rPr>
              <w:t>1.6.5.5.</w:t>
            </w:r>
            <w:r w:rsidR="00E51B47" w:rsidRPr="00E51B47">
              <w:rPr>
                <w:rFonts w:eastAsiaTheme="minorEastAsia"/>
                <w:noProof/>
                <w:sz w:val="24"/>
                <w:szCs w:val="24"/>
              </w:rPr>
              <w:tab/>
            </w:r>
            <w:r w:rsidR="00E51B47" w:rsidRPr="00E51B47">
              <w:rPr>
                <w:rStyle w:val="afa"/>
                <w:noProof/>
                <w:sz w:val="24"/>
                <w:szCs w:val="24"/>
              </w:rPr>
              <w:t>Объекты физической культуры и спорта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_Toc154471657 \h </w:instrText>
            </w:r>
            <w:r w:rsidRPr="00E51B47">
              <w:rPr>
                <w:noProof/>
                <w:webHidden/>
                <w:sz w:val="24"/>
                <w:szCs w:val="24"/>
              </w:rPr>
            </w:r>
            <w:r w:rsidRPr="00E51B47">
              <w:rPr>
                <w:noProof/>
                <w:webHidden/>
                <w:sz w:val="24"/>
                <w:szCs w:val="24"/>
              </w:rPr>
              <w:fldChar w:fldCharType="separate"/>
            </w:r>
            <w:r w:rsidR="00E51B47">
              <w:rPr>
                <w:noProof/>
                <w:webHidden/>
                <w:sz w:val="24"/>
                <w:szCs w:val="24"/>
              </w:rPr>
              <w:t>39</w:t>
            </w:r>
            <w:r w:rsidRPr="00E51B47">
              <w:rPr>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58" w:history="1">
            <w:r w:rsidR="00E51B47" w:rsidRPr="00E51B47">
              <w:rPr>
                <w:rStyle w:val="afa"/>
                <w:noProof/>
                <w:sz w:val="24"/>
                <w:szCs w:val="24"/>
              </w:rPr>
              <w:t>1.6.5.6.</w:t>
            </w:r>
            <w:r w:rsidR="00E51B47" w:rsidRPr="00E51B47">
              <w:rPr>
                <w:rFonts w:eastAsiaTheme="minorEastAsia"/>
                <w:noProof/>
                <w:sz w:val="24"/>
                <w:szCs w:val="24"/>
              </w:rPr>
              <w:tab/>
            </w:r>
            <w:r w:rsidR="00E51B47" w:rsidRPr="00E51B47">
              <w:rPr>
                <w:rStyle w:val="afa"/>
                <w:noProof/>
                <w:sz w:val="24"/>
                <w:szCs w:val="24"/>
              </w:rPr>
              <w:t>Административные, общественные учреждения и хозяйственные организации</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_Toc154471658 \h </w:instrText>
            </w:r>
            <w:r w:rsidRPr="00E51B47">
              <w:rPr>
                <w:noProof/>
                <w:webHidden/>
                <w:sz w:val="24"/>
                <w:szCs w:val="24"/>
              </w:rPr>
            </w:r>
            <w:r w:rsidRPr="00E51B47">
              <w:rPr>
                <w:noProof/>
                <w:webHidden/>
                <w:sz w:val="24"/>
                <w:szCs w:val="24"/>
              </w:rPr>
              <w:fldChar w:fldCharType="separate"/>
            </w:r>
            <w:r w:rsidR="00E51B47">
              <w:rPr>
                <w:noProof/>
                <w:webHidden/>
                <w:sz w:val="24"/>
                <w:szCs w:val="24"/>
              </w:rPr>
              <w:t>39</w:t>
            </w:r>
            <w:r w:rsidRPr="00E51B47">
              <w:rPr>
                <w:noProof/>
                <w:webHidden/>
                <w:sz w:val="24"/>
                <w:szCs w:val="24"/>
              </w:rPr>
              <w:fldChar w:fldCharType="end"/>
            </w:r>
          </w:hyperlink>
        </w:p>
        <w:p w:rsidR="00E51B47" w:rsidRPr="00E51B47" w:rsidRDefault="00F269FA">
          <w:pPr>
            <w:pStyle w:val="42"/>
            <w:tabs>
              <w:tab w:val="left" w:pos="1701"/>
              <w:tab w:val="right" w:leader="dot" w:pos="10195"/>
            </w:tabs>
            <w:rPr>
              <w:rFonts w:eastAsiaTheme="minorEastAsia"/>
              <w:noProof/>
              <w:sz w:val="24"/>
              <w:szCs w:val="24"/>
            </w:rPr>
          </w:pPr>
          <w:hyperlink w:anchor="_Toc154471659" w:history="1">
            <w:r w:rsidR="00E51B47" w:rsidRPr="00E51B47">
              <w:rPr>
                <w:rStyle w:val="afa"/>
                <w:noProof/>
                <w:sz w:val="24"/>
                <w:szCs w:val="24"/>
              </w:rPr>
              <w:t>1.6.5.7.</w:t>
            </w:r>
            <w:r w:rsidR="00E51B47" w:rsidRPr="00E51B47">
              <w:rPr>
                <w:rFonts w:eastAsiaTheme="minorEastAsia"/>
                <w:noProof/>
                <w:sz w:val="24"/>
                <w:szCs w:val="24"/>
              </w:rPr>
              <w:tab/>
            </w:r>
            <w:r w:rsidR="00E51B47" w:rsidRPr="00E51B47">
              <w:rPr>
                <w:rStyle w:val="afa"/>
                <w:noProof/>
                <w:sz w:val="24"/>
                <w:szCs w:val="24"/>
              </w:rPr>
              <w:t>Предприятия торговли, общественного питания и бытового обслуживания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_Toc154471659 \h </w:instrText>
            </w:r>
            <w:r w:rsidRPr="00E51B47">
              <w:rPr>
                <w:noProof/>
                <w:webHidden/>
                <w:sz w:val="24"/>
                <w:szCs w:val="24"/>
              </w:rPr>
            </w:r>
            <w:r w:rsidRPr="00E51B47">
              <w:rPr>
                <w:noProof/>
                <w:webHidden/>
                <w:sz w:val="24"/>
                <w:szCs w:val="24"/>
              </w:rPr>
              <w:fldChar w:fldCharType="separate"/>
            </w:r>
            <w:r w:rsidR="00E51B47">
              <w:rPr>
                <w:noProof/>
                <w:webHidden/>
                <w:sz w:val="24"/>
                <w:szCs w:val="24"/>
              </w:rPr>
              <w:t>39</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60" w:history="1">
            <w:r w:rsidR="00E51B47" w:rsidRPr="00E51B47">
              <w:rPr>
                <w:rStyle w:val="afa"/>
                <w:noProof/>
                <w:sz w:val="24"/>
                <w:szCs w:val="24"/>
              </w:rPr>
              <w:t>1.7.</w:t>
            </w:r>
            <w:r w:rsidR="00E51B47" w:rsidRPr="00E51B47">
              <w:rPr>
                <w:rFonts w:eastAsiaTheme="minorEastAsia"/>
                <w:smallCaps w:val="0"/>
                <w:noProof/>
                <w:sz w:val="24"/>
                <w:szCs w:val="24"/>
              </w:rPr>
              <w:tab/>
            </w:r>
            <w:r w:rsidR="00E51B47" w:rsidRPr="00E51B47">
              <w:rPr>
                <w:rStyle w:val="afa"/>
                <w:noProof/>
                <w:sz w:val="24"/>
                <w:szCs w:val="24"/>
              </w:rPr>
              <w:t>Транспортная инфраструктура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_Toc154471660 \h </w:instrText>
            </w:r>
            <w:r w:rsidRPr="00E51B47">
              <w:rPr>
                <w:noProof/>
                <w:webHidden/>
                <w:sz w:val="24"/>
                <w:szCs w:val="24"/>
              </w:rPr>
            </w:r>
            <w:r w:rsidRPr="00E51B47">
              <w:rPr>
                <w:noProof/>
                <w:webHidden/>
                <w:sz w:val="24"/>
                <w:szCs w:val="24"/>
              </w:rPr>
              <w:fldChar w:fldCharType="separate"/>
            </w:r>
            <w:r w:rsidR="00E51B47">
              <w:rPr>
                <w:noProof/>
                <w:webHidden/>
                <w:sz w:val="24"/>
                <w:szCs w:val="24"/>
              </w:rPr>
              <w:t>39</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61" w:history="1">
            <w:r w:rsidR="00E51B47" w:rsidRPr="00E51B47">
              <w:rPr>
                <w:rStyle w:val="afa"/>
                <w:noProof/>
                <w:sz w:val="24"/>
                <w:szCs w:val="24"/>
              </w:rPr>
              <w:t>1.8.</w:t>
            </w:r>
            <w:r w:rsidR="00E51B47" w:rsidRPr="00E51B47">
              <w:rPr>
                <w:rFonts w:eastAsiaTheme="minorEastAsia"/>
                <w:smallCaps w:val="0"/>
                <w:noProof/>
                <w:sz w:val="24"/>
                <w:szCs w:val="24"/>
              </w:rPr>
              <w:tab/>
            </w:r>
            <w:r w:rsidR="00E51B47" w:rsidRPr="00E51B47">
              <w:rPr>
                <w:rStyle w:val="afa"/>
                <w:noProof/>
                <w:sz w:val="24"/>
                <w:szCs w:val="24"/>
              </w:rPr>
              <w:t>Инженерная инфраструктура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_Toc154471661 \h </w:instrText>
            </w:r>
            <w:r w:rsidRPr="00E51B47">
              <w:rPr>
                <w:noProof/>
                <w:webHidden/>
                <w:sz w:val="24"/>
                <w:szCs w:val="24"/>
              </w:rPr>
            </w:r>
            <w:r w:rsidRPr="00E51B47">
              <w:rPr>
                <w:noProof/>
                <w:webHidden/>
                <w:sz w:val="24"/>
                <w:szCs w:val="24"/>
              </w:rPr>
              <w:fldChar w:fldCharType="separate"/>
            </w:r>
            <w:r w:rsidR="00E51B47">
              <w:rPr>
                <w:noProof/>
                <w:webHidden/>
                <w:sz w:val="24"/>
                <w:szCs w:val="24"/>
              </w:rPr>
              <w:t>48</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62" w:history="1">
            <w:r w:rsidR="00E51B47" w:rsidRPr="00E51B47">
              <w:rPr>
                <w:rStyle w:val="afa"/>
                <w:i w:val="0"/>
                <w:noProof/>
                <w:sz w:val="24"/>
                <w:szCs w:val="24"/>
              </w:rPr>
              <w:t>1.8.1.</w:t>
            </w:r>
            <w:r w:rsidR="00E51B47" w:rsidRPr="00E51B47">
              <w:rPr>
                <w:rFonts w:eastAsiaTheme="minorEastAsia"/>
                <w:i w:val="0"/>
                <w:iCs w:val="0"/>
                <w:noProof/>
                <w:sz w:val="24"/>
                <w:szCs w:val="24"/>
              </w:rPr>
              <w:tab/>
            </w:r>
            <w:r w:rsidR="00E51B47" w:rsidRPr="00E51B47">
              <w:rPr>
                <w:rStyle w:val="afa"/>
                <w:i w:val="0"/>
                <w:noProof/>
                <w:sz w:val="24"/>
                <w:szCs w:val="24"/>
              </w:rPr>
              <w:t>Водоснабжение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_Toc154471662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48</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63" w:history="1">
            <w:r w:rsidR="00E51B47" w:rsidRPr="00E51B47">
              <w:rPr>
                <w:rStyle w:val="afa"/>
                <w:i w:val="0"/>
                <w:noProof/>
                <w:sz w:val="24"/>
                <w:szCs w:val="24"/>
              </w:rPr>
              <w:t>1.8.2.</w:t>
            </w:r>
            <w:r w:rsidR="00E51B47" w:rsidRPr="00E51B47">
              <w:rPr>
                <w:rFonts w:eastAsiaTheme="minorEastAsia"/>
                <w:i w:val="0"/>
                <w:iCs w:val="0"/>
                <w:noProof/>
                <w:sz w:val="24"/>
                <w:szCs w:val="24"/>
              </w:rPr>
              <w:tab/>
            </w:r>
            <w:r w:rsidR="00E51B47" w:rsidRPr="00E51B47">
              <w:rPr>
                <w:rStyle w:val="afa"/>
                <w:i w:val="0"/>
                <w:noProof/>
                <w:sz w:val="24"/>
                <w:szCs w:val="24"/>
              </w:rPr>
              <w:t>Водоотведение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_Toc154471663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50</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64" w:history="1">
            <w:r w:rsidR="00E51B47" w:rsidRPr="00E51B47">
              <w:rPr>
                <w:rStyle w:val="afa"/>
                <w:i w:val="0"/>
                <w:noProof/>
                <w:sz w:val="24"/>
                <w:szCs w:val="24"/>
              </w:rPr>
              <w:t>1.8.3.</w:t>
            </w:r>
            <w:r w:rsidR="00E51B47" w:rsidRPr="00E51B47">
              <w:rPr>
                <w:rFonts w:eastAsiaTheme="minorEastAsia"/>
                <w:i w:val="0"/>
                <w:iCs w:val="0"/>
                <w:noProof/>
                <w:sz w:val="24"/>
                <w:szCs w:val="24"/>
              </w:rPr>
              <w:tab/>
            </w:r>
            <w:r w:rsidR="00E51B47" w:rsidRPr="00E51B47">
              <w:rPr>
                <w:rStyle w:val="afa"/>
                <w:i w:val="0"/>
                <w:noProof/>
                <w:sz w:val="24"/>
                <w:szCs w:val="24"/>
              </w:rPr>
              <w:t>Газоснабжение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_Toc154471664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50</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65" w:history="1">
            <w:r w:rsidR="00E51B47" w:rsidRPr="00E51B47">
              <w:rPr>
                <w:rStyle w:val="afa"/>
                <w:i w:val="0"/>
                <w:noProof/>
                <w:sz w:val="24"/>
                <w:szCs w:val="24"/>
              </w:rPr>
              <w:t>1.8.4.</w:t>
            </w:r>
            <w:r w:rsidR="00E51B47" w:rsidRPr="00E51B47">
              <w:rPr>
                <w:rFonts w:eastAsiaTheme="minorEastAsia"/>
                <w:i w:val="0"/>
                <w:iCs w:val="0"/>
                <w:noProof/>
                <w:sz w:val="24"/>
                <w:szCs w:val="24"/>
              </w:rPr>
              <w:tab/>
            </w:r>
            <w:r w:rsidR="00E51B47" w:rsidRPr="00E51B47">
              <w:rPr>
                <w:rStyle w:val="afa"/>
                <w:i w:val="0"/>
                <w:noProof/>
                <w:sz w:val="24"/>
                <w:szCs w:val="24"/>
              </w:rPr>
              <w:t>Теплоснабжение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_Toc154471665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50</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66" w:history="1">
            <w:r w:rsidR="00E51B47" w:rsidRPr="00E51B47">
              <w:rPr>
                <w:rStyle w:val="afa"/>
                <w:i w:val="0"/>
                <w:noProof/>
                <w:sz w:val="24"/>
                <w:szCs w:val="24"/>
              </w:rPr>
              <w:t>1.8.5.</w:t>
            </w:r>
            <w:r w:rsidR="00E51B47" w:rsidRPr="00E51B47">
              <w:rPr>
                <w:rFonts w:eastAsiaTheme="minorEastAsia"/>
                <w:i w:val="0"/>
                <w:iCs w:val="0"/>
                <w:noProof/>
                <w:sz w:val="24"/>
                <w:szCs w:val="24"/>
              </w:rPr>
              <w:tab/>
            </w:r>
            <w:r w:rsidR="00E51B47" w:rsidRPr="00E51B47">
              <w:rPr>
                <w:rStyle w:val="afa"/>
                <w:i w:val="0"/>
                <w:noProof/>
                <w:sz w:val="24"/>
                <w:szCs w:val="24"/>
              </w:rPr>
              <w:t>Электроснабжение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_Toc154471666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51</w:t>
            </w:r>
            <w:r w:rsidRPr="00E51B47">
              <w:rPr>
                <w:i w:val="0"/>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67" w:history="1">
            <w:r w:rsidR="00E51B47" w:rsidRPr="00E51B47">
              <w:rPr>
                <w:rStyle w:val="afa"/>
                <w:noProof/>
                <w:sz w:val="24"/>
                <w:szCs w:val="24"/>
              </w:rPr>
              <w:t>1.9.</w:t>
            </w:r>
            <w:r w:rsidR="00E51B47" w:rsidRPr="00E51B47">
              <w:rPr>
                <w:rFonts w:eastAsiaTheme="minorEastAsia"/>
                <w:smallCaps w:val="0"/>
                <w:noProof/>
                <w:sz w:val="24"/>
                <w:szCs w:val="24"/>
              </w:rPr>
              <w:tab/>
            </w:r>
            <w:r w:rsidR="00E51B47" w:rsidRPr="00E51B47">
              <w:rPr>
                <w:rStyle w:val="afa"/>
                <w:noProof/>
                <w:sz w:val="24"/>
                <w:szCs w:val="24"/>
              </w:rPr>
              <w:t>Территории специального назначения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_Toc154471667 \h </w:instrText>
            </w:r>
            <w:r w:rsidRPr="00E51B47">
              <w:rPr>
                <w:noProof/>
                <w:webHidden/>
                <w:sz w:val="24"/>
                <w:szCs w:val="24"/>
              </w:rPr>
            </w:r>
            <w:r w:rsidRPr="00E51B47">
              <w:rPr>
                <w:noProof/>
                <w:webHidden/>
                <w:sz w:val="24"/>
                <w:szCs w:val="24"/>
              </w:rPr>
              <w:fldChar w:fldCharType="separate"/>
            </w:r>
            <w:r w:rsidR="00E51B47">
              <w:rPr>
                <w:noProof/>
                <w:webHidden/>
                <w:sz w:val="24"/>
                <w:szCs w:val="24"/>
              </w:rPr>
              <w:t>52</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68" w:history="1">
            <w:r w:rsidR="00E51B47" w:rsidRPr="00E51B47">
              <w:rPr>
                <w:rStyle w:val="afa"/>
                <w:i w:val="0"/>
                <w:noProof/>
                <w:sz w:val="24"/>
                <w:szCs w:val="24"/>
              </w:rPr>
              <w:t>1.9.1.</w:t>
            </w:r>
            <w:r w:rsidR="00E51B47" w:rsidRPr="00E51B47">
              <w:rPr>
                <w:rFonts w:eastAsiaTheme="minorEastAsia"/>
                <w:i w:val="0"/>
                <w:iCs w:val="0"/>
                <w:noProof/>
                <w:sz w:val="24"/>
                <w:szCs w:val="24"/>
              </w:rPr>
              <w:tab/>
            </w:r>
            <w:r w:rsidR="00E51B47" w:rsidRPr="00E51B47">
              <w:rPr>
                <w:rStyle w:val="afa"/>
                <w:i w:val="0"/>
                <w:noProof/>
                <w:sz w:val="24"/>
                <w:szCs w:val="24"/>
              </w:rPr>
              <w:t>Организация захоронений</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_Toc154471668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52</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69" w:history="1">
            <w:r w:rsidR="00E51B47" w:rsidRPr="00E51B47">
              <w:rPr>
                <w:rStyle w:val="afa"/>
                <w:i w:val="0"/>
                <w:noProof/>
                <w:sz w:val="24"/>
                <w:szCs w:val="24"/>
              </w:rPr>
              <w:t>1.9.2.</w:t>
            </w:r>
            <w:r w:rsidR="00E51B47" w:rsidRPr="00E51B47">
              <w:rPr>
                <w:rFonts w:eastAsiaTheme="minorEastAsia"/>
                <w:i w:val="0"/>
                <w:iCs w:val="0"/>
                <w:noProof/>
                <w:sz w:val="24"/>
                <w:szCs w:val="24"/>
              </w:rPr>
              <w:tab/>
            </w:r>
            <w:r w:rsidR="00E51B47" w:rsidRPr="00E51B47">
              <w:rPr>
                <w:rStyle w:val="afa"/>
                <w:i w:val="0"/>
                <w:noProof/>
                <w:sz w:val="24"/>
                <w:szCs w:val="24"/>
              </w:rPr>
              <w:t>Санитарная очистка территории</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_Toc154471669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52</w:t>
            </w:r>
            <w:r w:rsidRPr="00E51B47">
              <w:rPr>
                <w:i w:val="0"/>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70" w:history="1">
            <w:r w:rsidR="00E51B47" w:rsidRPr="00E51B47">
              <w:rPr>
                <w:rStyle w:val="afa"/>
                <w:noProof/>
                <w:sz w:val="24"/>
                <w:szCs w:val="24"/>
              </w:rPr>
              <w:t>1.10.</w:t>
            </w:r>
            <w:r w:rsidR="00E51B47" w:rsidRPr="00E51B47">
              <w:rPr>
                <w:rFonts w:eastAsiaTheme="minorEastAsia"/>
                <w:smallCaps w:val="0"/>
                <w:noProof/>
                <w:sz w:val="24"/>
                <w:szCs w:val="24"/>
              </w:rPr>
              <w:tab/>
            </w:r>
            <w:r w:rsidR="00E51B47" w:rsidRPr="00E51B47">
              <w:rPr>
                <w:rStyle w:val="afa"/>
                <w:noProof/>
                <w:sz w:val="24"/>
                <w:szCs w:val="24"/>
              </w:rPr>
              <w:t>Зоны с особыми условиями использования территорий и зоны планировочных ограничений</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_Toc154471670 \h </w:instrText>
            </w:r>
            <w:r w:rsidRPr="00E51B47">
              <w:rPr>
                <w:noProof/>
                <w:webHidden/>
                <w:sz w:val="24"/>
                <w:szCs w:val="24"/>
              </w:rPr>
            </w:r>
            <w:r w:rsidRPr="00E51B47">
              <w:rPr>
                <w:noProof/>
                <w:webHidden/>
                <w:sz w:val="24"/>
                <w:szCs w:val="24"/>
              </w:rPr>
              <w:fldChar w:fldCharType="separate"/>
            </w:r>
            <w:r w:rsidR="00E51B47">
              <w:rPr>
                <w:noProof/>
                <w:webHidden/>
                <w:sz w:val="24"/>
                <w:szCs w:val="24"/>
              </w:rPr>
              <w:t>53</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71" w:history="1">
            <w:r w:rsidR="00E51B47" w:rsidRPr="00E51B47">
              <w:rPr>
                <w:rStyle w:val="afa"/>
                <w:noProof/>
                <w:sz w:val="24"/>
                <w:szCs w:val="24"/>
              </w:rPr>
              <w:t>1.11.</w:t>
            </w:r>
            <w:r w:rsidR="00E51B47" w:rsidRPr="00E51B47">
              <w:rPr>
                <w:rFonts w:eastAsiaTheme="minorEastAsia"/>
                <w:smallCaps w:val="0"/>
                <w:noProof/>
                <w:sz w:val="24"/>
                <w:szCs w:val="24"/>
              </w:rPr>
              <w:tab/>
            </w:r>
            <w:r w:rsidR="00E51B47" w:rsidRPr="00E51B47">
              <w:rPr>
                <w:rStyle w:val="afa"/>
                <w:noProof/>
                <w:sz w:val="24"/>
                <w:szCs w:val="24"/>
              </w:rPr>
              <w:t>Состояние окружающей среды</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_Toc154471671 \h </w:instrText>
            </w:r>
            <w:r w:rsidRPr="00E51B47">
              <w:rPr>
                <w:noProof/>
                <w:webHidden/>
                <w:sz w:val="24"/>
                <w:szCs w:val="24"/>
              </w:rPr>
            </w:r>
            <w:r w:rsidRPr="00E51B47">
              <w:rPr>
                <w:noProof/>
                <w:webHidden/>
                <w:sz w:val="24"/>
                <w:szCs w:val="24"/>
              </w:rPr>
              <w:fldChar w:fldCharType="separate"/>
            </w:r>
            <w:r w:rsidR="00E51B47">
              <w:rPr>
                <w:noProof/>
                <w:webHidden/>
                <w:sz w:val="24"/>
                <w:szCs w:val="24"/>
              </w:rPr>
              <w:t>59</w:t>
            </w:r>
            <w:r w:rsidRPr="00E51B47">
              <w:rPr>
                <w:noProof/>
                <w:webHidden/>
                <w:sz w:val="24"/>
                <w:szCs w:val="24"/>
              </w:rPr>
              <w:fldChar w:fldCharType="end"/>
            </w:r>
          </w:hyperlink>
        </w:p>
        <w:p w:rsidR="00E51B47" w:rsidRPr="00E51B47" w:rsidRDefault="00F269FA">
          <w:pPr>
            <w:pStyle w:val="15"/>
            <w:tabs>
              <w:tab w:val="left" w:pos="1701"/>
              <w:tab w:val="right" w:leader="dot" w:pos="10195"/>
            </w:tabs>
            <w:rPr>
              <w:rFonts w:ascii="Times New Roman" w:eastAsiaTheme="minorEastAsia" w:hAnsi="Times New Roman" w:cs="Times New Roman"/>
              <w:noProof/>
              <w:sz w:val="24"/>
              <w:szCs w:val="24"/>
              <w:lang w:eastAsia="ru-RU"/>
            </w:rPr>
          </w:pPr>
          <w:hyperlink w:anchor="_Toc154471672" w:history="1">
            <w:r w:rsidR="00E51B47" w:rsidRPr="00E51B47">
              <w:rPr>
                <w:rStyle w:val="afa"/>
                <w:rFonts w:ascii="Times New Roman" w:hAnsi="Times New Roman" w:cs="Times New Roman"/>
                <w:noProof/>
                <w:sz w:val="24"/>
                <w:szCs w:val="24"/>
              </w:rPr>
              <w:t>2.</w:t>
            </w:r>
            <w:r w:rsidR="00E51B47" w:rsidRPr="00E51B47">
              <w:rPr>
                <w:rFonts w:ascii="Times New Roman" w:eastAsiaTheme="minorEastAsia" w:hAnsi="Times New Roman" w:cs="Times New Roman"/>
                <w:noProof/>
                <w:sz w:val="24"/>
                <w:szCs w:val="24"/>
                <w:lang w:eastAsia="ru-RU"/>
              </w:rPr>
              <w:tab/>
            </w:r>
            <w:r w:rsidR="00E51B47" w:rsidRPr="00E51B47">
              <w:rPr>
                <w:rStyle w:val="afa"/>
                <w:rFonts w:ascii="Times New Roman" w:hAnsi="Times New Roman" w:cs="Times New Roman"/>
                <w:noProof/>
                <w:sz w:val="24"/>
                <w:szCs w:val="24"/>
              </w:rPr>
              <w:t>ОБОСНОВАНИЕ ВЫБРАННОГО ВАРИАНТА РАЗМЕЩЕНИЯ ОБЪЕКТОВ МЕСТНОГО ЗНАЧЕНИЯ МУНИЦИПАЛЬНОГО ОБРАЗОВАНИЯ НА ОСНОВЕ АНАЛИЗА ИСПОЛЬЗОВАНИЯ ТЕРРИТОРИИ, ВОЗМОЖНЫХ НАПРАВЛЕНИЙ ЕЕ РАЗВИТИЯ И ПРОГНОЗИРУЕМЫХ ОГРАНИЧЕНИЙ ЕЕ ИСПОЛЬЗОВАНИЯ</w:t>
            </w:r>
            <w:r w:rsidR="00E51B47" w:rsidRPr="00E51B47">
              <w:rPr>
                <w:rFonts w:ascii="Times New Roman" w:hAnsi="Times New Roman" w:cs="Times New Roman"/>
                <w:noProof/>
                <w:webHidden/>
                <w:sz w:val="24"/>
                <w:szCs w:val="24"/>
              </w:rPr>
              <w:tab/>
            </w:r>
            <w:r w:rsidRPr="00E51B47">
              <w:rPr>
                <w:rFonts w:ascii="Times New Roman" w:hAnsi="Times New Roman" w:cs="Times New Roman"/>
                <w:noProof/>
                <w:webHidden/>
                <w:sz w:val="24"/>
                <w:szCs w:val="24"/>
              </w:rPr>
              <w:fldChar w:fldCharType="begin"/>
            </w:r>
            <w:r w:rsidR="00E51B47" w:rsidRPr="00E51B47">
              <w:rPr>
                <w:rFonts w:ascii="Times New Roman" w:hAnsi="Times New Roman" w:cs="Times New Roman"/>
                <w:noProof/>
                <w:webHidden/>
                <w:sz w:val="24"/>
                <w:szCs w:val="24"/>
              </w:rPr>
              <w:instrText xml:space="preserve"> PAGEREF _Toc154471672 \h </w:instrText>
            </w:r>
            <w:r w:rsidRPr="00E51B47">
              <w:rPr>
                <w:rFonts w:ascii="Times New Roman" w:hAnsi="Times New Roman" w:cs="Times New Roman"/>
                <w:noProof/>
                <w:webHidden/>
                <w:sz w:val="24"/>
                <w:szCs w:val="24"/>
              </w:rPr>
            </w:r>
            <w:r w:rsidRPr="00E51B47">
              <w:rPr>
                <w:rFonts w:ascii="Times New Roman" w:hAnsi="Times New Roman" w:cs="Times New Roman"/>
                <w:noProof/>
                <w:webHidden/>
                <w:sz w:val="24"/>
                <w:szCs w:val="24"/>
              </w:rPr>
              <w:fldChar w:fldCharType="separate"/>
            </w:r>
            <w:r w:rsidR="00E51B47">
              <w:rPr>
                <w:rFonts w:ascii="Times New Roman" w:hAnsi="Times New Roman" w:cs="Times New Roman"/>
                <w:noProof/>
                <w:webHidden/>
                <w:sz w:val="24"/>
                <w:szCs w:val="24"/>
              </w:rPr>
              <w:t>62</w:t>
            </w:r>
            <w:r w:rsidRPr="00E51B47">
              <w:rPr>
                <w:rFonts w:ascii="Times New Roman" w:hAnsi="Times New Roman" w:cs="Times New Roman"/>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73" w:history="1">
            <w:r w:rsidR="00E51B47" w:rsidRPr="00E51B47">
              <w:rPr>
                <w:rStyle w:val="afa"/>
                <w:bCs/>
                <w:noProof/>
                <w:sz w:val="24"/>
                <w:szCs w:val="24"/>
              </w:rPr>
              <w:t>2.1.</w:t>
            </w:r>
            <w:r w:rsidR="00E51B47" w:rsidRPr="00E51B47">
              <w:rPr>
                <w:rFonts w:eastAsiaTheme="minorEastAsia"/>
                <w:smallCaps w:val="0"/>
                <w:noProof/>
                <w:sz w:val="24"/>
                <w:szCs w:val="24"/>
              </w:rPr>
              <w:tab/>
            </w:r>
            <w:r w:rsidR="00E51B47" w:rsidRPr="00E51B47">
              <w:rPr>
                <w:rStyle w:val="afa"/>
                <w:bCs/>
                <w:noProof/>
                <w:sz w:val="24"/>
                <w:szCs w:val="24"/>
              </w:rPr>
              <w:t xml:space="preserve">Сведения о видах, назначении и наименовании планируемых на рассматриваемой территории объектов федерального, регионального и местного значения </w:t>
            </w:r>
            <w:r w:rsidR="00E51B47" w:rsidRPr="00E51B47">
              <w:rPr>
                <w:rStyle w:val="afa"/>
                <w:noProof/>
                <w:sz w:val="24"/>
                <w:szCs w:val="24"/>
              </w:rPr>
              <w:t>района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_Toc154471673 \h </w:instrText>
            </w:r>
            <w:r w:rsidRPr="00E51B47">
              <w:rPr>
                <w:noProof/>
                <w:webHidden/>
                <w:sz w:val="24"/>
                <w:szCs w:val="24"/>
              </w:rPr>
            </w:r>
            <w:r w:rsidRPr="00E51B47">
              <w:rPr>
                <w:noProof/>
                <w:webHidden/>
                <w:sz w:val="24"/>
                <w:szCs w:val="24"/>
              </w:rPr>
              <w:fldChar w:fldCharType="separate"/>
            </w:r>
            <w:r w:rsidR="00E51B47">
              <w:rPr>
                <w:noProof/>
                <w:webHidden/>
                <w:sz w:val="24"/>
                <w:szCs w:val="24"/>
              </w:rPr>
              <w:t>63</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74" w:history="1">
            <w:r w:rsidR="00E51B47" w:rsidRPr="00E51B47">
              <w:rPr>
                <w:rStyle w:val="afa"/>
                <w:rFonts w:eastAsiaTheme="majorEastAsia"/>
                <w:bCs/>
                <w:i w:val="0"/>
                <w:noProof/>
                <w:sz w:val="24"/>
                <w:szCs w:val="24"/>
              </w:rPr>
              <w:t>2.1.1.</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_Toc154471674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63</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75" w:history="1">
            <w:r w:rsidR="00E51B47" w:rsidRPr="00E51B47">
              <w:rPr>
                <w:rStyle w:val="afa"/>
                <w:rFonts w:eastAsiaTheme="majorEastAsia"/>
                <w:bCs/>
                <w:i w:val="0"/>
                <w:noProof/>
                <w:sz w:val="24"/>
                <w:szCs w:val="24"/>
              </w:rPr>
              <w:t>2.1.2.</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_Toc154471675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63</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76" w:history="1">
            <w:r w:rsidR="00E51B47" w:rsidRPr="00E51B47">
              <w:rPr>
                <w:rStyle w:val="afa"/>
                <w:rFonts w:eastAsiaTheme="majorEastAsia"/>
                <w:bCs/>
                <w:i w:val="0"/>
                <w:noProof/>
                <w:sz w:val="24"/>
                <w:szCs w:val="24"/>
              </w:rPr>
              <w:t>2.1.3.</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Сведения о видах, назначении и наименованиях, планируемых для размещения на территории поселения объектов местного значения района</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_Toc154471676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65</w:t>
            </w:r>
            <w:r w:rsidRPr="00E51B47">
              <w:rPr>
                <w:i w:val="0"/>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77" w:history="1">
            <w:r w:rsidR="00E51B47" w:rsidRPr="00E51B47">
              <w:rPr>
                <w:rStyle w:val="afa"/>
                <w:bCs/>
                <w:noProof/>
                <w:sz w:val="24"/>
                <w:szCs w:val="24"/>
              </w:rPr>
              <w:t>2.2.</w:t>
            </w:r>
            <w:r w:rsidR="00E51B47" w:rsidRPr="00E51B47">
              <w:rPr>
                <w:rFonts w:eastAsiaTheme="minorEastAsia"/>
                <w:smallCaps w:val="0"/>
                <w:noProof/>
                <w:sz w:val="24"/>
                <w:szCs w:val="24"/>
              </w:rPr>
              <w:tab/>
            </w:r>
            <w:r w:rsidR="00E51B47" w:rsidRPr="00E51B47">
              <w:rPr>
                <w:rStyle w:val="afa"/>
                <w:bCs/>
                <w:noProof/>
                <w:sz w:val="24"/>
                <w:szCs w:val="24"/>
              </w:rPr>
              <w:t>Оценка возможного влияния планируемых для размещения объектов местного значения поселения на комплексное развитие этих территорий</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_Toc154471677 \h </w:instrText>
            </w:r>
            <w:r w:rsidRPr="00E51B47">
              <w:rPr>
                <w:noProof/>
                <w:webHidden/>
                <w:sz w:val="24"/>
                <w:szCs w:val="24"/>
              </w:rPr>
            </w:r>
            <w:r w:rsidRPr="00E51B47">
              <w:rPr>
                <w:noProof/>
                <w:webHidden/>
                <w:sz w:val="24"/>
                <w:szCs w:val="24"/>
              </w:rPr>
              <w:fldChar w:fldCharType="separate"/>
            </w:r>
            <w:r w:rsidR="00E51B47">
              <w:rPr>
                <w:noProof/>
                <w:webHidden/>
                <w:sz w:val="24"/>
                <w:szCs w:val="24"/>
              </w:rPr>
              <w:t>65</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78" w:history="1">
            <w:r w:rsidR="00E51B47" w:rsidRPr="00E51B47">
              <w:rPr>
                <w:rStyle w:val="afa"/>
                <w:bCs/>
                <w:noProof/>
                <w:sz w:val="24"/>
                <w:szCs w:val="24"/>
              </w:rPr>
              <w:t>2.3.</w:t>
            </w:r>
            <w:r w:rsidR="00E51B47" w:rsidRPr="00E51B47">
              <w:rPr>
                <w:rFonts w:eastAsiaTheme="minorEastAsia"/>
                <w:smallCaps w:val="0"/>
                <w:noProof/>
                <w:sz w:val="24"/>
                <w:szCs w:val="24"/>
              </w:rPr>
              <w:tab/>
            </w:r>
            <w:r w:rsidR="00E51B47" w:rsidRPr="00E51B47">
              <w:rPr>
                <w:rStyle w:val="afa"/>
                <w:bCs/>
                <w:noProof/>
                <w:sz w:val="24"/>
                <w:szCs w:val="24"/>
              </w:rPr>
              <w:t>Планировочная организация территории и функциональное зонирование</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_Toc154471678 \h </w:instrText>
            </w:r>
            <w:r w:rsidRPr="00E51B47">
              <w:rPr>
                <w:noProof/>
                <w:webHidden/>
                <w:sz w:val="24"/>
                <w:szCs w:val="24"/>
              </w:rPr>
            </w:r>
            <w:r w:rsidRPr="00E51B47">
              <w:rPr>
                <w:noProof/>
                <w:webHidden/>
                <w:sz w:val="24"/>
                <w:szCs w:val="24"/>
              </w:rPr>
              <w:fldChar w:fldCharType="separate"/>
            </w:r>
            <w:r w:rsidR="00E51B47">
              <w:rPr>
                <w:noProof/>
                <w:webHidden/>
                <w:sz w:val="24"/>
                <w:szCs w:val="24"/>
              </w:rPr>
              <w:t>65</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79" w:history="1">
            <w:r w:rsidR="00E51B47" w:rsidRPr="00E51B47">
              <w:rPr>
                <w:rStyle w:val="afa"/>
                <w:bCs/>
                <w:noProof/>
                <w:sz w:val="24"/>
                <w:szCs w:val="24"/>
              </w:rPr>
              <w:t>2.4.</w:t>
            </w:r>
            <w:r w:rsidR="00E51B47" w:rsidRPr="00E51B47">
              <w:rPr>
                <w:rFonts w:eastAsiaTheme="minorEastAsia"/>
                <w:smallCaps w:val="0"/>
                <w:noProof/>
                <w:sz w:val="24"/>
                <w:szCs w:val="24"/>
              </w:rPr>
              <w:tab/>
            </w:r>
            <w:r w:rsidR="00E51B47" w:rsidRPr="00E51B47">
              <w:rPr>
                <w:rStyle w:val="afa"/>
                <w:bCs/>
                <w:noProof/>
                <w:sz w:val="24"/>
                <w:szCs w:val="24"/>
              </w:rPr>
              <w:t>Развитие жилищного фонда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_Toc154471679 \h </w:instrText>
            </w:r>
            <w:r w:rsidRPr="00E51B47">
              <w:rPr>
                <w:noProof/>
                <w:webHidden/>
                <w:sz w:val="24"/>
                <w:szCs w:val="24"/>
              </w:rPr>
            </w:r>
            <w:r w:rsidRPr="00E51B47">
              <w:rPr>
                <w:noProof/>
                <w:webHidden/>
                <w:sz w:val="24"/>
                <w:szCs w:val="24"/>
              </w:rPr>
              <w:fldChar w:fldCharType="separate"/>
            </w:r>
            <w:r w:rsidR="00E51B47">
              <w:rPr>
                <w:noProof/>
                <w:webHidden/>
                <w:sz w:val="24"/>
                <w:szCs w:val="24"/>
              </w:rPr>
              <w:t>67</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80" w:history="1">
            <w:r w:rsidR="00E51B47" w:rsidRPr="00E51B47">
              <w:rPr>
                <w:rStyle w:val="afa"/>
                <w:bCs/>
                <w:noProof/>
                <w:sz w:val="24"/>
                <w:szCs w:val="24"/>
              </w:rPr>
              <w:t>2.5.</w:t>
            </w:r>
            <w:r w:rsidR="00E51B47" w:rsidRPr="00E51B47">
              <w:rPr>
                <w:rFonts w:eastAsiaTheme="minorEastAsia"/>
                <w:smallCaps w:val="0"/>
                <w:noProof/>
                <w:sz w:val="24"/>
                <w:szCs w:val="24"/>
              </w:rPr>
              <w:tab/>
            </w:r>
            <w:r w:rsidR="00E51B47" w:rsidRPr="00E51B47">
              <w:rPr>
                <w:rStyle w:val="afa"/>
                <w:bCs/>
                <w:noProof/>
                <w:sz w:val="24"/>
                <w:szCs w:val="24"/>
              </w:rPr>
              <w:t>Развитие учреждений и предприятий обслуживания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_Toc154471680 \h </w:instrText>
            </w:r>
            <w:r w:rsidRPr="00E51B47">
              <w:rPr>
                <w:noProof/>
                <w:webHidden/>
                <w:sz w:val="24"/>
                <w:szCs w:val="24"/>
              </w:rPr>
            </w:r>
            <w:r w:rsidRPr="00E51B47">
              <w:rPr>
                <w:noProof/>
                <w:webHidden/>
                <w:sz w:val="24"/>
                <w:szCs w:val="24"/>
              </w:rPr>
              <w:fldChar w:fldCharType="separate"/>
            </w:r>
            <w:r w:rsidR="00E51B47">
              <w:rPr>
                <w:noProof/>
                <w:webHidden/>
                <w:sz w:val="24"/>
                <w:szCs w:val="24"/>
              </w:rPr>
              <w:t>68</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81" w:history="1">
            <w:r w:rsidR="00E51B47" w:rsidRPr="00E51B47">
              <w:rPr>
                <w:rStyle w:val="afa"/>
                <w:rFonts w:eastAsiaTheme="majorEastAsia"/>
                <w:bCs/>
                <w:i w:val="0"/>
                <w:noProof/>
                <w:sz w:val="24"/>
                <w:szCs w:val="24"/>
              </w:rPr>
              <w:t>2.5.1.</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Развитие системы образования</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_Toc154471681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68</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82" w:history="1">
            <w:r w:rsidR="00E51B47" w:rsidRPr="00E51B47">
              <w:rPr>
                <w:rStyle w:val="afa"/>
                <w:rFonts w:eastAsiaTheme="majorEastAsia"/>
                <w:bCs/>
                <w:i w:val="0"/>
                <w:noProof/>
                <w:sz w:val="24"/>
                <w:szCs w:val="24"/>
              </w:rPr>
              <w:t>2.5.2.</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Развитие системы здравоохранения</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_Toc154471682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68</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83" w:history="1">
            <w:r w:rsidR="00E51B47" w:rsidRPr="00E51B47">
              <w:rPr>
                <w:rStyle w:val="afa"/>
                <w:rFonts w:eastAsiaTheme="majorEastAsia"/>
                <w:bCs/>
                <w:i w:val="0"/>
                <w:noProof/>
                <w:sz w:val="24"/>
                <w:szCs w:val="24"/>
              </w:rPr>
              <w:t>2.5.3.</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Развитие системы социального обслуживания</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_Toc154471683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68</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84" w:history="1">
            <w:r w:rsidR="00E51B47" w:rsidRPr="00E51B47">
              <w:rPr>
                <w:rStyle w:val="afa"/>
                <w:rFonts w:eastAsiaTheme="majorEastAsia"/>
                <w:bCs/>
                <w:i w:val="0"/>
                <w:noProof/>
                <w:sz w:val="24"/>
                <w:szCs w:val="24"/>
              </w:rPr>
              <w:t>2.5.4.</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Развитие системы культурного обслуживания</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_Toc154471684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68</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85" w:history="1">
            <w:r w:rsidR="00E51B47" w:rsidRPr="00E51B47">
              <w:rPr>
                <w:rStyle w:val="afa"/>
                <w:rFonts w:eastAsiaTheme="majorEastAsia"/>
                <w:bCs/>
                <w:i w:val="0"/>
                <w:noProof/>
                <w:sz w:val="24"/>
                <w:szCs w:val="24"/>
              </w:rPr>
              <w:t>2.5.5.</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Развитие физической культуры и массового спорта</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_Toc154471685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68</w:t>
            </w:r>
            <w:r w:rsidRPr="00E51B47">
              <w:rPr>
                <w:i w:val="0"/>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86" w:history="1">
            <w:r w:rsidR="00E51B47" w:rsidRPr="00E51B47">
              <w:rPr>
                <w:rStyle w:val="afa"/>
                <w:bCs/>
                <w:noProof/>
                <w:sz w:val="24"/>
                <w:szCs w:val="24"/>
              </w:rPr>
              <w:t>2.6.</w:t>
            </w:r>
            <w:r w:rsidR="00E51B47" w:rsidRPr="00E51B47">
              <w:rPr>
                <w:rFonts w:eastAsiaTheme="minorEastAsia"/>
                <w:smallCaps w:val="0"/>
                <w:noProof/>
                <w:sz w:val="24"/>
                <w:szCs w:val="24"/>
              </w:rPr>
              <w:tab/>
            </w:r>
            <w:r w:rsidR="00E51B47" w:rsidRPr="00E51B47">
              <w:rPr>
                <w:rStyle w:val="afa"/>
                <w:bCs/>
                <w:noProof/>
                <w:sz w:val="24"/>
                <w:szCs w:val="24"/>
              </w:rPr>
              <w:t>Развитие сети особо охраняемых природных территорий</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_Toc154471686 \h </w:instrText>
            </w:r>
            <w:r w:rsidRPr="00E51B47">
              <w:rPr>
                <w:noProof/>
                <w:webHidden/>
                <w:sz w:val="24"/>
                <w:szCs w:val="24"/>
              </w:rPr>
            </w:r>
            <w:r w:rsidRPr="00E51B47">
              <w:rPr>
                <w:noProof/>
                <w:webHidden/>
                <w:sz w:val="24"/>
                <w:szCs w:val="24"/>
              </w:rPr>
              <w:fldChar w:fldCharType="separate"/>
            </w:r>
            <w:r w:rsidR="00E51B47">
              <w:rPr>
                <w:noProof/>
                <w:webHidden/>
                <w:sz w:val="24"/>
                <w:szCs w:val="24"/>
              </w:rPr>
              <w:t>69</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87" w:history="1">
            <w:r w:rsidR="00E51B47" w:rsidRPr="00E51B47">
              <w:rPr>
                <w:rStyle w:val="afa"/>
                <w:noProof/>
                <w:sz w:val="24"/>
                <w:szCs w:val="24"/>
              </w:rPr>
              <w:t>2.7.</w:t>
            </w:r>
            <w:r w:rsidR="00E51B47" w:rsidRPr="00E51B47">
              <w:rPr>
                <w:rFonts w:eastAsiaTheme="minorEastAsia"/>
                <w:smallCaps w:val="0"/>
                <w:noProof/>
                <w:sz w:val="24"/>
                <w:szCs w:val="24"/>
              </w:rPr>
              <w:tab/>
            </w:r>
            <w:r w:rsidR="00E51B47" w:rsidRPr="00E51B47">
              <w:rPr>
                <w:rStyle w:val="afa"/>
                <w:noProof/>
                <w:sz w:val="24"/>
                <w:szCs w:val="24"/>
              </w:rPr>
              <w:t>Развитие транспортной инфраструктуры</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_Toc154471687 \h </w:instrText>
            </w:r>
            <w:r w:rsidRPr="00E51B47">
              <w:rPr>
                <w:noProof/>
                <w:webHidden/>
                <w:sz w:val="24"/>
                <w:szCs w:val="24"/>
              </w:rPr>
            </w:r>
            <w:r w:rsidRPr="00E51B47">
              <w:rPr>
                <w:noProof/>
                <w:webHidden/>
                <w:sz w:val="24"/>
                <w:szCs w:val="24"/>
              </w:rPr>
              <w:fldChar w:fldCharType="separate"/>
            </w:r>
            <w:r w:rsidR="00E51B47">
              <w:rPr>
                <w:noProof/>
                <w:webHidden/>
                <w:sz w:val="24"/>
                <w:szCs w:val="24"/>
              </w:rPr>
              <w:t>69</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88" w:history="1">
            <w:r w:rsidR="00E51B47" w:rsidRPr="00E51B47">
              <w:rPr>
                <w:rStyle w:val="afa"/>
                <w:rFonts w:eastAsiaTheme="majorEastAsia"/>
                <w:bCs/>
                <w:i w:val="0"/>
                <w:noProof/>
                <w:sz w:val="24"/>
                <w:szCs w:val="24"/>
              </w:rPr>
              <w:t>2.7.1.</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Внешний транспорт</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_Toc154471688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69</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89" w:history="1">
            <w:r w:rsidR="00E51B47" w:rsidRPr="00E51B47">
              <w:rPr>
                <w:rStyle w:val="afa"/>
                <w:rFonts w:eastAsiaTheme="majorEastAsia"/>
                <w:bCs/>
                <w:i w:val="0"/>
                <w:noProof/>
                <w:sz w:val="24"/>
                <w:szCs w:val="24"/>
              </w:rPr>
              <w:t>2.7.2.</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Улично-дорожная сеть</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_Toc154471689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69</w:t>
            </w:r>
            <w:r w:rsidRPr="00E51B47">
              <w:rPr>
                <w:i w:val="0"/>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90" w:history="1">
            <w:r w:rsidR="00E51B47" w:rsidRPr="00E51B47">
              <w:rPr>
                <w:rStyle w:val="afa"/>
                <w:noProof/>
                <w:sz w:val="24"/>
                <w:szCs w:val="24"/>
              </w:rPr>
              <w:t>2.8.</w:t>
            </w:r>
            <w:r w:rsidR="00E51B47" w:rsidRPr="00E51B47">
              <w:rPr>
                <w:rFonts w:eastAsiaTheme="minorEastAsia"/>
                <w:smallCaps w:val="0"/>
                <w:noProof/>
                <w:sz w:val="24"/>
                <w:szCs w:val="24"/>
              </w:rPr>
              <w:tab/>
            </w:r>
            <w:r w:rsidR="00E51B47" w:rsidRPr="00E51B47">
              <w:rPr>
                <w:rStyle w:val="afa"/>
                <w:noProof/>
                <w:sz w:val="24"/>
                <w:szCs w:val="24"/>
              </w:rPr>
              <w:t>Развитие инженерной инфраструктуры</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_Toc154471690 \h </w:instrText>
            </w:r>
            <w:r w:rsidRPr="00E51B47">
              <w:rPr>
                <w:noProof/>
                <w:webHidden/>
                <w:sz w:val="24"/>
                <w:szCs w:val="24"/>
              </w:rPr>
            </w:r>
            <w:r w:rsidRPr="00E51B47">
              <w:rPr>
                <w:noProof/>
                <w:webHidden/>
                <w:sz w:val="24"/>
                <w:szCs w:val="24"/>
              </w:rPr>
              <w:fldChar w:fldCharType="separate"/>
            </w:r>
            <w:r w:rsidR="00E51B47">
              <w:rPr>
                <w:noProof/>
                <w:webHidden/>
                <w:sz w:val="24"/>
                <w:szCs w:val="24"/>
              </w:rPr>
              <w:t>70</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91" w:history="1">
            <w:r w:rsidR="00E51B47" w:rsidRPr="00E51B47">
              <w:rPr>
                <w:rStyle w:val="afa"/>
                <w:rFonts w:eastAsiaTheme="majorEastAsia"/>
                <w:bCs/>
                <w:i w:val="0"/>
                <w:noProof/>
                <w:sz w:val="24"/>
                <w:szCs w:val="24"/>
              </w:rPr>
              <w:t>2.8.1.</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Водоснабжение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_Toc154471691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70</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92" w:history="1">
            <w:r w:rsidR="00E51B47" w:rsidRPr="00E51B47">
              <w:rPr>
                <w:rStyle w:val="afa"/>
                <w:rFonts w:eastAsiaTheme="majorEastAsia"/>
                <w:bCs/>
                <w:i w:val="0"/>
                <w:noProof/>
                <w:sz w:val="24"/>
                <w:szCs w:val="24"/>
              </w:rPr>
              <w:t>2.8.2.</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Водоотведение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_Toc154471692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72</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93" w:history="1">
            <w:r w:rsidR="00E51B47" w:rsidRPr="00E51B47">
              <w:rPr>
                <w:rStyle w:val="afa"/>
                <w:rFonts w:eastAsiaTheme="majorEastAsia"/>
                <w:bCs/>
                <w:i w:val="0"/>
                <w:noProof/>
                <w:sz w:val="24"/>
                <w:szCs w:val="24"/>
              </w:rPr>
              <w:t>2.8.3.</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Газоснабжение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_Toc154471693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72</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94" w:history="1">
            <w:r w:rsidR="00E51B47" w:rsidRPr="00E51B47">
              <w:rPr>
                <w:rStyle w:val="afa"/>
                <w:rFonts w:eastAsiaTheme="majorEastAsia"/>
                <w:bCs/>
                <w:i w:val="0"/>
                <w:noProof/>
                <w:sz w:val="24"/>
                <w:szCs w:val="24"/>
              </w:rPr>
              <w:t>2.8.4.</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Теплоснабжение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_Toc154471694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73</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95" w:history="1">
            <w:r w:rsidR="00E51B47" w:rsidRPr="00E51B47">
              <w:rPr>
                <w:rStyle w:val="afa"/>
                <w:rFonts w:eastAsiaTheme="majorEastAsia"/>
                <w:bCs/>
                <w:i w:val="0"/>
                <w:noProof/>
                <w:sz w:val="24"/>
                <w:szCs w:val="24"/>
              </w:rPr>
              <w:t>2.8.5.</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Электроснабжение</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_Toc154471695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74</w:t>
            </w:r>
            <w:r w:rsidRPr="00E51B47">
              <w:rPr>
                <w:i w:val="0"/>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96" w:history="1">
            <w:r w:rsidR="00E51B47" w:rsidRPr="00E51B47">
              <w:rPr>
                <w:rStyle w:val="afa"/>
                <w:noProof/>
                <w:sz w:val="24"/>
                <w:szCs w:val="24"/>
              </w:rPr>
              <w:t>2.9.</w:t>
            </w:r>
            <w:r w:rsidR="00E51B47" w:rsidRPr="00E51B47">
              <w:rPr>
                <w:rFonts w:eastAsiaTheme="minorEastAsia"/>
                <w:smallCaps w:val="0"/>
                <w:noProof/>
                <w:sz w:val="24"/>
                <w:szCs w:val="24"/>
              </w:rPr>
              <w:tab/>
            </w:r>
            <w:r w:rsidR="00E51B47" w:rsidRPr="00E51B47">
              <w:rPr>
                <w:rStyle w:val="afa"/>
                <w:noProof/>
                <w:sz w:val="24"/>
                <w:szCs w:val="24"/>
              </w:rPr>
              <w:t>Развитие территорий специального назначения</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_Toc154471696 \h </w:instrText>
            </w:r>
            <w:r w:rsidRPr="00E51B47">
              <w:rPr>
                <w:noProof/>
                <w:webHidden/>
                <w:sz w:val="24"/>
                <w:szCs w:val="24"/>
              </w:rPr>
            </w:r>
            <w:r w:rsidRPr="00E51B47">
              <w:rPr>
                <w:noProof/>
                <w:webHidden/>
                <w:sz w:val="24"/>
                <w:szCs w:val="24"/>
              </w:rPr>
              <w:fldChar w:fldCharType="separate"/>
            </w:r>
            <w:r w:rsidR="00E51B47">
              <w:rPr>
                <w:noProof/>
                <w:webHidden/>
                <w:sz w:val="24"/>
                <w:szCs w:val="24"/>
              </w:rPr>
              <w:t>74</w:t>
            </w:r>
            <w:r w:rsidRPr="00E51B47">
              <w:rPr>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97" w:history="1">
            <w:r w:rsidR="00E51B47" w:rsidRPr="00E51B47">
              <w:rPr>
                <w:rStyle w:val="afa"/>
                <w:rFonts w:eastAsiaTheme="majorEastAsia"/>
                <w:bCs/>
                <w:i w:val="0"/>
                <w:noProof/>
                <w:sz w:val="24"/>
                <w:szCs w:val="24"/>
              </w:rPr>
              <w:t>2.9.1.</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Организация захоронений</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_Toc154471697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74</w:t>
            </w:r>
            <w:r w:rsidRPr="00E51B47">
              <w:rPr>
                <w:i w:val="0"/>
                <w:noProof/>
                <w:webHidden/>
                <w:sz w:val="24"/>
                <w:szCs w:val="24"/>
              </w:rPr>
              <w:fldChar w:fldCharType="end"/>
            </w:r>
          </w:hyperlink>
        </w:p>
        <w:p w:rsidR="00E51B47" w:rsidRPr="00E51B47" w:rsidRDefault="00F269FA">
          <w:pPr>
            <w:pStyle w:val="32"/>
            <w:tabs>
              <w:tab w:val="left" w:pos="1701"/>
            </w:tabs>
            <w:rPr>
              <w:rFonts w:eastAsiaTheme="minorEastAsia"/>
              <w:i w:val="0"/>
              <w:iCs w:val="0"/>
              <w:noProof/>
              <w:sz w:val="24"/>
              <w:szCs w:val="24"/>
            </w:rPr>
          </w:pPr>
          <w:hyperlink w:anchor="_Toc154471698" w:history="1">
            <w:r w:rsidR="00E51B47" w:rsidRPr="00E51B47">
              <w:rPr>
                <w:rStyle w:val="afa"/>
                <w:i w:val="0"/>
                <w:noProof/>
                <w:sz w:val="24"/>
                <w:szCs w:val="24"/>
              </w:rPr>
              <w:t>2.9.2.</w:t>
            </w:r>
            <w:r w:rsidR="00E51B47" w:rsidRPr="00E51B47">
              <w:rPr>
                <w:rFonts w:eastAsiaTheme="minorEastAsia"/>
                <w:i w:val="0"/>
                <w:iCs w:val="0"/>
                <w:noProof/>
                <w:sz w:val="24"/>
                <w:szCs w:val="24"/>
              </w:rPr>
              <w:tab/>
            </w:r>
            <w:r w:rsidR="00E51B47" w:rsidRPr="00E51B47">
              <w:rPr>
                <w:rStyle w:val="afa"/>
                <w:rFonts w:eastAsiaTheme="majorEastAsia"/>
                <w:bCs/>
                <w:i w:val="0"/>
                <w:noProof/>
                <w:sz w:val="24"/>
                <w:szCs w:val="24"/>
              </w:rPr>
              <w:t>Санитарная очистка территории</w:t>
            </w:r>
            <w:r w:rsidR="00E51B47" w:rsidRPr="00E51B47">
              <w:rPr>
                <w:i w:val="0"/>
                <w:noProof/>
                <w:webHidden/>
                <w:sz w:val="24"/>
                <w:szCs w:val="24"/>
              </w:rPr>
              <w:tab/>
            </w:r>
            <w:r w:rsidRPr="00E51B47">
              <w:rPr>
                <w:i w:val="0"/>
                <w:noProof/>
                <w:webHidden/>
                <w:sz w:val="24"/>
                <w:szCs w:val="24"/>
              </w:rPr>
              <w:fldChar w:fldCharType="begin"/>
            </w:r>
            <w:r w:rsidR="00E51B47" w:rsidRPr="00E51B47">
              <w:rPr>
                <w:i w:val="0"/>
                <w:noProof/>
                <w:webHidden/>
                <w:sz w:val="24"/>
                <w:szCs w:val="24"/>
              </w:rPr>
              <w:instrText xml:space="preserve"> PAGEREF _Toc154471698 \h </w:instrText>
            </w:r>
            <w:r w:rsidRPr="00E51B47">
              <w:rPr>
                <w:i w:val="0"/>
                <w:noProof/>
                <w:webHidden/>
                <w:sz w:val="24"/>
                <w:szCs w:val="24"/>
              </w:rPr>
            </w:r>
            <w:r w:rsidRPr="00E51B47">
              <w:rPr>
                <w:i w:val="0"/>
                <w:noProof/>
                <w:webHidden/>
                <w:sz w:val="24"/>
                <w:szCs w:val="24"/>
              </w:rPr>
              <w:fldChar w:fldCharType="separate"/>
            </w:r>
            <w:r w:rsidR="00E51B47">
              <w:rPr>
                <w:i w:val="0"/>
                <w:noProof/>
                <w:webHidden/>
                <w:sz w:val="24"/>
                <w:szCs w:val="24"/>
              </w:rPr>
              <w:t>75</w:t>
            </w:r>
            <w:r w:rsidRPr="00E51B47">
              <w:rPr>
                <w:i w:val="0"/>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699" w:history="1">
            <w:r w:rsidR="00E51B47" w:rsidRPr="00E51B47">
              <w:rPr>
                <w:rStyle w:val="afa"/>
                <w:noProof/>
                <w:sz w:val="24"/>
                <w:szCs w:val="24"/>
              </w:rPr>
              <w:t>2.10.</w:t>
            </w:r>
            <w:r w:rsidR="00E51B47" w:rsidRPr="00E51B47">
              <w:rPr>
                <w:rFonts w:eastAsiaTheme="minorEastAsia"/>
                <w:smallCaps w:val="0"/>
                <w:noProof/>
                <w:sz w:val="24"/>
                <w:szCs w:val="24"/>
              </w:rPr>
              <w:tab/>
            </w:r>
            <w:r w:rsidR="00E51B47" w:rsidRPr="00E51B47">
              <w:rPr>
                <w:rStyle w:val="afa"/>
                <w:noProof/>
                <w:sz w:val="24"/>
                <w:szCs w:val="24"/>
              </w:rPr>
              <w:t>Охрана окружающее среды</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_Toc154471699 \h </w:instrText>
            </w:r>
            <w:r w:rsidRPr="00E51B47">
              <w:rPr>
                <w:noProof/>
                <w:webHidden/>
                <w:sz w:val="24"/>
                <w:szCs w:val="24"/>
              </w:rPr>
            </w:r>
            <w:r w:rsidRPr="00E51B47">
              <w:rPr>
                <w:noProof/>
                <w:webHidden/>
                <w:sz w:val="24"/>
                <w:szCs w:val="24"/>
              </w:rPr>
              <w:fldChar w:fldCharType="separate"/>
            </w:r>
            <w:r w:rsidR="00E51B47">
              <w:rPr>
                <w:noProof/>
                <w:webHidden/>
                <w:sz w:val="24"/>
                <w:szCs w:val="24"/>
              </w:rPr>
              <w:t>75</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700" w:history="1">
            <w:r w:rsidR="00E51B47" w:rsidRPr="00E51B47">
              <w:rPr>
                <w:rStyle w:val="afa"/>
                <w:noProof/>
                <w:sz w:val="24"/>
                <w:szCs w:val="24"/>
              </w:rPr>
              <w:t>2.11.</w:t>
            </w:r>
            <w:r w:rsidR="00E51B47" w:rsidRPr="00E51B47">
              <w:rPr>
                <w:rFonts w:eastAsiaTheme="minorEastAsia"/>
                <w:smallCaps w:val="0"/>
                <w:noProof/>
                <w:sz w:val="24"/>
                <w:szCs w:val="24"/>
              </w:rPr>
              <w:tab/>
            </w:r>
            <w:r w:rsidR="00E51B47" w:rsidRPr="00E51B47">
              <w:rPr>
                <w:rStyle w:val="afa"/>
                <w:noProof/>
                <w:sz w:val="24"/>
                <w:szCs w:val="24"/>
              </w:rPr>
              <w:t>Установление административных границ</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_Toc154471700 \h </w:instrText>
            </w:r>
            <w:r w:rsidRPr="00E51B47">
              <w:rPr>
                <w:noProof/>
                <w:webHidden/>
                <w:sz w:val="24"/>
                <w:szCs w:val="24"/>
              </w:rPr>
            </w:r>
            <w:r w:rsidRPr="00E51B47">
              <w:rPr>
                <w:noProof/>
                <w:webHidden/>
                <w:sz w:val="24"/>
                <w:szCs w:val="24"/>
              </w:rPr>
              <w:fldChar w:fldCharType="separate"/>
            </w:r>
            <w:r w:rsidR="00E51B47">
              <w:rPr>
                <w:noProof/>
                <w:webHidden/>
                <w:sz w:val="24"/>
                <w:szCs w:val="24"/>
              </w:rPr>
              <w:t>77</w:t>
            </w:r>
            <w:r w:rsidRPr="00E51B47">
              <w:rPr>
                <w:noProof/>
                <w:webHidden/>
                <w:sz w:val="24"/>
                <w:szCs w:val="24"/>
              </w:rPr>
              <w:fldChar w:fldCharType="end"/>
            </w:r>
          </w:hyperlink>
        </w:p>
        <w:p w:rsidR="00E51B47" w:rsidRPr="00E51B47" w:rsidRDefault="00F269FA">
          <w:pPr>
            <w:pStyle w:val="15"/>
            <w:tabs>
              <w:tab w:val="left" w:pos="1701"/>
              <w:tab w:val="right" w:leader="dot" w:pos="10195"/>
            </w:tabs>
            <w:rPr>
              <w:rFonts w:ascii="Times New Roman" w:eastAsiaTheme="minorEastAsia" w:hAnsi="Times New Roman" w:cs="Times New Roman"/>
              <w:noProof/>
              <w:sz w:val="24"/>
              <w:szCs w:val="24"/>
              <w:lang w:eastAsia="ru-RU"/>
            </w:rPr>
          </w:pPr>
          <w:hyperlink w:anchor="_Toc154471701" w:history="1">
            <w:r w:rsidR="00E51B47" w:rsidRPr="00E51B47">
              <w:rPr>
                <w:rStyle w:val="afa"/>
                <w:rFonts w:ascii="Times New Roman" w:hAnsi="Times New Roman" w:cs="Times New Roman"/>
                <w:noProof/>
                <w:sz w:val="24"/>
                <w:szCs w:val="24"/>
              </w:rPr>
              <w:t>3.</w:t>
            </w:r>
            <w:r w:rsidR="00E51B47" w:rsidRPr="00E51B47">
              <w:rPr>
                <w:rFonts w:ascii="Times New Roman" w:eastAsiaTheme="minorEastAsia" w:hAnsi="Times New Roman" w:cs="Times New Roman"/>
                <w:noProof/>
                <w:sz w:val="24"/>
                <w:szCs w:val="24"/>
                <w:lang w:eastAsia="ru-RU"/>
              </w:rPr>
              <w:tab/>
            </w:r>
            <w:r w:rsidR="00E51B47" w:rsidRPr="00E51B47">
              <w:rPr>
                <w:rStyle w:val="afa"/>
                <w:rFonts w:ascii="Times New Roman" w:hAnsi="Times New Roman" w:cs="Times New Roman"/>
                <w:noProof/>
                <w:sz w:val="24"/>
                <w:szCs w:val="24"/>
              </w:rPr>
              <w:t>ИНЖЕНЕРНО-ТЕХНИЧЕСКИЕ МЕРОПРИЯТИЯ ГРАЖДАНСКОЙ ОБОРОНЫ</w:t>
            </w:r>
            <w:r w:rsidR="00E51B47" w:rsidRPr="00E51B47">
              <w:rPr>
                <w:rFonts w:ascii="Times New Roman" w:hAnsi="Times New Roman" w:cs="Times New Roman"/>
                <w:noProof/>
                <w:webHidden/>
                <w:sz w:val="24"/>
                <w:szCs w:val="24"/>
              </w:rPr>
              <w:tab/>
            </w:r>
            <w:r w:rsidRPr="00E51B47">
              <w:rPr>
                <w:rFonts w:ascii="Times New Roman" w:hAnsi="Times New Roman" w:cs="Times New Roman"/>
                <w:noProof/>
                <w:webHidden/>
                <w:sz w:val="24"/>
                <w:szCs w:val="24"/>
              </w:rPr>
              <w:fldChar w:fldCharType="begin"/>
            </w:r>
            <w:r w:rsidR="00E51B47" w:rsidRPr="00E51B47">
              <w:rPr>
                <w:rFonts w:ascii="Times New Roman" w:hAnsi="Times New Roman" w:cs="Times New Roman"/>
                <w:noProof/>
                <w:webHidden/>
                <w:sz w:val="24"/>
                <w:szCs w:val="24"/>
              </w:rPr>
              <w:instrText xml:space="preserve"> PAGEREF _Toc154471701 \h </w:instrText>
            </w:r>
            <w:r w:rsidRPr="00E51B47">
              <w:rPr>
                <w:rFonts w:ascii="Times New Roman" w:hAnsi="Times New Roman" w:cs="Times New Roman"/>
                <w:noProof/>
                <w:webHidden/>
                <w:sz w:val="24"/>
                <w:szCs w:val="24"/>
              </w:rPr>
            </w:r>
            <w:r w:rsidRPr="00E51B47">
              <w:rPr>
                <w:rFonts w:ascii="Times New Roman" w:hAnsi="Times New Roman" w:cs="Times New Roman"/>
                <w:noProof/>
                <w:webHidden/>
                <w:sz w:val="24"/>
                <w:szCs w:val="24"/>
              </w:rPr>
              <w:fldChar w:fldCharType="separate"/>
            </w:r>
            <w:r w:rsidR="00E51B47">
              <w:rPr>
                <w:rFonts w:ascii="Times New Roman" w:hAnsi="Times New Roman" w:cs="Times New Roman"/>
                <w:noProof/>
                <w:webHidden/>
                <w:sz w:val="24"/>
                <w:szCs w:val="24"/>
              </w:rPr>
              <w:t>80</w:t>
            </w:r>
            <w:r w:rsidRPr="00E51B47">
              <w:rPr>
                <w:rFonts w:ascii="Times New Roman" w:hAnsi="Times New Roman" w:cs="Times New Roman"/>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702" w:history="1">
            <w:r w:rsidR="000C2E97">
              <w:rPr>
                <w:rStyle w:val="afa"/>
                <w:noProof/>
                <w:sz w:val="24"/>
                <w:szCs w:val="24"/>
              </w:rPr>
              <w:t>3</w:t>
            </w:r>
            <w:r w:rsidR="00E51B47" w:rsidRPr="00E51B47">
              <w:rPr>
                <w:rStyle w:val="afa"/>
                <w:noProof/>
                <w:sz w:val="24"/>
                <w:szCs w:val="24"/>
              </w:rPr>
              <w:t>.12.</w:t>
            </w:r>
            <w:r w:rsidR="00E51B47" w:rsidRPr="00E51B47">
              <w:rPr>
                <w:rFonts w:eastAsiaTheme="minorEastAsia"/>
                <w:smallCaps w:val="0"/>
                <w:noProof/>
                <w:sz w:val="24"/>
                <w:szCs w:val="24"/>
              </w:rPr>
              <w:tab/>
            </w:r>
            <w:r w:rsidR="00E51B47" w:rsidRPr="00E51B47">
              <w:rPr>
                <w:rStyle w:val="afa"/>
                <w:noProof/>
                <w:sz w:val="24"/>
                <w:szCs w:val="24"/>
              </w:rPr>
              <w:t>Перечень основных факторов риска возникновения чрезвычайных ситуаций природного характера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_Toc154471702 \h </w:instrText>
            </w:r>
            <w:r w:rsidRPr="00E51B47">
              <w:rPr>
                <w:noProof/>
                <w:webHidden/>
                <w:sz w:val="24"/>
                <w:szCs w:val="24"/>
              </w:rPr>
            </w:r>
            <w:r w:rsidRPr="00E51B47">
              <w:rPr>
                <w:noProof/>
                <w:webHidden/>
                <w:sz w:val="24"/>
                <w:szCs w:val="24"/>
              </w:rPr>
              <w:fldChar w:fldCharType="separate"/>
            </w:r>
            <w:r w:rsidR="00E51B47">
              <w:rPr>
                <w:noProof/>
                <w:webHidden/>
                <w:sz w:val="24"/>
                <w:szCs w:val="24"/>
              </w:rPr>
              <w:t>80</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703" w:history="1">
            <w:r w:rsidR="00E51B47" w:rsidRPr="00E51B47">
              <w:rPr>
                <w:rStyle w:val="afa"/>
                <w:noProof/>
                <w:sz w:val="24"/>
                <w:szCs w:val="24"/>
              </w:rPr>
              <w:t>2.13.</w:t>
            </w:r>
            <w:r w:rsidR="00E51B47" w:rsidRPr="00E51B47">
              <w:rPr>
                <w:rFonts w:eastAsiaTheme="minorEastAsia"/>
                <w:smallCaps w:val="0"/>
                <w:noProof/>
                <w:sz w:val="24"/>
                <w:szCs w:val="24"/>
              </w:rPr>
              <w:tab/>
            </w:r>
            <w:r w:rsidR="00E51B47" w:rsidRPr="00E51B47">
              <w:rPr>
                <w:rStyle w:val="afa"/>
                <w:noProof/>
                <w:sz w:val="24"/>
                <w:szCs w:val="24"/>
              </w:rPr>
              <w:t>Перечень основных факторов риска возникновения техногенных чрезвычайных ситуаций</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_Toc154471703 \h </w:instrText>
            </w:r>
            <w:r w:rsidRPr="00E51B47">
              <w:rPr>
                <w:noProof/>
                <w:webHidden/>
                <w:sz w:val="24"/>
                <w:szCs w:val="24"/>
              </w:rPr>
            </w:r>
            <w:r w:rsidRPr="00E51B47">
              <w:rPr>
                <w:noProof/>
                <w:webHidden/>
                <w:sz w:val="24"/>
                <w:szCs w:val="24"/>
              </w:rPr>
              <w:fldChar w:fldCharType="separate"/>
            </w:r>
            <w:r w:rsidR="00E51B47">
              <w:rPr>
                <w:noProof/>
                <w:webHidden/>
                <w:sz w:val="24"/>
                <w:szCs w:val="24"/>
              </w:rPr>
              <w:t>80</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704" w:history="1">
            <w:r w:rsidR="00E51B47" w:rsidRPr="00E51B47">
              <w:rPr>
                <w:rStyle w:val="afa"/>
                <w:noProof/>
                <w:sz w:val="24"/>
                <w:szCs w:val="24"/>
              </w:rPr>
              <w:t>2.14.</w:t>
            </w:r>
            <w:r w:rsidR="00E51B47" w:rsidRPr="00E51B47">
              <w:rPr>
                <w:rFonts w:eastAsiaTheme="minorEastAsia"/>
                <w:smallCaps w:val="0"/>
                <w:noProof/>
                <w:sz w:val="24"/>
                <w:szCs w:val="24"/>
              </w:rPr>
              <w:tab/>
            </w:r>
            <w:r w:rsidR="00E51B47" w:rsidRPr="00E51B47">
              <w:rPr>
                <w:rStyle w:val="afa"/>
                <w:noProof/>
                <w:sz w:val="24"/>
                <w:szCs w:val="24"/>
              </w:rPr>
              <w:t>Перечень возможных источников чрезвычайных ситуаций биолого-социального характера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_Toc154471704 \h </w:instrText>
            </w:r>
            <w:r w:rsidRPr="00E51B47">
              <w:rPr>
                <w:noProof/>
                <w:webHidden/>
                <w:sz w:val="24"/>
                <w:szCs w:val="24"/>
              </w:rPr>
            </w:r>
            <w:r w:rsidRPr="00E51B47">
              <w:rPr>
                <w:noProof/>
                <w:webHidden/>
                <w:sz w:val="24"/>
                <w:szCs w:val="24"/>
              </w:rPr>
              <w:fldChar w:fldCharType="separate"/>
            </w:r>
            <w:r w:rsidR="00E51B47">
              <w:rPr>
                <w:noProof/>
                <w:webHidden/>
                <w:sz w:val="24"/>
                <w:szCs w:val="24"/>
              </w:rPr>
              <w:t>84</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705" w:history="1">
            <w:r w:rsidR="00E51B47" w:rsidRPr="00E51B47">
              <w:rPr>
                <w:rStyle w:val="afa"/>
                <w:noProof/>
                <w:sz w:val="24"/>
                <w:szCs w:val="24"/>
              </w:rPr>
              <w:t>2.15.</w:t>
            </w:r>
            <w:r w:rsidR="00E51B47" w:rsidRPr="00E51B47">
              <w:rPr>
                <w:rFonts w:eastAsiaTheme="minorEastAsia"/>
                <w:smallCaps w:val="0"/>
                <w:noProof/>
                <w:sz w:val="24"/>
                <w:szCs w:val="24"/>
              </w:rPr>
              <w:tab/>
            </w:r>
            <w:r w:rsidR="00E51B47" w:rsidRPr="00E51B47">
              <w:rPr>
                <w:rStyle w:val="afa"/>
                <w:noProof/>
                <w:sz w:val="24"/>
                <w:szCs w:val="24"/>
              </w:rPr>
              <w:t>Перечень мероприятий по обеспечению пожарной безопасности</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_Toc154471705 \h </w:instrText>
            </w:r>
            <w:r w:rsidRPr="00E51B47">
              <w:rPr>
                <w:noProof/>
                <w:webHidden/>
                <w:sz w:val="24"/>
                <w:szCs w:val="24"/>
              </w:rPr>
            </w:r>
            <w:r w:rsidRPr="00E51B47">
              <w:rPr>
                <w:noProof/>
                <w:webHidden/>
                <w:sz w:val="24"/>
                <w:szCs w:val="24"/>
              </w:rPr>
              <w:fldChar w:fldCharType="separate"/>
            </w:r>
            <w:r w:rsidR="00E51B47">
              <w:rPr>
                <w:noProof/>
                <w:webHidden/>
                <w:sz w:val="24"/>
                <w:szCs w:val="24"/>
              </w:rPr>
              <w:t>85</w:t>
            </w:r>
            <w:r w:rsidRPr="00E51B47">
              <w:rPr>
                <w:noProof/>
                <w:webHidden/>
                <w:sz w:val="24"/>
                <w:szCs w:val="24"/>
              </w:rPr>
              <w:fldChar w:fldCharType="end"/>
            </w:r>
          </w:hyperlink>
        </w:p>
        <w:p w:rsidR="00E51B47" w:rsidRPr="00E51B47" w:rsidRDefault="00F269FA">
          <w:pPr>
            <w:pStyle w:val="22"/>
            <w:tabs>
              <w:tab w:val="left" w:pos="1701"/>
              <w:tab w:val="right" w:leader="dot" w:pos="10195"/>
            </w:tabs>
            <w:rPr>
              <w:rFonts w:eastAsiaTheme="minorEastAsia"/>
              <w:smallCaps w:val="0"/>
              <w:noProof/>
              <w:sz w:val="24"/>
              <w:szCs w:val="24"/>
            </w:rPr>
          </w:pPr>
          <w:hyperlink w:anchor="_Toc154471706" w:history="1">
            <w:r w:rsidR="00E51B47" w:rsidRPr="00E51B47">
              <w:rPr>
                <w:rStyle w:val="afa"/>
                <w:noProof/>
                <w:sz w:val="24"/>
                <w:szCs w:val="24"/>
              </w:rPr>
              <w:t>2.16.</w:t>
            </w:r>
            <w:r w:rsidR="00E51B47" w:rsidRPr="00E51B47">
              <w:rPr>
                <w:rFonts w:eastAsiaTheme="minorEastAsia"/>
                <w:smallCaps w:val="0"/>
                <w:noProof/>
                <w:sz w:val="24"/>
                <w:szCs w:val="24"/>
              </w:rPr>
              <w:tab/>
            </w:r>
            <w:r w:rsidR="00E51B47" w:rsidRPr="00E51B47">
              <w:rPr>
                <w:rStyle w:val="afa"/>
                <w:noProof/>
                <w:sz w:val="24"/>
                <w:szCs w:val="24"/>
              </w:rPr>
              <w:t>Противопожарное водоснабжение населенного пункта</w:t>
            </w:r>
            <w:r w:rsidR="00E51B47" w:rsidRPr="00E51B47">
              <w:rPr>
                <w:noProof/>
                <w:webHidden/>
                <w:sz w:val="24"/>
                <w:szCs w:val="24"/>
              </w:rPr>
              <w:tab/>
            </w:r>
            <w:r w:rsidRPr="00E51B47">
              <w:rPr>
                <w:noProof/>
                <w:webHidden/>
                <w:sz w:val="24"/>
                <w:szCs w:val="24"/>
              </w:rPr>
              <w:fldChar w:fldCharType="begin"/>
            </w:r>
            <w:r w:rsidR="00E51B47" w:rsidRPr="00E51B47">
              <w:rPr>
                <w:noProof/>
                <w:webHidden/>
                <w:sz w:val="24"/>
                <w:szCs w:val="24"/>
              </w:rPr>
              <w:instrText xml:space="preserve"> PAGEREF _Toc154471706 \h </w:instrText>
            </w:r>
            <w:r w:rsidRPr="00E51B47">
              <w:rPr>
                <w:noProof/>
                <w:webHidden/>
                <w:sz w:val="24"/>
                <w:szCs w:val="24"/>
              </w:rPr>
            </w:r>
            <w:r w:rsidRPr="00E51B47">
              <w:rPr>
                <w:noProof/>
                <w:webHidden/>
                <w:sz w:val="24"/>
                <w:szCs w:val="24"/>
              </w:rPr>
              <w:fldChar w:fldCharType="separate"/>
            </w:r>
            <w:r w:rsidR="00E51B47">
              <w:rPr>
                <w:noProof/>
                <w:webHidden/>
                <w:sz w:val="24"/>
                <w:szCs w:val="24"/>
              </w:rPr>
              <w:t>86</w:t>
            </w:r>
            <w:r w:rsidRPr="00E51B47">
              <w:rPr>
                <w:noProof/>
                <w:webHidden/>
                <w:sz w:val="24"/>
                <w:szCs w:val="24"/>
              </w:rPr>
              <w:fldChar w:fldCharType="end"/>
            </w:r>
          </w:hyperlink>
        </w:p>
        <w:p w:rsidR="00E51B47" w:rsidRPr="00E51B47" w:rsidRDefault="00F269FA">
          <w:pPr>
            <w:pStyle w:val="15"/>
            <w:tabs>
              <w:tab w:val="left" w:pos="1701"/>
              <w:tab w:val="right" w:leader="dot" w:pos="10195"/>
            </w:tabs>
            <w:rPr>
              <w:rFonts w:ascii="Times New Roman" w:eastAsiaTheme="minorEastAsia" w:hAnsi="Times New Roman" w:cs="Times New Roman"/>
              <w:noProof/>
              <w:sz w:val="24"/>
              <w:szCs w:val="24"/>
              <w:lang w:eastAsia="ru-RU"/>
            </w:rPr>
          </w:pPr>
          <w:hyperlink w:anchor="_Toc154471707" w:history="1">
            <w:r w:rsidR="00E51B47" w:rsidRPr="00E51B47">
              <w:rPr>
                <w:rStyle w:val="afa"/>
                <w:rFonts w:ascii="Times New Roman" w:hAnsi="Times New Roman" w:cs="Times New Roman"/>
                <w:noProof/>
                <w:sz w:val="24"/>
                <w:szCs w:val="24"/>
              </w:rPr>
              <w:t>4.</w:t>
            </w:r>
            <w:r w:rsidR="00E51B47" w:rsidRPr="00E51B47">
              <w:rPr>
                <w:rFonts w:ascii="Times New Roman" w:eastAsiaTheme="minorEastAsia" w:hAnsi="Times New Roman" w:cs="Times New Roman"/>
                <w:noProof/>
                <w:sz w:val="24"/>
                <w:szCs w:val="24"/>
                <w:lang w:eastAsia="ru-RU"/>
              </w:rPr>
              <w:tab/>
            </w:r>
            <w:r w:rsidR="00E51B47" w:rsidRPr="00E51B47">
              <w:rPr>
                <w:rStyle w:val="afa"/>
                <w:rFonts w:ascii="Times New Roman" w:hAnsi="Times New Roman" w:cs="Times New Roman"/>
                <w:noProof/>
                <w:sz w:val="24"/>
                <w:szCs w:val="24"/>
              </w:rPr>
              <w:t>ОСНОВНЫЕ ТЕХНИКО-ЭКОНОМИЧЕСКИЕ ПОКАЗАТЕЛИ ПРОЕКТА</w:t>
            </w:r>
            <w:r w:rsidR="00E51B47" w:rsidRPr="00E51B47">
              <w:rPr>
                <w:rFonts w:ascii="Times New Roman" w:hAnsi="Times New Roman" w:cs="Times New Roman"/>
                <w:noProof/>
                <w:webHidden/>
                <w:sz w:val="24"/>
                <w:szCs w:val="24"/>
              </w:rPr>
              <w:tab/>
            </w:r>
            <w:r w:rsidRPr="00E51B47">
              <w:rPr>
                <w:rFonts w:ascii="Times New Roman" w:hAnsi="Times New Roman" w:cs="Times New Roman"/>
                <w:noProof/>
                <w:webHidden/>
                <w:sz w:val="24"/>
                <w:szCs w:val="24"/>
              </w:rPr>
              <w:fldChar w:fldCharType="begin"/>
            </w:r>
            <w:r w:rsidR="00E51B47" w:rsidRPr="00E51B47">
              <w:rPr>
                <w:rFonts w:ascii="Times New Roman" w:hAnsi="Times New Roman" w:cs="Times New Roman"/>
                <w:noProof/>
                <w:webHidden/>
                <w:sz w:val="24"/>
                <w:szCs w:val="24"/>
              </w:rPr>
              <w:instrText xml:space="preserve"> PAGEREF _Toc154471707 \h </w:instrText>
            </w:r>
            <w:r w:rsidRPr="00E51B47">
              <w:rPr>
                <w:rFonts w:ascii="Times New Roman" w:hAnsi="Times New Roman" w:cs="Times New Roman"/>
                <w:noProof/>
                <w:webHidden/>
                <w:sz w:val="24"/>
                <w:szCs w:val="24"/>
              </w:rPr>
            </w:r>
            <w:r w:rsidRPr="00E51B47">
              <w:rPr>
                <w:rFonts w:ascii="Times New Roman" w:hAnsi="Times New Roman" w:cs="Times New Roman"/>
                <w:noProof/>
                <w:webHidden/>
                <w:sz w:val="24"/>
                <w:szCs w:val="24"/>
              </w:rPr>
              <w:fldChar w:fldCharType="separate"/>
            </w:r>
            <w:r w:rsidR="00E51B47">
              <w:rPr>
                <w:rFonts w:ascii="Times New Roman" w:hAnsi="Times New Roman" w:cs="Times New Roman"/>
                <w:noProof/>
                <w:webHidden/>
                <w:sz w:val="24"/>
                <w:szCs w:val="24"/>
              </w:rPr>
              <w:t>88</w:t>
            </w:r>
            <w:r w:rsidRPr="00E51B47">
              <w:rPr>
                <w:rFonts w:ascii="Times New Roman" w:hAnsi="Times New Roman" w:cs="Times New Roman"/>
                <w:noProof/>
                <w:webHidden/>
                <w:sz w:val="24"/>
                <w:szCs w:val="24"/>
              </w:rPr>
              <w:fldChar w:fldCharType="end"/>
            </w:r>
          </w:hyperlink>
        </w:p>
        <w:p w:rsidR="00934D4D" w:rsidRPr="00B35601" w:rsidRDefault="00F269FA" w:rsidP="00934D4D">
          <w:pPr>
            <w:pStyle w:val="15"/>
            <w:tabs>
              <w:tab w:val="left" w:pos="1701"/>
              <w:tab w:val="right" w:leader="dot" w:pos="10195"/>
            </w:tabs>
            <w:spacing w:after="0" w:line="240" w:lineRule="auto"/>
            <w:rPr>
              <w:rStyle w:val="afa"/>
              <w:rFonts w:ascii="Times New Roman" w:eastAsiaTheme="majorEastAsia" w:hAnsi="Times New Roman" w:cs="Times New Roman"/>
              <w:bCs/>
              <w:iCs/>
              <w:noProof/>
              <w:color w:val="auto"/>
              <w:sz w:val="24"/>
              <w:szCs w:val="24"/>
              <w:lang w:eastAsia="ru-RU"/>
            </w:rPr>
          </w:pPr>
          <w:r w:rsidRPr="00E51B47">
            <w:rPr>
              <w:rStyle w:val="afa"/>
              <w:rFonts w:ascii="Times New Roman" w:eastAsiaTheme="majorEastAsia" w:hAnsi="Times New Roman" w:cs="Times New Roman"/>
              <w:bCs/>
              <w:iCs/>
              <w:noProof/>
              <w:color w:val="auto"/>
              <w:sz w:val="24"/>
              <w:szCs w:val="24"/>
              <w:lang w:eastAsia="ru-RU"/>
            </w:rPr>
            <w:fldChar w:fldCharType="end"/>
          </w:r>
        </w:p>
      </w:sdtContent>
    </w:sdt>
    <w:p w:rsidR="00934D4D" w:rsidRPr="00B35601" w:rsidRDefault="00934D4D" w:rsidP="00934D4D">
      <w:pPr>
        <w:spacing w:after="0" w:line="240" w:lineRule="auto"/>
        <w:jc w:val="both"/>
        <w:rPr>
          <w:rFonts w:ascii="Times New Roman" w:eastAsia="Times New Roman" w:hAnsi="Times New Roman" w:cs="Times New Roman"/>
          <w:iCs/>
          <w:sz w:val="24"/>
          <w:szCs w:val="24"/>
        </w:rPr>
        <w:sectPr w:rsidR="00934D4D" w:rsidRPr="00B35601" w:rsidSect="00FD6DE4">
          <w:pgSz w:w="11906" w:h="16838"/>
          <w:pgMar w:top="567" w:right="567" w:bottom="567" w:left="1134" w:header="284" w:footer="709" w:gutter="0"/>
          <w:cols w:space="708"/>
          <w:docGrid w:linePitch="360"/>
        </w:sectPr>
      </w:pPr>
    </w:p>
    <w:p w:rsidR="00934D4D" w:rsidRPr="00B35601" w:rsidRDefault="00934D4D" w:rsidP="00934D4D">
      <w:pPr>
        <w:pStyle w:val="13"/>
        <w:spacing w:before="0" w:after="240"/>
        <w:jc w:val="both"/>
        <w:rPr>
          <w:rFonts w:ascii="Times New Roman" w:eastAsia="Times New Roman" w:hAnsi="Times New Roman" w:cs="Times New Roman"/>
          <w:b/>
          <w:iCs/>
          <w:color w:val="auto"/>
          <w:sz w:val="24"/>
          <w:szCs w:val="24"/>
        </w:rPr>
      </w:pPr>
      <w:bookmarkStart w:id="1" w:name="_Toc154471637"/>
      <w:r w:rsidRPr="00B35601">
        <w:rPr>
          <w:rFonts w:ascii="Times New Roman" w:eastAsia="Times New Roman" w:hAnsi="Times New Roman" w:cs="Times New Roman"/>
          <w:iCs/>
          <w:color w:val="auto"/>
          <w:sz w:val="24"/>
          <w:szCs w:val="24"/>
        </w:rPr>
        <w:lastRenderedPageBreak/>
        <w:t>Введение</w:t>
      </w:r>
      <w:bookmarkEnd w:id="1"/>
    </w:p>
    <w:p w:rsidR="00934D4D" w:rsidRPr="00B35601" w:rsidRDefault="00934D4D" w:rsidP="00934D4D">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Внесение изменений в генеральный план </w:t>
      </w:r>
      <w:r w:rsidR="00B5370B" w:rsidRPr="00B35601">
        <w:rPr>
          <w:rFonts w:ascii="Times New Roman" w:eastAsia="Times New Roman" w:hAnsi="Times New Roman" w:cs="Times New Roman"/>
          <w:iCs/>
          <w:sz w:val="24"/>
          <w:szCs w:val="24"/>
        </w:rPr>
        <w:t>Елнатск</w:t>
      </w:r>
      <w:r w:rsidRPr="00B35601">
        <w:rPr>
          <w:rFonts w:ascii="Times New Roman" w:eastAsia="Times New Roman" w:hAnsi="Times New Roman" w:cs="Times New Roman"/>
          <w:iCs/>
          <w:sz w:val="24"/>
          <w:szCs w:val="24"/>
        </w:rPr>
        <w:t>ого сельского поселения Юрьевецкого муниципального района Ивановской области выполнен ООО «ГЕОЗЕМСТРОЙ» по заказу Администрации Юрьевецкого муниципального района на основании муниципального контракта от 16.10.2023г № 7-К.</w:t>
      </w:r>
    </w:p>
    <w:p w:rsidR="00934D4D" w:rsidRPr="00B35601" w:rsidRDefault="00934D4D" w:rsidP="00934D4D">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Основания для проведения работ:</w:t>
      </w:r>
    </w:p>
    <w:p w:rsidR="00934D4D" w:rsidRPr="00B35601" w:rsidRDefault="00934D4D" w:rsidP="005346AA">
      <w:pPr>
        <w:numPr>
          <w:ilvl w:val="0"/>
          <w:numId w:val="56"/>
        </w:numPr>
        <w:suppressAutoHyphens/>
        <w:spacing w:after="0" w:line="240" w:lineRule="auto"/>
        <w:ind w:left="0" w:firstLine="709"/>
        <w:contextualSpacing/>
        <w:jc w:val="both"/>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 xml:space="preserve">Градостроительный кодекс Российской Федерации; </w:t>
      </w:r>
    </w:p>
    <w:p w:rsidR="00934D4D" w:rsidRPr="00B35601" w:rsidRDefault="00934D4D" w:rsidP="005346AA">
      <w:pPr>
        <w:numPr>
          <w:ilvl w:val="0"/>
          <w:numId w:val="56"/>
        </w:numPr>
        <w:suppressAutoHyphens/>
        <w:spacing w:after="0" w:line="240" w:lineRule="auto"/>
        <w:ind w:left="0" w:firstLine="709"/>
        <w:contextualSpacing/>
        <w:jc w:val="both"/>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Федеральный закон от 03.07.2016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p>
    <w:p w:rsidR="00934D4D" w:rsidRPr="00B35601" w:rsidRDefault="00934D4D" w:rsidP="005346AA">
      <w:pPr>
        <w:numPr>
          <w:ilvl w:val="0"/>
          <w:numId w:val="56"/>
        </w:numPr>
        <w:suppressAutoHyphens/>
        <w:spacing w:after="0" w:line="240" w:lineRule="auto"/>
        <w:ind w:left="0" w:firstLine="709"/>
        <w:contextualSpacing/>
        <w:jc w:val="both"/>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Федеральный закон от 06.10.2003 № 131-ФЗ «Об общих принципах организации местного самоупр</w:t>
      </w:r>
      <w:r w:rsidR="005E3BAB" w:rsidRPr="00B35601">
        <w:rPr>
          <w:rFonts w:ascii="Times New Roman" w:eastAsia="Times New Roman" w:hAnsi="Times New Roman" w:cs="Times New Roman"/>
          <w:sz w:val="24"/>
          <w:szCs w:val="24"/>
        </w:rPr>
        <w:t>авления в Российской Федерации».</w:t>
      </w:r>
    </w:p>
    <w:p w:rsidR="00934D4D" w:rsidRPr="00B35601" w:rsidRDefault="00934D4D" w:rsidP="00B87123">
      <w:pPr>
        <w:spacing w:beforeLines="120" w:afterLines="120" w:line="23" w:lineRule="atLeast"/>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Внесение изменений в генеральный план </w:t>
      </w:r>
      <w:r w:rsidR="00B5370B" w:rsidRPr="00B35601">
        <w:rPr>
          <w:rFonts w:ascii="Times New Roman" w:eastAsia="Times New Roman" w:hAnsi="Times New Roman" w:cs="Times New Roman"/>
          <w:iCs/>
          <w:sz w:val="24"/>
          <w:szCs w:val="24"/>
        </w:rPr>
        <w:t>Елнатск</w:t>
      </w:r>
      <w:r w:rsidRPr="00B35601">
        <w:rPr>
          <w:rFonts w:ascii="Times New Roman" w:eastAsia="Times New Roman" w:hAnsi="Times New Roman" w:cs="Times New Roman"/>
          <w:iCs/>
          <w:sz w:val="24"/>
          <w:szCs w:val="24"/>
        </w:rPr>
        <w:t>ого сельского поселения Юрьевецкого муниципального района Ивановской области подготовлен с учетом следующих исходных данных и материалов:</w:t>
      </w:r>
    </w:p>
    <w:p w:rsidR="00934D4D" w:rsidRPr="00B35601" w:rsidRDefault="00934D4D" w:rsidP="00B87123">
      <w:pPr>
        <w:pStyle w:val="af4"/>
        <w:numPr>
          <w:ilvl w:val="0"/>
          <w:numId w:val="16"/>
        </w:numPr>
        <w:tabs>
          <w:tab w:val="left" w:pos="993"/>
        </w:tabs>
        <w:spacing w:beforeLines="120" w:afterLines="120" w:line="23" w:lineRule="atLeast"/>
        <w:ind w:left="0" w:firstLine="709"/>
        <w:rPr>
          <w:sz w:val="24"/>
          <w:szCs w:val="24"/>
        </w:rPr>
      </w:pPr>
      <w:r w:rsidRPr="00B35601">
        <w:rPr>
          <w:sz w:val="24"/>
          <w:szCs w:val="24"/>
        </w:rPr>
        <w:t>Материалы схем территориального планирования Российской Федерации:</w:t>
      </w:r>
    </w:p>
    <w:p w:rsidR="00934D4D" w:rsidRPr="00B35601" w:rsidRDefault="00934D4D" w:rsidP="00B87123">
      <w:pPr>
        <w:pStyle w:val="af4"/>
        <w:numPr>
          <w:ilvl w:val="0"/>
          <w:numId w:val="17"/>
        </w:numPr>
        <w:spacing w:beforeLines="120" w:afterLines="120" w:line="23" w:lineRule="atLeast"/>
        <w:ind w:left="0" w:firstLine="709"/>
        <w:rPr>
          <w:sz w:val="24"/>
          <w:szCs w:val="24"/>
        </w:rPr>
      </w:pPr>
      <w:r w:rsidRPr="00B35601">
        <w:rPr>
          <w:sz w:val="24"/>
          <w:szCs w:val="24"/>
        </w:rPr>
        <w:t xml:space="preserve">Схема территориального планирования Российской Федерации в области энергетики, утвержденная распоряжением Правительства РФ от </w:t>
      </w:r>
      <w:smartTag w:uri="urn:schemas-microsoft-com:office:smarttags" w:element="date">
        <w:smartTagPr>
          <w:attr w:name="Year" w:val="2016"/>
          <w:attr w:name="Day" w:val="01"/>
          <w:attr w:name="Month" w:val="08"/>
          <w:attr w:name="ls" w:val="trans"/>
        </w:smartTagPr>
        <w:r w:rsidRPr="00B35601">
          <w:rPr>
            <w:sz w:val="24"/>
            <w:szCs w:val="24"/>
          </w:rPr>
          <w:t>01.08.2016</w:t>
        </w:r>
      </w:smartTag>
      <w:r w:rsidRPr="00B35601">
        <w:rPr>
          <w:sz w:val="24"/>
          <w:szCs w:val="24"/>
        </w:rPr>
        <w:t xml:space="preserve"> № 1634-р;</w:t>
      </w:r>
    </w:p>
    <w:p w:rsidR="00934D4D" w:rsidRPr="00B35601" w:rsidRDefault="00934D4D" w:rsidP="00B87123">
      <w:pPr>
        <w:pStyle w:val="af4"/>
        <w:numPr>
          <w:ilvl w:val="0"/>
          <w:numId w:val="17"/>
        </w:numPr>
        <w:spacing w:beforeLines="120" w:afterLines="120" w:line="23" w:lineRule="atLeast"/>
        <w:ind w:left="0" w:firstLine="709"/>
        <w:rPr>
          <w:sz w:val="24"/>
          <w:szCs w:val="24"/>
        </w:rPr>
      </w:pPr>
      <w:r w:rsidRPr="00B35601">
        <w:rPr>
          <w:sz w:val="24"/>
          <w:szCs w:val="24"/>
        </w:rPr>
        <w:t xml:space="preserve">Схема территориального планирования Российской Федерации в области высшего профессионального образования, утвержденная распоряжением Правительства РФ от </w:t>
      </w:r>
      <w:smartTag w:uri="urn:schemas-microsoft-com:office:smarttags" w:element="date">
        <w:smartTagPr>
          <w:attr w:name="Year" w:val="2013"/>
          <w:attr w:name="Day" w:val="26"/>
          <w:attr w:name="Month" w:val="2"/>
          <w:attr w:name="ls" w:val="trans"/>
        </w:smartTagPr>
        <w:r w:rsidRPr="00B35601">
          <w:rPr>
            <w:sz w:val="24"/>
            <w:szCs w:val="24"/>
          </w:rPr>
          <w:t>26.02.2013</w:t>
        </w:r>
      </w:smartTag>
      <w:r w:rsidRPr="00B35601">
        <w:rPr>
          <w:sz w:val="24"/>
          <w:szCs w:val="24"/>
        </w:rPr>
        <w:t xml:space="preserve"> № 247-р;</w:t>
      </w:r>
    </w:p>
    <w:p w:rsidR="00934D4D" w:rsidRPr="00B35601" w:rsidRDefault="00934D4D" w:rsidP="00B87123">
      <w:pPr>
        <w:pStyle w:val="af4"/>
        <w:numPr>
          <w:ilvl w:val="0"/>
          <w:numId w:val="17"/>
        </w:numPr>
        <w:spacing w:beforeLines="120" w:afterLines="120" w:line="23" w:lineRule="atLeast"/>
        <w:ind w:left="0" w:firstLine="709"/>
        <w:rPr>
          <w:bCs/>
          <w:sz w:val="24"/>
          <w:szCs w:val="24"/>
        </w:rPr>
      </w:pPr>
      <w:r w:rsidRPr="00B35601">
        <w:rPr>
          <w:bCs/>
          <w:sz w:val="24"/>
          <w:szCs w:val="24"/>
        </w:rPr>
        <w:t>Схема территориального планирования Российской Федерации в области здравоохранения, у</w:t>
      </w:r>
      <w:r w:rsidRPr="00B35601">
        <w:rPr>
          <w:sz w:val="24"/>
          <w:szCs w:val="24"/>
        </w:rPr>
        <w:t xml:space="preserve">твержденная распоряжением Правительства РФ от </w:t>
      </w:r>
      <w:smartTag w:uri="urn:schemas-microsoft-com:office:smarttags" w:element="date">
        <w:smartTagPr>
          <w:attr w:name="Year" w:val="2012"/>
          <w:attr w:name="Day" w:val="28"/>
          <w:attr w:name="Month" w:val="12"/>
          <w:attr w:name="ls" w:val="trans"/>
        </w:smartTagPr>
        <w:r w:rsidRPr="00B35601">
          <w:rPr>
            <w:sz w:val="24"/>
            <w:szCs w:val="24"/>
          </w:rPr>
          <w:t>28.12.2012</w:t>
        </w:r>
      </w:smartTag>
      <w:r w:rsidRPr="00B35601">
        <w:rPr>
          <w:sz w:val="24"/>
          <w:szCs w:val="24"/>
        </w:rPr>
        <w:t xml:space="preserve"> № 2607-р;</w:t>
      </w:r>
    </w:p>
    <w:p w:rsidR="00934D4D" w:rsidRPr="00B35601" w:rsidRDefault="00934D4D" w:rsidP="00B87123">
      <w:pPr>
        <w:pStyle w:val="af4"/>
        <w:numPr>
          <w:ilvl w:val="0"/>
          <w:numId w:val="17"/>
        </w:numPr>
        <w:spacing w:beforeLines="120" w:afterLines="120" w:line="23" w:lineRule="atLeast"/>
        <w:ind w:left="0" w:firstLine="709"/>
        <w:rPr>
          <w:sz w:val="24"/>
          <w:szCs w:val="24"/>
        </w:rPr>
      </w:pPr>
      <w:r w:rsidRPr="00B35601">
        <w:rPr>
          <w:sz w:val="24"/>
          <w:szCs w:val="24"/>
        </w:rPr>
        <w:t xml:space="preserve">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РФ от </w:t>
      </w:r>
      <w:smartTag w:uri="urn:schemas-microsoft-com:office:smarttags" w:element="date">
        <w:smartTagPr>
          <w:attr w:name="Year" w:val="2015"/>
          <w:attr w:name="Day" w:val="06"/>
          <w:attr w:name="Month" w:val="05"/>
          <w:attr w:name="ls" w:val="trans"/>
        </w:smartTagPr>
        <w:r w:rsidRPr="00B35601">
          <w:rPr>
            <w:sz w:val="24"/>
            <w:szCs w:val="24"/>
          </w:rPr>
          <w:t>06.05.2015</w:t>
        </w:r>
      </w:smartTag>
      <w:r w:rsidRPr="00B35601">
        <w:rPr>
          <w:sz w:val="24"/>
          <w:szCs w:val="24"/>
        </w:rPr>
        <w:t xml:space="preserve"> № 816-р;</w:t>
      </w:r>
    </w:p>
    <w:p w:rsidR="00934D4D" w:rsidRPr="00B35601" w:rsidRDefault="00934D4D" w:rsidP="00B87123">
      <w:pPr>
        <w:pStyle w:val="af4"/>
        <w:numPr>
          <w:ilvl w:val="0"/>
          <w:numId w:val="17"/>
        </w:numPr>
        <w:spacing w:beforeLines="120" w:afterLines="120" w:line="23" w:lineRule="atLeast"/>
        <w:ind w:left="0" w:firstLine="709"/>
        <w:rPr>
          <w:bCs/>
          <w:sz w:val="24"/>
          <w:szCs w:val="24"/>
        </w:rPr>
      </w:pPr>
      <w:r w:rsidRPr="00B35601">
        <w:rPr>
          <w:sz w:val="24"/>
          <w:szCs w:val="24"/>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w:t>
      </w:r>
      <w:r w:rsidRPr="00B35601">
        <w:rPr>
          <w:bCs/>
          <w:sz w:val="24"/>
          <w:szCs w:val="24"/>
        </w:rPr>
        <w:t xml:space="preserve">Правительства РФ от </w:t>
      </w:r>
      <w:smartTag w:uri="urn:schemas-microsoft-com:office:smarttags" w:element="date">
        <w:smartTagPr>
          <w:attr w:name="Year" w:val="2013"/>
          <w:attr w:name="Day" w:val="19"/>
          <w:attr w:name="Month" w:val="03"/>
          <w:attr w:name="ls" w:val="trans"/>
        </w:smartTagPr>
        <w:r w:rsidRPr="00B35601">
          <w:rPr>
            <w:bCs/>
            <w:sz w:val="24"/>
            <w:szCs w:val="24"/>
          </w:rPr>
          <w:t>19.03.2013</w:t>
        </w:r>
      </w:smartTag>
      <w:r w:rsidRPr="00B35601">
        <w:rPr>
          <w:bCs/>
          <w:sz w:val="24"/>
          <w:szCs w:val="24"/>
        </w:rPr>
        <w:t xml:space="preserve"> № 384-р.</w:t>
      </w:r>
    </w:p>
    <w:p w:rsidR="00934D4D" w:rsidRPr="00B35601" w:rsidRDefault="00934D4D" w:rsidP="00B87123">
      <w:pPr>
        <w:pStyle w:val="af4"/>
        <w:numPr>
          <w:ilvl w:val="0"/>
          <w:numId w:val="16"/>
        </w:numPr>
        <w:spacing w:beforeLines="120" w:afterLines="120" w:line="23" w:lineRule="atLeast"/>
        <w:ind w:left="0" w:firstLine="709"/>
        <w:rPr>
          <w:rFonts w:eastAsia="Times New Roman"/>
          <w:iCs/>
          <w:sz w:val="24"/>
          <w:szCs w:val="24"/>
        </w:rPr>
      </w:pPr>
      <w:r w:rsidRPr="00B35601">
        <w:rPr>
          <w:rFonts w:eastAsia="Times New Roman"/>
          <w:iCs/>
          <w:sz w:val="24"/>
          <w:szCs w:val="24"/>
        </w:rPr>
        <w:t>Схема территориального планирования Юрьевецкого муниципального района (утв. Решением Совета депутатов Юрьевецкого муниципального района от 29.12.2009 № 405);</w:t>
      </w:r>
    </w:p>
    <w:p w:rsidR="00934D4D" w:rsidRPr="00B35601" w:rsidRDefault="00934D4D" w:rsidP="00B87123">
      <w:pPr>
        <w:pStyle w:val="af4"/>
        <w:numPr>
          <w:ilvl w:val="0"/>
          <w:numId w:val="16"/>
        </w:numPr>
        <w:spacing w:beforeLines="120" w:afterLines="120" w:line="23" w:lineRule="atLeast"/>
        <w:ind w:left="0" w:firstLine="709"/>
        <w:rPr>
          <w:sz w:val="24"/>
          <w:szCs w:val="24"/>
        </w:rPr>
      </w:pPr>
      <w:r w:rsidRPr="00B35601">
        <w:rPr>
          <w:rFonts w:eastAsia="Times New Roman"/>
          <w:iCs/>
          <w:sz w:val="24"/>
          <w:szCs w:val="24"/>
        </w:rPr>
        <w:t>Стратегии социально-экономического развития Ивановской области до 2030 года</w:t>
      </w:r>
      <w:r w:rsidRPr="00B35601">
        <w:rPr>
          <w:sz w:val="24"/>
          <w:szCs w:val="24"/>
        </w:rPr>
        <w:t>;</w:t>
      </w:r>
    </w:p>
    <w:p w:rsidR="00934D4D" w:rsidRPr="00B35601" w:rsidRDefault="00934D4D" w:rsidP="00B87123">
      <w:pPr>
        <w:pStyle w:val="af4"/>
        <w:numPr>
          <w:ilvl w:val="0"/>
          <w:numId w:val="16"/>
        </w:numPr>
        <w:spacing w:beforeLines="120" w:afterLines="120" w:line="23" w:lineRule="atLeast"/>
        <w:ind w:left="0" w:firstLine="709"/>
        <w:rPr>
          <w:sz w:val="24"/>
          <w:szCs w:val="24"/>
        </w:rPr>
      </w:pPr>
      <w:r w:rsidRPr="00B35601">
        <w:rPr>
          <w:sz w:val="24"/>
          <w:szCs w:val="24"/>
        </w:rPr>
        <w:t>Региональная программа Ивановской области «Комплексная система обращения с твердыми коммунальными отходами на территории Ивановской области на 2019 - 2024 годы», утвержденная Постановлением Правительства Ивановской области от 03.04.2019 № 119-п;</w:t>
      </w:r>
    </w:p>
    <w:p w:rsidR="00B5370B" w:rsidRPr="00B35601" w:rsidRDefault="00B5370B" w:rsidP="00B87123">
      <w:pPr>
        <w:pStyle w:val="af4"/>
        <w:numPr>
          <w:ilvl w:val="0"/>
          <w:numId w:val="16"/>
        </w:numPr>
        <w:tabs>
          <w:tab w:val="left" w:pos="993"/>
        </w:tabs>
        <w:spacing w:beforeLines="120" w:afterLines="120" w:line="23" w:lineRule="atLeast"/>
        <w:ind w:left="0" w:firstLine="709"/>
        <w:rPr>
          <w:sz w:val="24"/>
          <w:szCs w:val="24"/>
        </w:rPr>
      </w:pPr>
      <w:r w:rsidRPr="00B35601">
        <w:rPr>
          <w:sz w:val="24"/>
          <w:szCs w:val="24"/>
        </w:rPr>
        <w:t>Программа комплексного развития социальной инфраструктуры Елнатского сельского поселения на 2016-2025 годы, утвержденная Постановлением администрации Елнатского сельского поселения от 15.11.2016 г. № 135;</w:t>
      </w:r>
    </w:p>
    <w:p w:rsidR="00B5370B" w:rsidRPr="00B35601" w:rsidRDefault="00B5370B" w:rsidP="00B87123">
      <w:pPr>
        <w:pStyle w:val="af4"/>
        <w:numPr>
          <w:ilvl w:val="0"/>
          <w:numId w:val="16"/>
        </w:numPr>
        <w:tabs>
          <w:tab w:val="left" w:pos="993"/>
        </w:tabs>
        <w:spacing w:beforeLines="120" w:afterLines="120" w:line="23" w:lineRule="atLeast"/>
        <w:ind w:left="0" w:firstLine="709"/>
        <w:rPr>
          <w:sz w:val="24"/>
          <w:szCs w:val="24"/>
        </w:rPr>
      </w:pPr>
      <w:r w:rsidRPr="00B35601">
        <w:rPr>
          <w:sz w:val="24"/>
          <w:szCs w:val="24"/>
          <w:shd w:val="clear" w:color="auto" w:fill="FAFBFC"/>
        </w:rPr>
        <w:t>Программа «Комплексное развитие транспортной инфраструктуры на территории Елнатского сельского поселения на 2016-2025 годы», утвержденная Постановлением администрации Елнатского сельского поселения от 25.10.2016 № 128.</w:t>
      </w:r>
    </w:p>
    <w:p w:rsidR="00B5370B" w:rsidRPr="00B35601" w:rsidRDefault="00B5370B" w:rsidP="00B87123">
      <w:pPr>
        <w:pStyle w:val="af4"/>
        <w:numPr>
          <w:ilvl w:val="0"/>
          <w:numId w:val="16"/>
        </w:numPr>
        <w:tabs>
          <w:tab w:val="left" w:pos="993"/>
        </w:tabs>
        <w:spacing w:beforeLines="120" w:afterLines="120" w:line="23" w:lineRule="atLeast"/>
        <w:ind w:left="0" w:firstLine="709"/>
        <w:rPr>
          <w:sz w:val="24"/>
          <w:szCs w:val="24"/>
        </w:rPr>
      </w:pPr>
      <w:r w:rsidRPr="00B35601">
        <w:rPr>
          <w:sz w:val="24"/>
          <w:szCs w:val="24"/>
          <w:shd w:val="clear" w:color="auto" w:fill="FAFBFC"/>
        </w:rPr>
        <w:t xml:space="preserve">Программа комплексного развития систем коммунальной инфраструктуры Елнатского сельского поселения Юрьевецкого муниципального района Ивановской области на 2017-2025 </w:t>
      </w:r>
      <w:r w:rsidRPr="00B35601">
        <w:rPr>
          <w:sz w:val="24"/>
          <w:szCs w:val="24"/>
          <w:shd w:val="clear" w:color="auto" w:fill="FAFBFC"/>
        </w:rPr>
        <w:lastRenderedPageBreak/>
        <w:t>гг., утвержденная Постановлением администрации Елнатского сельского поселения Юрьевецкого муниципального района от 28.12.2016 г. № 157</w:t>
      </w:r>
      <w:r w:rsidRPr="00B35601">
        <w:rPr>
          <w:sz w:val="24"/>
          <w:szCs w:val="24"/>
        </w:rPr>
        <w:t>.</w:t>
      </w:r>
    </w:p>
    <w:p w:rsidR="00B5370B" w:rsidRPr="00B35601" w:rsidRDefault="00B5370B" w:rsidP="00B87123">
      <w:pPr>
        <w:pStyle w:val="af4"/>
        <w:numPr>
          <w:ilvl w:val="0"/>
          <w:numId w:val="16"/>
        </w:numPr>
        <w:tabs>
          <w:tab w:val="left" w:pos="993"/>
        </w:tabs>
        <w:spacing w:beforeLines="120" w:afterLines="120" w:line="23" w:lineRule="atLeast"/>
        <w:ind w:left="0" w:firstLine="709"/>
        <w:rPr>
          <w:sz w:val="24"/>
          <w:szCs w:val="24"/>
        </w:rPr>
      </w:pPr>
      <w:r w:rsidRPr="00B35601">
        <w:rPr>
          <w:sz w:val="24"/>
          <w:szCs w:val="24"/>
        </w:rPr>
        <w:t>Сведения государственного кадастра недвижимости (в соответствии с публичной кадастровой картой).</w:t>
      </w:r>
    </w:p>
    <w:p w:rsidR="00B5370B" w:rsidRPr="00B35601" w:rsidRDefault="00B5370B" w:rsidP="00B87123">
      <w:pPr>
        <w:pStyle w:val="af4"/>
        <w:numPr>
          <w:ilvl w:val="0"/>
          <w:numId w:val="16"/>
        </w:numPr>
        <w:tabs>
          <w:tab w:val="left" w:pos="993"/>
        </w:tabs>
        <w:spacing w:beforeLines="120" w:afterLines="120" w:line="23" w:lineRule="atLeast"/>
        <w:ind w:left="0" w:firstLine="709"/>
        <w:rPr>
          <w:sz w:val="24"/>
          <w:szCs w:val="24"/>
        </w:rPr>
      </w:pPr>
      <w:r w:rsidRPr="00B35601">
        <w:rPr>
          <w:sz w:val="24"/>
          <w:szCs w:val="24"/>
        </w:rPr>
        <w:t xml:space="preserve">Материалы официальных Интернет-ресурсов: </w:t>
      </w:r>
    </w:p>
    <w:p w:rsidR="00B5370B" w:rsidRPr="00B35601" w:rsidRDefault="00B5370B" w:rsidP="00B87123">
      <w:pPr>
        <w:pStyle w:val="af4"/>
        <w:numPr>
          <w:ilvl w:val="0"/>
          <w:numId w:val="18"/>
        </w:numPr>
        <w:spacing w:beforeLines="120" w:afterLines="120" w:line="23" w:lineRule="atLeast"/>
        <w:rPr>
          <w:sz w:val="24"/>
          <w:szCs w:val="24"/>
        </w:rPr>
      </w:pPr>
      <w:r w:rsidRPr="00B35601">
        <w:rPr>
          <w:sz w:val="24"/>
          <w:szCs w:val="24"/>
        </w:rPr>
        <w:t>официальный сайт Елнатского сельского поселения</w:t>
      </w:r>
      <w:r w:rsidRPr="00B35601">
        <w:rPr>
          <w:rFonts w:eastAsia="Times New Roman"/>
          <w:iCs/>
          <w:sz w:val="24"/>
          <w:szCs w:val="24"/>
        </w:rPr>
        <w:t xml:space="preserve"> Юрьевецкого муниципального района </w:t>
      </w:r>
      <w:r w:rsidRPr="00B35601">
        <w:rPr>
          <w:sz w:val="24"/>
          <w:szCs w:val="24"/>
        </w:rPr>
        <w:t>(http://www.elnat-adm.ru).</w:t>
      </w:r>
    </w:p>
    <w:p w:rsidR="00B5370B" w:rsidRPr="00B35601" w:rsidRDefault="00B5370B" w:rsidP="00B87123">
      <w:pPr>
        <w:pStyle w:val="af4"/>
        <w:numPr>
          <w:ilvl w:val="0"/>
          <w:numId w:val="16"/>
        </w:numPr>
        <w:tabs>
          <w:tab w:val="left" w:pos="993"/>
        </w:tabs>
        <w:spacing w:beforeLines="120" w:afterLines="120" w:line="23" w:lineRule="atLeast"/>
        <w:ind w:left="0" w:firstLine="709"/>
        <w:rPr>
          <w:sz w:val="24"/>
          <w:szCs w:val="24"/>
        </w:rPr>
      </w:pPr>
      <w:r w:rsidRPr="00B35601">
        <w:rPr>
          <w:sz w:val="24"/>
          <w:szCs w:val="24"/>
        </w:rPr>
        <w:t xml:space="preserve">Исходные данные, предоставленные структурными подразделениями Правительства Ивановской области, структурными подразделениями </w:t>
      </w:r>
      <w:r w:rsidRPr="00B35601">
        <w:rPr>
          <w:rFonts w:eastAsia="Times New Roman"/>
          <w:iCs/>
          <w:sz w:val="24"/>
          <w:szCs w:val="24"/>
        </w:rPr>
        <w:t>Юрьевецкого муниципального района</w:t>
      </w:r>
      <w:r w:rsidRPr="00B35601">
        <w:rPr>
          <w:sz w:val="24"/>
          <w:szCs w:val="24"/>
        </w:rPr>
        <w:t xml:space="preserve">, иными учреждениями и организациями. </w:t>
      </w:r>
    </w:p>
    <w:p w:rsidR="00B5370B" w:rsidRPr="00B35601" w:rsidRDefault="00B5370B" w:rsidP="00B5370B">
      <w:pPr>
        <w:pStyle w:val="af4"/>
        <w:numPr>
          <w:ilvl w:val="0"/>
          <w:numId w:val="16"/>
        </w:numPr>
        <w:tabs>
          <w:tab w:val="left" w:pos="0"/>
        </w:tabs>
        <w:ind w:left="0" w:firstLine="709"/>
        <w:rPr>
          <w:sz w:val="24"/>
          <w:szCs w:val="24"/>
        </w:rPr>
      </w:pPr>
      <w:r w:rsidRPr="00B35601">
        <w:rPr>
          <w:sz w:val="24"/>
          <w:szCs w:val="24"/>
        </w:rPr>
        <w:t xml:space="preserve">Материалы Генерального плана муниципального образования Елнатского </w:t>
      </w:r>
      <w:r w:rsidRPr="00B35601">
        <w:rPr>
          <w:rFonts w:eastAsia="Times New Roman"/>
          <w:iCs/>
          <w:sz w:val="24"/>
          <w:szCs w:val="24"/>
        </w:rPr>
        <w:t>сельского поселения Юрьевецкого муниципального района,</w:t>
      </w:r>
      <w:r w:rsidRPr="00B35601">
        <w:rPr>
          <w:sz w:val="24"/>
          <w:szCs w:val="24"/>
        </w:rPr>
        <w:t xml:space="preserve"> утвержденный Решением Совета Елнатского сельского поселения Второго созыва от 11.05.2023 № 130.</w:t>
      </w:r>
    </w:p>
    <w:p w:rsidR="00934D4D" w:rsidRPr="00B35601" w:rsidRDefault="00934D4D" w:rsidP="00934D4D">
      <w:pPr>
        <w:pStyle w:val="af4"/>
        <w:tabs>
          <w:tab w:val="left" w:pos="0"/>
        </w:tabs>
        <w:ind w:left="709" w:firstLine="0"/>
        <w:rPr>
          <w:sz w:val="24"/>
          <w:szCs w:val="24"/>
        </w:rPr>
      </w:pPr>
    </w:p>
    <w:p w:rsidR="00934D4D" w:rsidRPr="00B35601" w:rsidRDefault="00934D4D" w:rsidP="00934D4D">
      <w:pPr>
        <w:tabs>
          <w:tab w:val="left" w:pos="0"/>
        </w:tabs>
        <w:spacing w:after="0" w:line="240" w:lineRule="auto"/>
        <w:ind w:firstLine="709"/>
        <w:jc w:val="both"/>
        <w:rPr>
          <w:rFonts w:ascii="Times New Roman" w:eastAsia="Times New Roman" w:hAnsi="Times New Roman" w:cs="Times New Roman"/>
          <w:i/>
          <w:sz w:val="24"/>
          <w:szCs w:val="24"/>
          <w:lang w:eastAsia="ru-RU"/>
        </w:rPr>
      </w:pPr>
      <w:r w:rsidRPr="00B35601">
        <w:rPr>
          <w:rFonts w:ascii="Times New Roman" w:eastAsia="Times New Roman" w:hAnsi="Times New Roman" w:cs="Times New Roman"/>
          <w:i/>
          <w:sz w:val="24"/>
          <w:szCs w:val="24"/>
          <w:lang w:eastAsia="ru-RU"/>
        </w:rPr>
        <w:t>Цели разработки генерального плана:</w:t>
      </w:r>
    </w:p>
    <w:p w:rsidR="00934D4D" w:rsidRPr="00B35601" w:rsidRDefault="00934D4D" w:rsidP="00934D4D">
      <w:pPr>
        <w:pStyle w:val="af4"/>
        <w:numPr>
          <w:ilvl w:val="0"/>
          <w:numId w:val="19"/>
        </w:numPr>
        <w:tabs>
          <w:tab w:val="left" w:pos="0"/>
          <w:tab w:val="left" w:pos="1134"/>
        </w:tabs>
        <w:ind w:left="0" w:firstLine="709"/>
        <w:rPr>
          <w:sz w:val="24"/>
          <w:szCs w:val="24"/>
        </w:rPr>
      </w:pPr>
      <w:r w:rsidRPr="00B35601">
        <w:rPr>
          <w:sz w:val="24"/>
          <w:szCs w:val="24"/>
        </w:rPr>
        <w:t>внесение сведений о местоположении границ населенных пунктов в Единый государственный реестр недвижимости в соответствии с требованиями Земельного и Градостроительного законодательства Российской Федерации.</w:t>
      </w:r>
    </w:p>
    <w:p w:rsidR="00934D4D" w:rsidRPr="00B35601" w:rsidRDefault="00934D4D" w:rsidP="00934D4D">
      <w:pPr>
        <w:pStyle w:val="af4"/>
        <w:numPr>
          <w:ilvl w:val="0"/>
          <w:numId w:val="19"/>
        </w:numPr>
        <w:tabs>
          <w:tab w:val="left" w:pos="0"/>
          <w:tab w:val="left" w:pos="1134"/>
        </w:tabs>
        <w:ind w:left="0" w:firstLine="709"/>
        <w:rPr>
          <w:sz w:val="24"/>
          <w:szCs w:val="24"/>
        </w:rPr>
      </w:pPr>
      <w:r w:rsidRPr="00B35601">
        <w:rPr>
          <w:sz w:val="24"/>
          <w:szCs w:val="24"/>
        </w:rPr>
        <w:t>внесение сведений о местоположении границ территориальных зон в Единый государственный реестр недвижимости в соответствии с требованиями Земельного и Градостроительного законодательства Российской Федерации.</w:t>
      </w:r>
    </w:p>
    <w:p w:rsidR="00934D4D" w:rsidRPr="00B35601" w:rsidRDefault="00934D4D" w:rsidP="00934D4D">
      <w:pPr>
        <w:pStyle w:val="af4"/>
        <w:numPr>
          <w:ilvl w:val="0"/>
          <w:numId w:val="19"/>
        </w:numPr>
        <w:tabs>
          <w:tab w:val="left" w:pos="0"/>
          <w:tab w:val="left" w:pos="1134"/>
        </w:tabs>
        <w:ind w:left="0" w:firstLine="709"/>
        <w:rPr>
          <w:sz w:val="24"/>
          <w:szCs w:val="24"/>
        </w:rPr>
      </w:pPr>
      <w:r w:rsidRPr="00B35601">
        <w:rPr>
          <w:sz w:val="24"/>
          <w:szCs w:val="24"/>
        </w:rPr>
        <w:t xml:space="preserve">приведение состава и содержания генерального плана </w:t>
      </w:r>
      <w:r w:rsidR="00B5370B" w:rsidRPr="00B35601">
        <w:rPr>
          <w:sz w:val="24"/>
          <w:szCs w:val="24"/>
        </w:rPr>
        <w:t>Елнатск</w:t>
      </w:r>
      <w:r w:rsidRPr="00B35601">
        <w:rPr>
          <w:sz w:val="24"/>
          <w:szCs w:val="24"/>
        </w:rPr>
        <w:t>ого сельского поселения Юрьевецкого муниципального района в соответствие требованиям действующего законодательства.</w:t>
      </w:r>
    </w:p>
    <w:p w:rsidR="00934D4D" w:rsidRPr="00B35601" w:rsidRDefault="00934D4D" w:rsidP="00934D4D">
      <w:pPr>
        <w:tabs>
          <w:tab w:val="left" w:pos="0"/>
        </w:tabs>
        <w:spacing w:after="0" w:line="240" w:lineRule="auto"/>
        <w:ind w:firstLine="709"/>
        <w:jc w:val="both"/>
        <w:rPr>
          <w:rFonts w:ascii="Times New Roman" w:eastAsia="Times New Roman" w:hAnsi="Times New Roman" w:cs="Times New Roman"/>
          <w:i/>
          <w:sz w:val="24"/>
          <w:szCs w:val="24"/>
          <w:lang w:eastAsia="ru-RU"/>
        </w:rPr>
      </w:pPr>
    </w:p>
    <w:p w:rsidR="00934D4D" w:rsidRPr="00B35601" w:rsidRDefault="00934D4D" w:rsidP="00934D4D">
      <w:pPr>
        <w:tabs>
          <w:tab w:val="left" w:pos="0"/>
        </w:tabs>
        <w:spacing w:after="0" w:line="240" w:lineRule="auto"/>
        <w:ind w:firstLine="709"/>
        <w:jc w:val="both"/>
        <w:rPr>
          <w:rFonts w:ascii="Times New Roman" w:eastAsia="Times New Roman" w:hAnsi="Times New Roman" w:cs="Times New Roman"/>
          <w:i/>
          <w:sz w:val="24"/>
          <w:szCs w:val="24"/>
          <w:lang w:eastAsia="ru-RU"/>
        </w:rPr>
      </w:pPr>
      <w:r w:rsidRPr="00B35601">
        <w:rPr>
          <w:rFonts w:ascii="Times New Roman" w:eastAsia="Times New Roman" w:hAnsi="Times New Roman" w:cs="Times New Roman"/>
          <w:i/>
          <w:sz w:val="24"/>
          <w:szCs w:val="24"/>
          <w:lang w:eastAsia="ru-RU"/>
        </w:rPr>
        <w:t xml:space="preserve">Основные задачи по внесению изменений: </w:t>
      </w:r>
    </w:p>
    <w:p w:rsidR="00934D4D" w:rsidRPr="00B35601" w:rsidRDefault="00934D4D" w:rsidP="005346AA">
      <w:pPr>
        <w:pStyle w:val="af4"/>
        <w:numPr>
          <w:ilvl w:val="0"/>
          <w:numId w:val="57"/>
        </w:numPr>
        <w:ind w:left="0" w:firstLine="709"/>
        <w:rPr>
          <w:sz w:val="24"/>
          <w:szCs w:val="24"/>
        </w:rPr>
      </w:pPr>
      <w:r w:rsidRPr="00B35601">
        <w:rPr>
          <w:sz w:val="24"/>
          <w:szCs w:val="24"/>
        </w:rPr>
        <w:t>описание местоположения границ населенных пунктов в соответствии с требованиями Земельного и Градостроительного законодательства Российской Федерации, Приказом Росреестра от 26.07.2022 N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934D4D" w:rsidRPr="00B35601" w:rsidRDefault="00934D4D" w:rsidP="005346AA">
      <w:pPr>
        <w:pStyle w:val="af4"/>
        <w:numPr>
          <w:ilvl w:val="0"/>
          <w:numId w:val="57"/>
        </w:numPr>
        <w:ind w:left="0" w:firstLine="709"/>
        <w:rPr>
          <w:sz w:val="24"/>
          <w:szCs w:val="24"/>
        </w:rPr>
      </w:pPr>
      <w:r w:rsidRPr="00B35601">
        <w:rPr>
          <w:sz w:val="24"/>
          <w:szCs w:val="24"/>
        </w:rPr>
        <w:t>формирование документов, необходимых для внесения в ЕГРН сведений о местоположении границ населенных пунктов, и их направление в орган регистрации прав.</w:t>
      </w:r>
    </w:p>
    <w:p w:rsidR="00934D4D" w:rsidRPr="00B35601" w:rsidRDefault="00934D4D" w:rsidP="00934D4D">
      <w:pPr>
        <w:widowControl w:val="0"/>
        <w:suppressAutoHyphens/>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934D4D" w:rsidRPr="00B35601" w:rsidRDefault="00934D4D" w:rsidP="00934D4D">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В проекте генерального плана </w:t>
      </w:r>
      <w:r w:rsidRPr="00B35601">
        <w:rPr>
          <w:rFonts w:ascii="Times New Roman" w:hAnsi="Times New Roman" w:cs="Times New Roman"/>
          <w:sz w:val="24"/>
          <w:szCs w:val="24"/>
        </w:rPr>
        <w:t xml:space="preserve">установлены </w:t>
      </w:r>
      <w:r w:rsidRPr="00B35601">
        <w:rPr>
          <w:rFonts w:ascii="Times New Roman" w:eastAsia="Times New Roman" w:hAnsi="Times New Roman" w:cs="Times New Roman"/>
          <w:iCs/>
          <w:sz w:val="24"/>
          <w:szCs w:val="24"/>
        </w:rPr>
        <w:t>следующие временные сроки его реализации:</w:t>
      </w:r>
    </w:p>
    <w:p w:rsidR="00934D4D" w:rsidRPr="00B35601" w:rsidRDefault="00934D4D" w:rsidP="00934D4D">
      <w:pPr>
        <w:widowControl w:val="0"/>
        <w:numPr>
          <w:ilvl w:val="0"/>
          <w:numId w:val="11"/>
        </w:numPr>
        <w:suppressAutoHyphens/>
        <w:spacing w:after="0" w:line="240" w:lineRule="auto"/>
        <w:ind w:left="0"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первая очередь – 2033 г.;</w:t>
      </w:r>
    </w:p>
    <w:p w:rsidR="00934D4D" w:rsidRPr="00B35601" w:rsidRDefault="00934D4D" w:rsidP="00934D4D">
      <w:pPr>
        <w:widowControl w:val="0"/>
        <w:numPr>
          <w:ilvl w:val="0"/>
          <w:numId w:val="11"/>
        </w:numPr>
        <w:suppressAutoHyphens/>
        <w:spacing w:after="0" w:line="240" w:lineRule="auto"/>
        <w:ind w:left="0"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расчетный срок – 2043г. </w:t>
      </w:r>
    </w:p>
    <w:p w:rsidR="00934D4D" w:rsidRPr="00B35601" w:rsidRDefault="00934D4D" w:rsidP="00934D4D">
      <w:pPr>
        <w:spacing w:after="0" w:line="240" w:lineRule="auto"/>
        <w:jc w:val="both"/>
        <w:rPr>
          <w:rFonts w:ascii="Times New Roman" w:eastAsia="Times New Roman" w:hAnsi="Times New Roman" w:cs="Times New Roman"/>
          <w:i/>
          <w:iCs/>
          <w:sz w:val="24"/>
          <w:szCs w:val="24"/>
        </w:rPr>
      </w:pPr>
    </w:p>
    <w:p w:rsidR="00934D4D" w:rsidRPr="00B35601" w:rsidRDefault="00934D4D" w:rsidP="00934D4D">
      <w:pPr>
        <w:spacing w:after="0" w:line="240" w:lineRule="auto"/>
        <w:ind w:firstLine="709"/>
        <w:jc w:val="both"/>
        <w:rPr>
          <w:rFonts w:ascii="Times New Roman" w:eastAsia="Times New Roman" w:hAnsi="Times New Roman" w:cs="Times New Roman"/>
          <w:i/>
          <w:iCs/>
          <w:sz w:val="24"/>
          <w:szCs w:val="24"/>
        </w:rPr>
      </w:pPr>
      <w:r w:rsidRPr="00B35601">
        <w:rPr>
          <w:rFonts w:ascii="Times New Roman" w:eastAsia="Times New Roman" w:hAnsi="Times New Roman" w:cs="Times New Roman"/>
          <w:i/>
          <w:iCs/>
          <w:sz w:val="24"/>
          <w:szCs w:val="24"/>
        </w:rPr>
        <w:t>Нормативная правовая база:</w:t>
      </w:r>
    </w:p>
    <w:p w:rsidR="00934D4D" w:rsidRPr="00B35601" w:rsidRDefault="00934D4D" w:rsidP="00934D4D">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Внесения изменений в генеральный план </w:t>
      </w:r>
      <w:r w:rsidR="00B5370B" w:rsidRPr="00B35601">
        <w:rPr>
          <w:rFonts w:ascii="Times New Roman" w:eastAsia="Times New Roman" w:hAnsi="Times New Roman" w:cs="Times New Roman"/>
          <w:iCs/>
          <w:sz w:val="24"/>
          <w:szCs w:val="24"/>
        </w:rPr>
        <w:t>Елнатск</w:t>
      </w:r>
      <w:r w:rsidRPr="00B35601">
        <w:rPr>
          <w:rFonts w:ascii="Times New Roman" w:eastAsia="Times New Roman" w:hAnsi="Times New Roman" w:cs="Times New Roman"/>
          <w:iCs/>
          <w:sz w:val="24"/>
          <w:szCs w:val="24"/>
        </w:rPr>
        <w:t xml:space="preserve">ого сельского поселения Юрьевецкого муниципального района Ивановской области» разработан в соответствии с законами и нормативными правовыми актами Российской Федерации, Ивановской области, нормативными правовыми актами </w:t>
      </w:r>
      <w:r w:rsidR="00B5370B" w:rsidRPr="00B35601">
        <w:rPr>
          <w:rFonts w:ascii="Times New Roman" w:eastAsia="Times New Roman" w:hAnsi="Times New Roman" w:cs="Times New Roman"/>
          <w:iCs/>
          <w:sz w:val="24"/>
          <w:szCs w:val="24"/>
        </w:rPr>
        <w:t>Елнатск</w:t>
      </w:r>
      <w:r w:rsidRPr="00B35601">
        <w:rPr>
          <w:rFonts w:ascii="Times New Roman" w:eastAsia="Times New Roman" w:hAnsi="Times New Roman" w:cs="Times New Roman"/>
          <w:iCs/>
          <w:sz w:val="24"/>
          <w:szCs w:val="24"/>
        </w:rPr>
        <w:t>ого сельского поселения Юрьевецкого муниципального района Ивановской области: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lastRenderedPageBreak/>
        <w:t>Градостроительный кодекс Российской Федерации;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Земельный кодекс Российской Федерации;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Лесной кодекс Российской Федерации;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Водный кодекс Российской Федерации;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27.07.2006 № 149-ФЗ «Об информации, информационных технологиях и защите информации»;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22.07.2008 № 123-ФЗ «Технический регламент о требованиях пожарной безопасности»;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21.12.1994 № 69-ФЗ «О пожарной безопасности»;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21.07.1997 № 117-ФЗ «О безопасности гидротехнических сооружений»;</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12.02.1998 № 28-ФЗ «О гражданской обороне»;</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06.10.2003 № 131-ФЗ «Об общих принципах организации местного самоуправления в Российской Федерации»;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10.01.2002 № 7-ФЗ «Об охране окружающей среды»;</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14.03.1995 № 33-ФЗ «Об особо охраняемых природных территориях»;</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30.03.1999 № 52-ФЗ «О санитарно-эпидемиологическом благополучии населения»;</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24.06.1998 № 89-ФЗ «Об отходах производства и потребления»;</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Закон РФ от 21.07.1993 № 5485-1 «О государственной тайне»;</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18.06.2001 № 78-ФЗ «О землеустройстве»;</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Федеральный закон от 13.07.2015 № 218-ФЗ «О государственной регистрации недвижимости»;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Постановление Правительства РФ от 12.04.2012 № 289 «О федеральной государственной информационной системе территориального планирования» (вместе с «Правилами ведения федеральной государственной информационной системы территориального планирования»);</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Постановление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Приказ Минэкономразвития России от 17.06.2021 №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Приказ Минэкономразвития России от 09.01.2018 № 10</w:t>
      </w:r>
      <w:r w:rsidRPr="00B35601">
        <w:rPr>
          <w:sz w:val="24"/>
          <w:szCs w:val="24"/>
          <w:lang w:eastAsia="ru-RU"/>
        </w:rPr>
        <w:b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Приказ Минрегиона РФ от 26.05.2011 № 244 «Об утверждении Методических рекомендаций по разработке генеральных планов поселений и городских округов»;</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lastRenderedPageBreak/>
        <w:t>Приказ Росреестра от 26.07.2022 N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Закон Ивановской области от 14.07.2008 № 82-ОЗ «О градостроительной деятельности на территории Ивановской области»;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Постановление Правительства Ивановской области от 29.12.2017 № 526-п «Об утверждении региональных нормативов градостроительного проектирования Ивановской области»;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Постановление Правительства Ивановской области от 09.09.2009 № 255-п «Об утверждении схемы территориального планирования Ивановской области»;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 xml:space="preserve">Генеральный план </w:t>
      </w:r>
      <w:r w:rsidR="00B5370B" w:rsidRPr="00B35601">
        <w:rPr>
          <w:sz w:val="24"/>
          <w:szCs w:val="24"/>
          <w:lang w:eastAsia="ru-RU"/>
        </w:rPr>
        <w:t>Елнатск</w:t>
      </w:r>
      <w:r w:rsidRPr="00B35601">
        <w:rPr>
          <w:sz w:val="24"/>
          <w:szCs w:val="24"/>
          <w:lang w:eastAsia="ru-RU"/>
        </w:rPr>
        <w:t>ого сельского поселения Юрьевецкого муниципального района Ивановской области в действующей редакции;</w:t>
      </w:r>
    </w:p>
    <w:p w:rsidR="00934D4D" w:rsidRPr="00B35601" w:rsidRDefault="00934D4D" w:rsidP="00934D4D">
      <w:pPr>
        <w:pStyle w:val="af4"/>
        <w:numPr>
          <w:ilvl w:val="0"/>
          <w:numId w:val="20"/>
        </w:numPr>
        <w:tabs>
          <w:tab w:val="left" w:pos="993"/>
        </w:tabs>
        <w:ind w:left="0" w:firstLine="709"/>
        <w:rPr>
          <w:sz w:val="24"/>
          <w:szCs w:val="24"/>
          <w:lang w:eastAsia="ru-RU"/>
        </w:rPr>
      </w:pPr>
      <w:r w:rsidRPr="00B35601">
        <w:rPr>
          <w:sz w:val="24"/>
          <w:szCs w:val="24"/>
          <w:lang w:eastAsia="ru-RU"/>
        </w:rPr>
        <w:t>сведения ЕГРН.</w:t>
      </w:r>
    </w:p>
    <w:p w:rsidR="00934D4D" w:rsidRPr="00B35601" w:rsidRDefault="00934D4D" w:rsidP="00B87123">
      <w:pPr>
        <w:spacing w:beforeLines="120" w:afterLines="120" w:line="23" w:lineRule="atLeast"/>
        <w:ind w:firstLine="709"/>
        <w:jc w:val="both"/>
        <w:rPr>
          <w:rFonts w:ascii="Times New Roman" w:eastAsia="Times New Roman" w:hAnsi="Times New Roman" w:cs="Times New Roman"/>
          <w:iCs/>
          <w:sz w:val="24"/>
          <w:szCs w:val="24"/>
        </w:rPr>
        <w:sectPr w:rsidR="00934D4D" w:rsidRPr="00B35601" w:rsidSect="00FD6DE4">
          <w:pgSz w:w="11906" w:h="16838"/>
          <w:pgMar w:top="567" w:right="567" w:bottom="567" w:left="1134" w:header="709" w:footer="709" w:gutter="0"/>
          <w:cols w:space="708"/>
          <w:docGrid w:linePitch="360"/>
        </w:sectPr>
      </w:pPr>
    </w:p>
    <w:p w:rsidR="00934D4D" w:rsidRPr="00B35601" w:rsidRDefault="00934D4D" w:rsidP="00AA086D">
      <w:pPr>
        <w:pStyle w:val="af4"/>
        <w:numPr>
          <w:ilvl w:val="0"/>
          <w:numId w:val="30"/>
        </w:numPr>
        <w:spacing w:before="240" w:after="240" w:line="276" w:lineRule="auto"/>
        <w:ind w:left="0" w:firstLine="709"/>
        <w:outlineLvl w:val="0"/>
        <w:rPr>
          <w:b/>
          <w:sz w:val="24"/>
          <w:szCs w:val="24"/>
        </w:rPr>
      </w:pPr>
      <w:bookmarkStart w:id="2" w:name="_Toc154471638"/>
      <w:r w:rsidRPr="00B35601">
        <w:rPr>
          <w:b/>
          <w:sz w:val="24"/>
          <w:szCs w:val="24"/>
        </w:rPr>
        <w:lastRenderedPageBreak/>
        <w:t>КОМПЛЕКСНАЯ ОЦЕНКА И ИНФОРМАЦИЯ ОБ ОСНОВНЫХ ПРОБЛЕМАХ РАЗВИТИЯ ТЕРРИТОРИИ</w:t>
      </w:r>
      <w:bookmarkEnd w:id="2"/>
    </w:p>
    <w:p w:rsidR="00934D4D" w:rsidRPr="00B35601" w:rsidRDefault="00934D4D" w:rsidP="00934D4D">
      <w:pPr>
        <w:pStyle w:val="af4"/>
        <w:numPr>
          <w:ilvl w:val="1"/>
          <w:numId w:val="15"/>
        </w:numPr>
        <w:spacing w:before="240" w:after="240" w:line="276" w:lineRule="auto"/>
        <w:ind w:left="0" w:firstLine="709"/>
        <w:outlineLvl w:val="1"/>
        <w:rPr>
          <w:b/>
          <w:sz w:val="24"/>
          <w:szCs w:val="24"/>
          <w:lang w:eastAsia="ru-RU"/>
        </w:rPr>
      </w:pPr>
      <w:bookmarkStart w:id="3" w:name="_Toc8663547"/>
      <w:bookmarkStart w:id="4" w:name="_Toc154471639"/>
      <w:r w:rsidRPr="00B35601">
        <w:rPr>
          <w:b/>
          <w:sz w:val="24"/>
          <w:szCs w:val="24"/>
          <w:lang w:eastAsia="ru-RU"/>
        </w:rPr>
        <w:t>Экономико-географическое положение</w:t>
      </w:r>
      <w:bookmarkEnd w:id="3"/>
      <w:bookmarkEnd w:id="4"/>
    </w:p>
    <w:p w:rsidR="00B5370B" w:rsidRPr="00B35601" w:rsidRDefault="00B5370B" w:rsidP="00B5370B">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Елнатское сельское поселение граничит на западе - с Михайловским сельским поселением Юрьевецкого муниципального района, на севере (по Горьковскому водохранилищу) - со Столпинским и Завражным сельскими поселениями Кадыйского муниципального района Костромской области, на востоке – с Юрьевецким городским поселением Юрьевецкого муниципального района, на юге – с Соболевским сельским поселением Юрьевецкого муниципального района.</w:t>
      </w:r>
    </w:p>
    <w:p w:rsidR="00B5370B" w:rsidRPr="00B35601" w:rsidRDefault="00B5370B" w:rsidP="00B5370B">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В настоящее время на территории сельского поселения расположены сорок пять населённых пунктов, административный центр поселения - с. Ёлнать.</w:t>
      </w:r>
    </w:p>
    <w:p w:rsidR="00B5370B" w:rsidRPr="00B35601" w:rsidRDefault="00B5370B" w:rsidP="00B5370B">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Численность населения Елнатского сельского поселения 01.01.2022 г. - 1589 чел. </w:t>
      </w:r>
    </w:p>
    <w:p w:rsidR="00B5370B" w:rsidRPr="00B35601" w:rsidRDefault="00B5370B" w:rsidP="00B5370B">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Площадь территории сельского поселения составляет 18581 га. </w:t>
      </w:r>
    </w:p>
    <w:p w:rsidR="00B5370B" w:rsidRPr="00B35601" w:rsidRDefault="00B5370B" w:rsidP="00B5370B">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По территории проходит автомобильная дорога регионального значения Кинешма – Юрьевец – Пучеж – Пурех, обеспечивающая основные транспортные связи Юрьевецкого района. Поселение также связано с смежными муниципальными образованиями автомобильными дорогами общего пользования межмуниципального значения Юрьевец – Шилекша – Благовещение и Дорино – Щекотиха.</w:t>
      </w:r>
    </w:p>
    <w:p w:rsidR="00934D4D" w:rsidRPr="00B35601" w:rsidRDefault="00934D4D" w:rsidP="00934D4D">
      <w:pPr>
        <w:pStyle w:val="af4"/>
        <w:numPr>
          <w:ilvl w:val="1"/>
          <w:numId w:val="15"/>
        </w:numPr>
        <w:spacing w:before="240" w:after="240" w:line="276" w:lineRule="auto"/>
        <w:ind w:left="0" w:firstLine="709"/>
        <w:outlineLvl w:val="1"/>
        <w:rPr>
          <w:b/>
          <w:sz w:val="24"/>
          <w:szCs w:val="24"/>
        </w:rPr>
      </w:pPr>
      <w:bookmarkStart w:id="5" w:name="_Toc526329284"/>
      <w:bookmarkStart w:id="6" w:name="_Toc154471640"/>
      <w:r w:rsidRPr="00B35601">
        <w:rPr>
          <w:b/>
          <w:sz w:val="24"/>
          <w:szCs w:val="24"/>
          <w:lang w:eastAsia="ru-RU"/>
        </w:rPr>
        <w:t>Административно-территориальное устройство</w:t>
      </w:r>
      <w:bookmarkEnd w:id="5"/>
      <w:bookmarkEnd w:id="6"/>
    </w:p>
    <w:p w:rsidR="00934D4D" w:rsidRPr="00B35601" w:rsidRDefault="00B5370B" w:rsidP="00934D4D">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Елнатск</w:t>
      </w:r>
      <w:r w:rsidR="00934D4D" w:rsidRPr="00B35601">
        <w:rPr>
          <w:rFonts w:ascii="Times New Roman" w:eastAsia="Times New Roman" w:hAnsi="Times New Roman" w:cs="Times New Roman"/>
          <w:iCs/>
          <w:sz w:val="24"/>
          <w:szCs w:val="24"/>
        </w:rPr>
        <w:t>ое сельское поселение Юрьевецкого муниципального района Ивановской области» является сельским поселением в соответствии с законом Ивановской области от 25.02.2005 №54-ОЗ «О городском и сельских поселениях в Юрьевецком муниципальном районе».</w:t>
      </w:r>
    </w:p>
    <w:p w:rsidR="00B5370B" w:rsidRPr="00B35601" w:rsidRDefault="00B5370B" w:rsidP="00934D4D">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Елнатское сельское поселение с административным центром - село Елнать, в составе населенных пунктов: сел: Дорки, Елнать, Лазарево, Тихон-Воля, деревень: Абрамово, Аксениха, Акулиха, Андрейково, Барабаниха, Беляево, Бенькино, Бердиха, Богомолово, Ботынино, Васильевка, Дворищи, Демидовка, Ермоленка, Ермолово, Ершиха, Заливенки, Колобово, Куретнево, Латышиха, Лобаны, Мазнево, Мальгино, Меньшиково, Никитино, Никулино, Олонино, Пелевино, Пигарево, Потемкино, Ростоново, Сельцо-Тюримово, Скуратиха, Содомово, Спириха, Стегаиха, Токарево, Федорково, Царево, Чертежи, Ярцево.</w:t>
      </w:r>
    </w:p>
    <w:p w:rsidR="00934D4D" w:rsidRPr="00B35601" w:rsidRDefault="003B6B65" w:rsidP="00934D4D">
      <w:pPr>
        <w:pStyle w:val="af4"/>
        <w:numPr>
          <w:ilvl w:val="1"/>
          <w:numId w:val="15"/>
        </w:numPr>
        <w:spacing w:before="240" w:after="240" w:line="276" w:lineRule="auto"/>
        <w:ind w:left="0" w:firstLine="709"/>
        <w:outlineLvl w:val="1"/>
        <w:rPr>
          <w:b/>
          <w:sz w:val="24"/>
          <w:szCs w:val="24"/>
          <w:lang w:eastAsia="ru-RU"/>
        </w:rPr>
      </w:pPr>
      <w:bookmarkStart w:id="7" w:name="_Toc8663549"/>
      <w:bookmarkStart w:id="8" w:name="_Toc154471641"/>
      <w:r w:rsidRPr="00B35601">
        <w:rPr>
          <w:b/>
          <w:sz w:val="24"/>
          <w:szCs w:val="24"/>
          <w:lang w:eastAsia="ru-RU"/>
        </w:rPr>
        <w:t>Природные</w:t>
      </w:r>
      <w:r w:rsidR="00934D4D" w:rsidRPr="00B35601">
        <w:rPr>
          <w:b/>
          <w:sz w:val="24"/>
          <w:szCs w:val="24"/>
          <w:lang w:eastAsia="ru-RU"/>
        </w:rPr>
        <w:t xml:space="preserve"> условия</w:t>
      </w:r>
      <w:bookmarkEnd w:id="7"/>
      <w:bookmarkEnd w:id="8"/>
    </w:p>
    <w:p w:rsidR="00934D4D" w:rsidRPr="00B35601" w:rsidRDefault="00934D4D" w:rsidP="00934D4D">
      <w:pPr>
        <w:spacing w:after="0"/>
        <w:ind w:firstLine="709"/>
        <w:jc w:val="both"/>
        <w:rPr>
          <w:rFonts w:ascii="Times New Roman" w:eastAsia="Times New Roman" w:hAnsi="Times New Roman" w:cs="Times New Roman"/>
          <w:i/>
          <w:iCs/>
          <w:sz w:val="24"/>
          <w:szCs w:val="24"/>
        </w:rPr>
      </w:pPr>
      <w:bookmarkStart w:id="9" w:name="_Toc8663552"/>
      <w:r w:rsidRPr="00B35601">
        <w:rPr>
          <w:rFonts w:ascii="Times New Roman" w:eastAsia="Times New Roman" w:hAnsi="Times New Roman" w:cs="Times New Roman"/>
          <w:i/>
          <w:iCs/>
          <w:sz w:val="24"/>
          <w:szCs w:val="24"/>
        </w:rPr>
        <w:t>Климат</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Юрьевецкий муниципальный район Ивановской области относится к умеренно-континентальному климату с холодной многоснежной зимой и жарким летом.</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Климатический район II В.</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Преобладающим направлением ветра в течение года является юго-западное. Особенно резко это выражено с августа по апрель; в мае одинаково часто повторяются ветры всех направлений, в июне чаще бывают западные ветры, а в июле — северо-западные.</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Расчетная зимняя температура наружного воздуха -30 оС. Воздушные массы из полярного бассейна имеют малое влагосодержание и низкие температуры, зимой до -32, -36°. Проникновение теплых континентальных воздушных масс с юго-востока Европейской территории России вызывает резкое повышение температуры, которое может обусловить ранние и интенсивные весенние оттепели, а позже – суховейные явления.</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Высота снежного покрова в среднем 70-80 см.</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Нормативная глубина промерзания грунтов 1,62 м.</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lastRenderedPageBreak/>
        <w:t>Основное влияние на климат оказывают воздушные массы умеренных широт, переносимых господствующими западными потоками. Орошение атмосферными осадками происходит главным образом за счет влаги Атлантического океана, которых в среднем за год выпадает около 600 мм.</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В среднем 260 дней в году (72%) благоприятны по погодным условиям для отдыха, 56 дней (15%) – ограниченно-благоприятные.</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Постов наблюдений за фоновой загрязненностью атмосферного воздуха в Юрьевецком районе нет. По данным наблюдений на постах, расположенных в г. Кинешма (ближайший пост), приоритетными загрязнителями воздушного бассейна являются формальдегид, фенол и бенз(а)пирен, присутствует общая запылённость (взвешенные вещества). Источниками выбросов, ответственными за высокий уровень загрязнения воздуха по этим показателям, являются предприятия теплоэнергетики, автотранспорт, а также ряд крупных промышленных предприятий.  Так как на территории сельского поселения нет крупных промышленных и энергетических предприятий, магистральных автодорог, можно сделать вывод о том, что фоновая загрязненность атмосферного воздуха находится в пределах нормы (Доклад о состоянии и об охране окружающей среды Ивановской области в 2012 г.).</w:t>
      </w:r>
    </w:p>
    <w:p w:rsidR="003B6B65" w:rsidRPr="00B35601" w:rsidRDefault="003B6B65" w:rsidP="003B6B65">
      <w:pPr>
        <w:spacing w:after="0" w:line="240" w:lineRule="auto"/>
        <w:ind w:firstLine="709"/>
        <w:jc w:val="both"/>
        <w:rPr>
          <w:rFonts w:ascii="Times New Roman" w:eastAsia="Times New Roman" w:hAnsi="Times New Roman" w:cs="Times New Roman"/>
          <w:i/>
          <w:iCs/>
          <w:sz w:val="24"/>
          <w:szCs w:val="24"/>
        </w:rPr>
      </w:pPr>
      <w:bookmarkStart w:id="10" w:name="_Toc131076397"/>
    </w:p>
    <w:p w:rsidR="003B6B65" w:rsidRPr="00B35601" w:rsidRDefault="003B6B65" w:rsidP="003B6B65">
      <w:pPr>
        <w:spacing w:after="0" w:line="240" w:lineRule="auto"/>
        <w:ind w:firstLine="709"/>
        <w:jc w:val="both"/>
        <w:rPr>
          <w:rFonts w:ascii="Times New Roman" w:eastAsia="Times New Roman" w:hAnsi="Times New Roman" w:cs="Times New Roman"/>
          <w:i/>
          <w:iCs/>
          <w:sz w:val="24"/>
          <w:szCs w:val="24"/>
        </w:rPr>
      </w:pPr>
      <w:r w:rsidRPr="00B35601">
        <w:rPr>
          <w:rFonts w:ascii="Times New Roman" w:eastAsia="Times New Roman" w:hAnsi="Times New Roman" w:cs="Times New Roman"/>
          <w:i/>
          <w:iCs/>
          <w:sz w:val="24"/>
          <w:szCs w:val="24"/>
        </w:rPr>
        <w:t>Гидрография</w:t>
      </w:r>
      <w:bookmarkEnd w:id="10"/>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Северные и западные границы поселения проходят по акватории Горьковского водохранилища (русловая часть). Распоряжением Правительства РФ от 31.12.2008 № 2054-р Горьковское водохранилище включено в перечень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двух и более субъектов Российской Федерации.</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Отметка нормального подпорного горизонта (НПГ) водохранилища - 84,0 м. В половодье 0,1% обеспеченности - 85,5 м.</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Вся территория поселения расположена в водосборном бассейне р. Волга и её правобережных притоков – рек Елнать, Воля и правобережного притока реки Елнать – реки Паж. Естественное русло рек извилистое, заросшее водной растительностью. Питание преимущественно снеговое с большей долей дождевого и меньшей грунтового. Протекают в хорошо разработанных долинах преимущественно трапециевидной формы.</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В связи с тем, что Государственный водный реестр (далее - ГВР) не содержит исчерпывающего перечня водных объектов их состав дополнен с использованием картографической информации.</w:t>
      </w:r>
    </w:p>
    <w:p w:rsidR="003B6B65" w:rsidRPr="00B35601" w:rsidRDefault="003B6B65" w:rsidP="003B6B65">
      <w:pPr>
        <w:spacing w:after="0" w:line="240" w:lineRule="auto"/>
        <w:ind w:firstLine="709"/>
        <w:jc w:val="right"/>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Таблица </w:t>
      </w:r>
      <w:r w:rsidR="00F269FA" w:rsidRPr="00B35601">
        <w:rPr>
          <w:rFonts w:ascii="Times New Roman" w:eastAsia="Times New Roman" w:hAnsi="Times New Roman" w:cs="Times New Roman"/>
          <w:iCs/>
          <w:sz w:val="24"/>
          <w:szCs w:val="24"/>
        </w:rPr>
        <w:fldChar w:fldCharType="begin"/>
      </w:r>
      <w:r w:rsidRPr="00B35601">
        <w:rPr>
          <w:rFonts w:ascii="Times New Roman" w:eastAsia="Times New Roman" w:hAnsi="Times New Roman" w:cs="Times New Roman"/>
          <w:iCs/>
          <w:sz w:val="24"/>
          <w:szCs w:val="24"/>
        </w:rPr>
        <w:instrText xml:space="preserve"> SEQ Таблица \* ARABIC </w:instrText>
      </w:r>
      <w:r w:rsidR="00F269FA" w:rsidRPr="00B35601">
        <w:rPr>
          <w:rFonts w:ascii="Times New Roman" w:eastAsia="Times New Roman" w:hAnsi="Times New Roman" w:cs="Times New Roman"/>
          <w:iCs/>
          <w:sz w:val="24"/>
          <w:szCs w:val="24"/>
        </w:rPr>
        <w:fldChar w:fldCharType="separate"/>
      </w:r>
      <w:r w:rsidRPr="00B35601">
        <w:rPr>
          <w:rFonts w:ascii="Times New Roman" w:eastAsia="Times New Roman" w:hAnsi="Times New Roman" w:cs="Times New Roman"/>
          <w:iCs/>
          <w:sz w:val="24"/>
          <w:szCs w:val="24"/>
        </w:rPr>
        <w:t>1</w:t>
      </w:r>
      <w:r w:rsidR="00F269FA" w:rsidRPr="00B35601">
        <w:rPr>
          <w:rFonts w:ascii="Times New Roman" w:eastAsia="Times New Roman" w:hAnsi="Times New Roman" w:cs="Times New Roman"/>
          <w:iCs/>
          <w:sz w:val="24"/>
          <w:szCs w:val="24"/>
        </w:rPr>
        <w:fldChar w:fldCharType="end"/>
      </w:r>
      <w:r w:rsidRPr="00B35601">
        <w:rPr>
          <w:rFonts w:ascii="Times New Roman" w:eastAsia="Times New Roman" w:hAnsi="Times New Roman" w:cs="Times New Roman"/>
          <w:iCs/>
          <w:sz w:val="24"/>
          <w:szCs w:val="24"/>
        </w:rPr>
        <w:t xml:space="preserve">. </w:t>
      </w:r>
    </w:p>
    <w:p w:rsidR="003B6B65" w:rsidRPr="00B35601" w:rsidRDefault="003B6B65" w:rsidP="003B6B65">
      <w:pPr>
        <w:spacing w:after="0" w:line="240" w:lineRule="auto"/>
        <w:ind w:firstLine="709"/>
        <w:jc w:val="center"/>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Перечень водных объектов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4"/>
        <w:gridCol w:w="1740"/>
        <w:gridCol w:w="1377"/>
        <w:gridCol w:w="1503"/>
        <w:gridCol w:w="1071"/>
        <w:gridCol w:w="2206"/>
      </w:tblGrid>
      <w:tr w:rsidR="003B6B65" w:rsidRPr="00B35601" w:rsidTr="001A3D03">
        <w:trPr>
          <w:cantSplit/>
          <w:trHeight w:val="2254"/>
          <w:jc w:val="center"/>
        </w:trPr>
        <w:tc>
          <w:tcPr>
            <w:tcW w:w="2263" w:type="dxa"/>
            <w:tcBorders>
              <w:bottom w:val="single" w:sz="4" w:space="0" w:color="auto"/>
            </w:tcBorders>
          </w:tcPr>
          <w:p w:rsidR="003B6B65" w:rsidRPr="00B35601" w:rsidRDefault="003B6B65" w:rsidP="001A3D03">
            <w:pPr>
              <w:pStyle w:val="affffffffffa"/>
              <w:rPr>
                <w:rFonts w:cs="Times New Roman"/>
                <w:b w:val="0"/>
                <w:sz w:val="24"/>
                <w:szCs w:val="24"/>
              </w:rPr>
            </w:pPr>
            <w:r w:rsidRPr="00B35601">
              <w:rPr>
                <w:rFonts w:cs="Times New Roman"/>
                <w:b w:val="0"/>
                <w:sz w:val="24"/>
                <w:szCs w:val="24"/>
              </w:rPr>
              <w:t>Наименование</w:t>
            </w:r>
          </w:p>
        </w:tc>
        <w:tc>
          <w:tcPr>
            <w:tcW w:w="1560" w:type="dxa"/>
            <w:tcBorders>
              <w:bottom w:val="single" w:sz="4" w:space="0" w:color="auto"/>
            </w:tcBorders>
          </w:tcPr>
          <w:p w:rsidR="003B6B65" w:rsidRPr="00B35601" w:rsidRDefault="003B6B65" w:rsidP="001A3D03">
            <w:pPr>
              <w:pStyle w:val="affffffffffa"/>
              <w:rPr>
                <w:rFonts w:cs="Times New Roman"/>
                <w:b w:val="0"/>
                <w:sz w:val="24"/>
                <w:szCs w:val="24"/>
              </w:rPr>
            </w:pPr>
            <w:r w:rsidRPr="00B35601">
              <w:rPr>
                <w:rFonts w:cs="Times New Roman"/>
                <w:b w:val="0"/>
                <w:sz w:val="24"/>
                <w:szCs w:val="24"/>
              </w:rPr>
              <w:t>Протяженность водотока или площадь акватории</w:t>
            </w:r>
          </w:p>
          <w:p w:rsidR="003B6B65" w:rsidRPr="00B35601" w:rsidRDefault="003B6B65" w:rsidP="001A3D03">
            <w:pPr>
              <w:pStyle w:val="affffffffffa"/>
              <w:rPr>
                <w:rFonts w:cs="Times New Roman"/>
                <w:b w:val="0"/>
                <w:sz w:val="24"/>
                <w:szCs w:val="24"/>
              </w:rPr>
            </w:pPr>
          </w:p>
        </w:tc>
        <w:tc>
          <w:tcPr>
            <w:tcW w:w="1235" w:type="dxa"/>
            <w:tcBorders>
              <w:bottom w:val="single" w:sz="4" w:space="0" w:color="auto"/>
            </w:tcBorders>
          </w:tcPr>
          <w:p w:rsidR="003B6B65" w:rsidRPr="00B35601" w:rsidRDefault="003B6B65" w:rsidP="001A3D03">
            <w:pPr>
              <w:pStyle w:val="affffffffffa"/>
              <w:rPr>
                <w:rFonts w:cs="Times New Roman"/>
                <w:b w:val="0"/>
                <w:sz w:val="24"/>
                <w:szCs w:val="24"/>
              </w:rPr>
            </w:pPr>
            <w:r w:rsidRPr="00B35601">
              <w:rPr>
                <w:rFonts w:cs="Times New Roman"/>
                <w:b w:val="0"/>
                <w:sz w:val="24"/>
                <w:szCs w:val="24"/>
              </w:rPr>
              <w:t>Реестровый номер ЕГРН водоохранной зоны и(или) её размер в соответствии с ст. 65 ВК РФ, м</w:t>
            </w:r>
          </w:p>
        </w:tc>
        <w:tc>
          <w:tcPr>
            <w:tcW w:w="1348" w:type="dxa"/>
            <w:tcBorders>
              <w:bottom w:val="single" w:sz="4" w:space="0" w:color="auto"/>
            </w:tcBorders>
          </w:tcPr>
          <w:p w:rsidR="003B6B65" w:rsidRPr="00B35601" w:rsidRDefault="003B6B65" w:rsidP="001A3D03">
            <w:pPr>
              <w:pStyle w:val="affffffffffa"/>
              <w:rPr>
                <w:rFonts w:cs="Times New Roman"/>
                <w:b w:val="0"/>
                <w:sz w:val="24"/>
                <w:szCs w:val="24"/>
              </w:rPr>
            </w:pPr>
            <w:r w:rsidRPr="00B35601">
              <w:rPr>
                <w:rFonts w:cs="Times New Roman"/>
                <w:b w:val="0"/>
                <w:sz w:val="24"/>
                <w:szCs w:val="24"/>
              </w:rPr>
              <w:t>Реестровый номер ЕГРН прибрежной защитной полосы зоны и (или) её размер в соответствии с ст. 65 ВК РФ, м</w:t>
            </w:r>
          </w:p>
        </w:tc>
        <w:tc>
          <w:tcPr>
            <w:tcW w:w="960" w:type="dxa"/>
            <w:tcBorders>
              <w:bottom w:val="single" w:sz="4" w:space="0" w:color="auto"/>
            </w:tcBorders>
          </w:tcPr>
          <w:p w:rsidR="003B6B65" w:rsidRPr="00B35601" w:rsidRDefault="003B6B65" w:rsidP="001A3D03">
            <w:pPr>
              <w:pStyle w:val="affffffffffa"/>
              <w:rPr>
                <w:rFonts w:cs="Times New Roman"/>
                <w:b w:val="0"/>
                <w:sz w:val="24"/>
                <w:szCs w:val="24"/>
              </w:rPr>
            </w:pPr>
            <w:r w:rsidRPr="00B35601">
              <w:rPr>
                <w:rFonts w:cs="Times New Roman"/>
                <w:b w:val="0"/>
                <w:sz w:val="24"/>
                <w:szCs w:val="24"/>
              </w:rPr>
              <w:t>Размер береговой полосы, м</w:t>
            </w:r>
          </w:p>
        </w:tc>
        <w:tc>
          <w:tcPr>
            <w:tcW w:w="1978" w:type="dxa"/>
            <w:tcBorders>
              <w:bottom w:val="single" w:sz="4" w:space="0" w:color="auto"/>
            </w:tcBorders>
          </w:tcPr>
          <w:p w:rsidR="003B6B65" w:rsidRPr="00B35601" w:rsidRDefault="003B6B65" w:rsidP="001A3D03">
            <w:pPr>
              <w:pStyle w:val="affffffffffa"/>
              <w:rPr>
                <w:rFonts w:cs="Times New Roman"/>
                <w:b w:val="0"/>
                <w:sz w:val="24"/>
                <w:szCs w:val="24"/>
              </w:rPr>
            </w:pPr>
            <w:r w:rsidRPr="00B35601">
              <w:rPr>
                <w:rFonts w:cs="Times New Roman"/>
                <w:b w:val="0"/>
                <w:sz w:val="24"/>
                <w:szCs w:val="24"/>
              </w:rPr>
              <w:t>Иные характеристики</w:t>
            </w:r>
          </w:p>
        </w:tc>
      </w:tr>
      <w:tr w:rsidR="003B6B65" w:rsidRPr="00B35601" w:rsidTr="001A3D03">
        <w:trPr>
          <w:cantSplit/>
          <w:trHeight w:val="20"/>
          <w:jc w:val="center"/>
        </w:trPr>
        <w:tc>
          <w:tcPr>
            <w:tcW w:w="2263" w:type="dxa"/>
          </w:tcPr>
          <w:p w:rsidR="003B6B65" w:rsidRPr="00B35601" w:rsidRDefault="003B6B65" w:rsidP="001A3D03">
            <w:pPr>
              <w:pStyle w:val="aff3"/>
              <w:rPr>
                <w:b w:val="0"/>
                <w:sz w:val="24"/>
                <w:szCs w:val="24"/>
              </w:rPr>
            </w:pPr>
            <w:r w:rsidRPr="00B35601">
              <w:rPr>
                <w:b w:val="0"/>
                <w:sz w:val="24"/>
                <w:szCs w:val="24"/>
              </w:rPr>
              <w:lastRenderedPageBreak/>
              <w:t>Горьковское водохранилище</w:t>
            </w:r>
          </w:p>
        </w:tc>
        <w:tc>
          <w:tcPr>
            <w:tcW w:w="1560" w:type="dxa"/>
            <w:vMerge w:val="restart"/>
          </w:tcPr>
          <w:p w:rsidR="003B6B65" w:rsidRPr="00B35601" w:rsidRDefault="003B6B65" w:rsidP="001A3D03">
            <w:pPr>
              <w:pStyle w:val="affffffffff9"/>
              <w:rPr>
                <w:rFonts w:cs="Times New Roman"/>
                <w:sz w:val="24"/>
                <w:szCs w:val="24"/>
              </w:rPr>
            </w:pPr>
            <w:r w:rsidRPr="00B35601">
              <w:rPr>
                <w:rFonts w:cs="Times New Roman"/>
                <w:sz w:val="24"/>
                <w:szCs w:val="24"/>
              </w:rPr>
              <w:t>159100 га</w:t>
            </w:r>
          </w:p>
        </w:tc>
        <w:tc>
          <w:tcPr>
            <w:tcW w:w="1235" w:type="dxa"/>
            <w:vMerge w:val="restart"/>
          </w:tcPr>
          <w:p w:rsidR="003B6B65" w:rsidRPr="00B35601" w:rsidRDefault="003B6B65" w:rsidP="001A3D03">
            <w:pPr>
              <w:pStyle w:val="affffffffff9"/>
              <w:rPr>
                <w:rFonts w:cs="Times New Roman"/>
                <w:sz w:val="24"/>
                <w:szCs w:val="24"/>
              </w:rPr>
            </w:pPr>
            <w:r w:rsidRPr="00B35601">
              <w:rPr>
                <w:rFonts w:cs="Times New Roman"/>
                <w:sz w:val="24"/>
                <w:szCs w:val="24"/>
              </w:rPr>
              <w:t>37:00-6.3</w:t>
            </w:r>
          </w:p>
          <w:p w:rsidR="003B6B65" w:rsidRPr="00B35601" w:rsidRDefault="003B6B65" w:rsidP="001A3D03">
            <w:pPr>
              <w:pStyle w:val="affffffffff9"/>
              <w:rPr>
                <w:rFonts w:cs="Times New Roman"/>
                <w:sz w:val="24"/>
                <w:szCs w:val="24"/>
              </w:rPr>
            </w:pPr>
            <w:r w:rsidRPr="00B35601">
              <w:rPr>
                <w:rFonts w:cs="Times New Roman"/>
                <w:sz w:val="24"/>
                <w:szCs w:val="24"/>
              </w:rPr>
              <w:t>(37:22-6.41)</w:t>
            </w:r>
          </w:p>
          <w:p w:rsidR="003B6B65" w:rsidRPr="00B35601" w:rsidRDefault="003B6B65" w:rsidP="001A3D03">
            <w:pPr>
              <w:pStyle w:val="affffffffff9"/>
              <w:rPr>
                <w:rFonts w:cs="Times New Roman"/>
                <w:sz w:val="24"/>
                <w:szCs w:val="24"/>
              </w:rPr>
            </w:pPr>
            <w:r w:rsidRPr="00B35601">
              <w:rPr>
                <w:rFonts w:cs="Times New Roman"/>
                <w:sz w:val="24"/>
                <w:szCs w:val="24"/>
              </w:rPr>
              <w:t>200</w:t>
            </w:r>
          </w:p>
        </w:tc>
        <w:tc>
          <w:tcPr>
            <w:tcW w:w="1348" w:type="dxa"/>
            <w:vMerge w:val="restart"/>
          </w:tcPr>
          <w:p w:rsidR="003B6B65" w:rsidRPr="00B35601" w:rsidRDefault="003B6B65" w:rsidP="001A3D03">
            <w:pPr>
              <w:pStyle w:val="affffffffff9"/>
              <w:rPr>
                <w:rFonts w:cs="Times New Roman"/>
                <w:sz w:val="24"/>
                <w:szCs w:val="24"/>
              </w:rPr>
            </w:pPr>
            <w:r w:rsidRPr="00B35601">
              <w:rPr>
                <w:rFonts w:cs="Times New Roman"/>
                <w:sz w:val="24"/>
                <w:szCs w:val="24"/>
              </w:rPr>
              <w:t>37:00-6.3</w:t>
            </w:r>
          </w:p>
          <w:p w:rsidR="003B6B65" w:rsidRPr="00B35601" w:rsidRDefault="003B6B65" w:rsidP="001A3D03">
            <w:pPr>
              <w:pStyle w:val="affffffffff9"/>
              <w:rPr>
                <w:rFonts w:cs="Times New Roman"/>
                <w:sz w:val="24"/>
                <w:szCs w:val="24"/>
              </w:rPr>
            </w:pPr>
            <w:r w:rsidRPr="00B35601">
              <w:rPr>
                <w:rFonts w:cs="Times New Roman"/>
                <w:sz w:val="24"/>
                <w:szCs w:val="24"/>
              </w:rPr>
              <w:t>(37:22-6.41)</w:t>
            </w:r>
          </w:p>
          <w:p w:rsidR="003B6B65" w:rsidRPr="00B35601" w:rsidRDefault="003B6B65" w:rsidP="001A3D03">
            <w:pPr>
              <w:pStyle w:val="affffffffff9"/>
              <w:rPr>
                <w:rFonts w:cs="Times New Roman"/>
                <w:sz w:val="24"/>
                <w:szCs w:val="24"/>
              </w:rPr>
            </w:pPr>
            <w:r w:rsidRPr="00B35601">
              <w:rPr>
                <w:rFonts w:cs="Times New Roman"/>
                <w:sz w:val="24"/>
                <w:szCs w:val="24"/>
              </w:rPr>
              <w:t>200</w:t>
            </w:r>
          </w:p>
        </w:tc>
        <w:tc>
          <w:tcPr>
            <w:tcW w:w="960" w:type="dxa"/>
            <w:vMerge w:val="restart"/>
          </w:tcPr>
          <w:p w:rsidR="003B6B65" w:rsidRPr="00B35601" w:rsidRDefault="003B6B65" w:rsidP="001A3D03">
            <w:pPr>
              <w:pStyle w:val="affffffffff9"/>
              <w:rPr>
                <w:rFonts w:cs="Times New Roman"/>
                <w:sz w:val="24"/>
                <w:szCs w:val="24"/>
              </w:rPr>
            </w:pPr>
            <w:r w:rsidRPr="00B35601">
              <w:rPr>
                <w:rFonts w:cs="Times New Roman"/>
                <w:sz w:val="24"/>
                <w:szCs w:val="24"/>
              </w:rPr>
              <w:t>20</w:t>
            </w:r>
          </w:p>
        </w:tc>
        <w:tc>
          <w:tcPr>
            <w:tcW w:w="1978" w:type="dxa"/>
            <w:vAlign w:val="bottom"/>
          </w:tcPr>
          <w:p w:rsidR="003B6B65" w:rsidRPr="00B35601" w:rsidRDefault="003B6B65" w:rsidP="001A3D03">
            <w:pPr>
              <w:pStyle w:val="aff3"/>
              <w:rPr>
                <w:b w:val="0"/>
                <w:sz w:val="24"/>
                <w:szCs w:val="24"/>
              </w:rPr>
            </w:pPr>
            <w:r w:rsidRPr="00B35601">
              <w:rPr>
                <w:b w:val="0"/>
                <w:sz w:val="24"/>
                <w:szCs w:val="24"/>
              </w:rPr>
              <w:t>Источник водоснабжения двух и более субъектов РФ, имеет рыбохозяйственное значение.</w:t>
            </w:r>
          </w:p>
          <w:p w:rsidR="003B6B65" w:rsidRPr="00B35601" w:rsidRDefault="003B6B65" w:rsidP="001A3D03">
            <w:pPr>
              <w:pStyle w:val="aff3"/>
              <w:rPr>
                <w:b w:val="0"/>
                <w:sz w:val="24"/>
                <w:szCs w:val="24"/>
              </w:rPr>
            </w:pPr>
            <w:r w:rsidRPr="00B35601">
              <w:rPr>
                <w:b w:val="0"/>
                <w:sz w:val="24"/>
                <w:szCs w:val="24"/>
              </w:rPr>
              <w:t xml:space="preserve">ГВР </w:t>
            </w:r>
          </w:p>
          <w:p w:rsidR="003B6B65" w:rsidRPr="00B35601" w:rsidRDefault="003B6B65" w:rsidP="001A3D03">
            <w:pPr>
              <w:pStyle w:val="aff3"/>
              <w:rPr>
                <w:b w:val="0"/>
                <w:sz w:val="24"/>
                <w:szCs w:val="24"/>
              </w:rPr>
            </w:pPr>
            <w:r w:rsidRPr="00B35601">
              <w:rPr>
                <w:b w:val="0"/>
                <w:sz w:val="24"/>
                <w:szCs w:val="24"/>
              </w:rPr>
              <w:t>08010300411499000000010</w:t>
            </w:r>
          </w:p>
        </w:tc>
      </w:tr>
      <w:tr w:rsidR="003B6B65" w:rsidRPr="00B35601" w:rsidTr="001A3D03">
        <w:trPr>
          <w:cantSplit/>
          <w:trHeight w:val="20"/>
          <w:jc w:val="center"/>
        </w:trPr>
        <w:tc>
          <w:tcPr>
            <w:tcW w:w="2263" w:type="dxa"/>
          </w:tcPr>
          <w:p w:rsidR="003B6B65" w:rsidRPr="00B35601" w:rsidRDefault="003B6B65" w:rsidP="001A3D03">
            <w:pPr>
              <w:pStyle w:val="aff3"/>
              <w:rPr>
                <w:b w:val="0"/>
                <w:sz w:val="24"/>
                <w:szCs w:val="24"/>
              </w:rPr>
            </w:pPr>
            <w:r w:rsidRPr="00B35601">
              <w:rPr>
                <w:b w:val="0"/>
                <w:sz w:val="24"/>
                <w:szCs w:val="24"/>
              </w:rPr>
              <w:t>Река Елнать</w:t>
            </w:r>
          </w:p>
          <w:p w:rsidR="003B6B65" w:rsidRPr="00B35601" w:rsidRDefault="003B6B65" w:rsidP="001A3D03">
            <w:pPr>
              <w:pStyle w:val="aff3"/>
              <w:rPr>
                <w:b w:val="0"/>
                <w:sz w:val="24"/>
                <w:szCs w:val="24"/>
              </w:rPr>
            </w:pPr>
            <w:r w:rsidRPr="00B35601">
              <w:rPr>
                <w:b w:val="0"/>
                <w:sz w:val="24"/>
                <w:szCs w:val="24"/>
              </w:rPr>
              <w:t>(в границах поселения - залив Горьковского вдхр.)</w:t>
            </w:r>
          </w:p>
        </w:tc>
        <w:tc>
          <w:tcPr>
            <w:tcW w:w="1560" w:type="dxa"/>
            <w:vMerge/>
          </w:tcPr>
          <w:p w:rsidR="003B6B65" w:rsidRPr="00B35601" w:rsidRDefault="003B6B65" w:rsidP="001A3D03">
            <w:pPr>
              <w:pStyle w:val="affffffffff9"/>
              <w:rPr>
                <w:rFonts w:cs="Times New Roman"/>
                <w:sz w:val="24"/>
                <w:szCs w:val="24"/>
              </w:rPr>
            </w:pPr>
          </w:p>
        </w:tc>
        <w:tc>
          <w:tcPr>
            <w:tcW w:w="1235" w:type="dxa"/>
            <w:vMerge/>
          </w:tcPr>
          <w:p w:rsidR="003B6B65" w:rsidRPr="00B35601" w:rsidRDefault="003B6B65" w:rsidP="001A3D03">
            <w:pPr>
              <w:pStyle w:val="affffffffff9"/>
              <w:rPr>
                <w:rFonts w:cs="Times New Roman"/>
                <w:sz w:val="24"/>
                <w:szCs w:val="24"/>
              </w:rPr>
            </w:pPr>
          </w:p>
        </w:tc>
        <w:tc>
          <w:tcPr>
            <w:tcW w:w="1348" w:type="dxa"/>
            <w:vMerge/>
          </w:tcPr>
          <w:p w:rsidR="003B6B65" w:rsidRPr="00B35601" w:rsidRDefault="003B6B65" w:rsidP="001A3D03">
            <w:pPr>
              <w:pStyle w:val="affffffffff9"/>
              <w:rPr>
                <w:rFonts w:cs="Times New Roman"/>
                <w:sz w:val="24"/>
                <w:szCs w:val="24"/>
              </w:rPr>
            </w:pPr>
          </w:p>
        </w:tc>
        <w:tc>
          <w:tcPr>
            <w:tcW w:w="960" w:type="dxa"/>
            <w:vMerge/>
          </w:tcPr>
          <w:p w:rsidR="003B6B65" w:rsidRPr="00B35601" w:rsidRDefault="003B6B65" w:rsidP="001A3D03">
            <w:pPr>
              <w:pStyle w:val="affffffffff9"/>
              <w:jc w:val="left"/>
              <w:rPr>
                <w:rFonts w:cs="Times New Roman"/>
                <w:sz w:val="24"/>
                <w:szCs w:val="24"/>
              </w:rPr>
            </w:pPr>
          </w:p>
        </w:tc>
        <w:tc>
          <w:tcPr>
            <w:tcW w:w="1978" w:type="dxa"/>
            <w:vAlign w:val="bottom"/>
          </w:tcPr>
          <w:p w:rsidR="003B6B65" w:rsidRPr="00B35601" w:rsidRDefault="003B6B65" w:rsidP="001A3D03">
            <w:pPr>
              <w:pStyle w:val="aff3"/>
              <w:rPr>
                <w:b w:val="0"/>
                <w:sz w:val="24"/>
                <w:szCs w:val="24"/>
              </w:rPr>
            </w:pPr>
            <w:r w:rsidRPr="00B35601">
              <w:rPr>
                <w:b w:val="0"/>
                <w:sz w:val="24"/>
                <w:szCs w:val="24"/>
              </w:rPr>
              <w:t xml:space="preserve">2390 км по пр. берегу вдхр Горьковское (зал. р. Елнать) ГВР </w:t>
            </w:r>
          </w:p>
          <w:p w:rsidR="003B6B65" w:rsidRPr="00B35601" w:rsidRDefault="003B6B65" w:rsidP="001A3D03">
            <w:pPr>
              <w:pStyle w:val="aff3"/>
              <w:rPr>
                <w:b w:val="0"/>
                <w:sz w:val="24"/>
                <w:szCs w:val="24"/>
              </w:rPr>
            </w:pPr>
            <w:r w:rsidRPr="00B35601">
              <w:rPr>
                <w:b w:val="0"/>
                <w:sz w:val="24"/>
                <w:szCs w:val="24"/>
              </w:rPr>
              <w:t>08010300412110000013865</w:t>
            </w:r>
          </w:p>
        </w:tc>
      </w:tr>
      <w:tr w:rsidR="003B6B65" w:rsidRPr="00B35601" w:rsidTr="001A3D03">
        <w:trPr>
          <w:cantSplit/>
          <w:trHeight w:val="20"/>
          <w:jc w:val="center"/>
        </w:trPr>
        <w:tc>
          <w:tcPr>
            <w:tcW w:w="2263" w:type="dxa"/>
          </w:tcPr>
          <w:p w:rsidR="003B6B65" w:rsidRPr="00B35601" w:rsidRDefault="003B6B65" w:rsidP="001A3D03">
            <w:pPr>
              <w:pStyle w:val="aff3"/>
              <w:rPr>
                <w:b w:val="0"/>
                <w:sz w:val="24"/>
                <w:szCs w:val="24"/>
              </w:rPr>
            </w:pPr>
            <w:r w:rsidRPr="00B35601">
              <w:rPr>
                <w:b w:val="0"/>
                <w:sz w:val="24"/>
                <w:szCs w:val="24"/>
              </w:rPr>
              <w:t>Река Паж</w:t>
            </w:r>
          </w:p>
        </w:tc>
        <w:tc>
          <w:tcPr>
            <w:tcW w:w="1560" w:type="dxa"/>
          </w:tcPr>
          <w:p w:rsidR="003B6B65" w:rsidRPr="00B35601" w:rsidRDefault="003B6B65" w:rsidP="001A3D03">
            <w:pPr>
              <w:pStyle w:val="affffffffff9"/>
              <w:rPr>
                <w:rFonts w:cs="Times New Roman"/>
                <w:sz w:val="24"/>
                <w:szCs w:val="24"/>
              </w:rPr>
            </w:pPr>
            <w:r w:rsidRPr="00B35601">
              <w:rPr>
                <w:rFonts w:cs="Times New Roman"/>
                <w:sz w:val="24"/>
                <w:szCs w:val="24"/>
              </w:rPr>
              <w:t>12 км</w:t>
            </w:r>
          </w:p>
        </w:tc>
        <w:tc>
          <w:tcPr>
            <w:tcW w:w="1235" w:type="dxa"/>
          </w:tcPr>
          <w:p w:rsidR="003B6B65" w:rsidRPr="00B35601" w:rsidRDefault="003B6B65" w:rsidP="001A3D03">
            <w:pPr>
              <w:pStyle w:val="affffffffff9"/>
              <w:rPr>
                <w:rFonts w:cs="Times New Roman"/>
                <w:sz w:val="24"/>
                <w:szCs w:val="24"/>
              </w:rPr>
            </w:pPr>
            <w:r w:rsidRPr="00B35601">
              <w:rPr>
                <w:rFonts w:cs="Times New Roman"/>
                <w:sz w:val="24"/>
                <w:szCs w:val="24"/>
              </w:rPr>
              <w:t>100</w:t>
            </w:r>
          </w:p>
        </w:tc>
        <w:tc>
          <w:tcPr>
            <w:tcW w:w="1348" w:type="dxa"/>
          </w:tcPr>
          <w:p w:rsidR="003B6B65" w:rsidRPr="00B35601" w:rsidRDefault="003B6B65" w:rsidP="001A3D03">
            <w:pPr>
              <w:pStyle w:val="affffffffff9"/>
              <w:rPr>
                <w:rFonts w:cs="Times New Roman"/>
                <w:sz w:val="24"/>
                <w:szCs w:val="24"/>
              </w:rPr>
            </w:pPr>
            <w:r w:rsidRPr="00B35601">
              <w:rPr>
                <w:rFonts w:cs="Times New Roman"/>
                <w:sz w:val="24"/>
                <w:szCs w:val="24"/>
              </w:rPr>
              <w:t>50*</w:t>
            </w:r>
          </w:p>
        </w:tc>
        <w:tc>
          <w:tcPr>
            <w:tcW w:w="960" w:type="dxa"/>
          </w:tcPr>
          <w:p w:rsidR="003B6B65" w:rsidRPr="00B35601" w:rsidRDefault="003B6B65" w:rsidP="001A3D03">
            <w:pPr>
              <w:pStyle w:val="affffffffff9"/>
              <w:rPr>
                <w:rFonts w:cs="Times New Roman"/>
                <w:sz w:val="24"/>
                <w:szCs w:val="24"/>
              </w:rPr>
            </w:pPr>
            <w:r w:rsidRPr="00B35601">
              <w:rPr>
                <w:rFonts w:cs="Times New Roman"/>
                <w:sz w:val="24"/>
                <w:szCs w:val="24"/>
              </w:rPr>
              <w:t>20</w:t>
            </w:r>
          </w:p>
        </w:tc>
        <w:tc>
          <w:tcPr>
            <w:tcW w:w="1978" w:type="dxa"/>
            <w:vAlign w:val="bottom"/>
          </w:tcPr>
          <w:p w:rsidR="003B6B65" w:rsidRPr="00B35601" w:rsidRDefault="003B6B65" w:rsidP="001A3D03">
            <w:pPr>
              <w:pStyle w:val="aff3"/>
              <w:rPr>
                <w:b w:val="0"/>
                <w:sz w:val="24"/>
                <w:szCs w:val="24"/>
              </w:rPr>
            </w:pPr>
            <w:r w:rsidRPr="00B35601">
              <w:rPr>
                <w:b w:val="0"/>
                <w:sz w:val="24"/>
                <w:szCs w:val="24"/>
              </w:rPr>
              <w:t>6,9 км по пр. берегу вдхр Горьковское (зал. р. Елнать)</w:t>
            </w:r>
          </w:p>
          <w:p w:rsidR="003B6B65" w:rsidRPr="00B35601" w:rsidRDefault="003B6B65" w:rsidP="001A3D03">
            <w:pPr>
              <w:pStyle w:val="aff3"/>
              <w:rPr>
                <w:b w:val="0"/>
                <w:sz w:val="24"/>
                <w:szCs w:val="24"/>
              </w:rPr>
            </w:pPr>
            <w:r w:rsidRPr="00B35601">
              <w:rPr>
                <w:b w:val="0"/>
                <w:sz w:val="24"/>
                <w:szCs w:val="24"/>
              </w:rPr>
              <w:t xml:space="preserve">ГВР </w:t>
            </w:r>
          </w:p>
          <w:p w:rsidR="003B6B65" w:rsidRPr="00B35601" w:rsidRDefault="003B6B65" w:rsidP="001A3D03">
            <w:pPr>
              <w:pStyle w:val="aff3"/>
              <w:rPr>
                <w:b w:val="0"/>
                <w:sz w:val="24"/>
                <w:szCs w:val="24"/>
              </w:rPr>
            </w:pPr>
            <w:r w:rsidRPr="00B35601">
              <w:rPr>
                <w:b w:val="0"/>
                <w:sz w:val="24"/>
                <w:szCs w:val="24"/>
              </w:rPr>
              <w:t>08010300412110000013933</w:t>
            </w:r>
          </w:p>
        </w:tc>
      </w:tr>
      <w:tr w:rsidR="003B6B65" w:rsidRPr="00B35601" w:rsidTr="001A3D03">
        <w:trPr>
          <w:cantSplit/>
          <w:trHeight w:val="20"/>
          <w:jc w:val="center"/>
        </w:trPr>
        <w:tc>
          <w:tcPr>
            <w:tcW w:w="2263" w:type="dxa"/>
          </w:tcPr>
          <w:p w:rsidR="003B6B65" w:rsidRPr="00B35601" w:rsidRDefault="003B6B65" w:rsidP="001A3D03">
            <w:pPr>
              <w:pStyle w:val="aff3"/>
              <w:rPr>
                <w:b w:val="0"/>
                <w:sz w:val="24"/>
                <w:szCs w:val="24"/>
              </w:rPr>
            </w:pPr>
            <w:r w:rsidRPr="00B35601">
              <w:rPr>
                <w:b w:val="0"/>
                <w:sz w:val="24"/>
                <w:szCs w:val="24"/>
              </w:rPr>
              <w:t xml:space="preserve">Река Воля </w:t>
            </w:r>
          </w:p>
          <w:p w:rsidR="003B6B65" w:rsidRPr="00B35601" w:rsidRDefault="003B6B65" w:rsidP="001A3D03">
            <w:pPr>
              <w:pStyle w:val="aff3"/>
              <w:rPr>
                <w:b w:val="0"/>
                <w:sz w:val="24"/>
                <w:szCs w:val="24"/>
              </w:rPr>
            </w:pPr>
            <w:r w:rsidRPr="00B35601">
              <w:rPr>
                <w:b w:val="0"/>
                <w:sz w:val="24"/>
                <w:szCs w:val="24"/>
              </w:rPr>
              <w:t>(Ермолинка)</w:t>
            </w:r>
          </w:p>
        </w:tc>
        <w:tc>
          <w:tcPr>
            <w:tcW w:w="1560" w:type="dxa"/>
          </w:tcPr>
          <w:p w:rsidR="003B6B65" w:rsidRPr="00B35601" w:rsidRDefault="003B6B65" w:rsidP="001A3D03">
            <w:pPr>
              <w:pStyle w:val="affffffffff9"/>
              <w:rPr>
                <w:rFonts w:cs="Times New Roman"/>
                <w:sz w:val="24"/>
                <w:szCs w:val="24"/>
              </w:rPr>
            </w:pPr>
            <w:r w:rsidRPr="00B35601">
              <w:rPr>
                <w:rFonts w:cs="Times New Roman"/>
                <w:sz w:val="24"/>
                <w:szCs w:val="24"/>
              </w:rPr>
              <w:t>10 км</w:t>
            </w:r>
          </w:p>
        </w:tc>
        <w:tc>
          <w:tcPr>
            <w:tcW w:w="1235" w:type="dxa"/>
          </w:tcPr>
          <w:p w:rsidR="003B6B65" w:rsidRPr="00B35601" w:rsidRDefault="003B6B65" w:rsidP="001A3D03">
            <w:pPr>
              <w:pStyle w:val="affffffffff9"/>
              <w:rPr>
                <w:rFonts w:cs="Times New Roman"/>
                <w:sz w:val="24"/>
                <w:szCs w:val="24"/>
              </w:rPr>
            </w:pPr>
            <w:r w:rsidRPr="00B35601">
              <w:rPr>
                <w:rFonts w:cs="Times New Roman"/>
                <w:sz w:val="24"/>
                <w:szCs w:val="24"/>
              </w:rPr>
              <w:t>100</w:t>
            </w:r>
          </w:p>
        </w:tc>
        <w:tc>
          <w:tcPr>
            <w:tcW w:w="1348" w:type="dxa"/>
          </w:tcPr>
          <w:p w:rsidR="003B6B65" w:rsidRPr="00B35601" w:rsidRDefault="003B6B65" w:rsidP="001A3D03">
            <w:pPr>
              <w:pStyle w:val="affffffffff9"/>
              <w:rPr>
                <w:rFonts w:cs="Times New Roman"/>
                <w:sz w:val="24"/>
                <w:szCs w:val="24"/>
              </w:rPr>
            </w:pPr>
            <w:r w:rsidRPr="00B35601">
              <w:rPr>
                <w:rFonts w:cs="Times New Roman"/>
                <w:sz w:val="24"/>
                <w:szCs w:val="24"/>
              </w:rPr>
              <w:t>50*</w:t>
            </w:r>
          </w:p>
        </w:tc>
        <w:tc>
          <w:tcPr>
            <w:tcW w:w="960" w:type="dxa"/>
          </w:tcPr>
          <w:p w:rsidR="003B6B65" w:rsidRPr="00B35601" w:rsidRDefault="003B6B65" w:rsidP="001A3D03">
            <w:pPr>
              <w:pStyle w:val="affffffffff9"/>
              <w:rPr>
                <w:rFonts w:cs="Times New Roman"/>
                <w:sz w:val="24"/>
                <w:szCs w:val="24"/>
              </w:rPr>
            </w:pPr>
            <w:r w:rsidRPr="00B35601">
              <w:rPr>
                <w:rFonts w:cs="Times New Roman"/>
                <w:sz w:val="24"/>
                <w:szCs w:val="24"/>
              </w:rPr>
              <w:t>5</w:t>
            </w:r>
          </w:p>
        </w:tc>
        <w:tc>
          <w:tcPr>
            <w:tcW w:w="1978" w:type="dxa"/>
            <w:vAlign w:val="bottom"/>
          </w:tcPr>
          <w:p w:rsidR="003B6B65" w:rsidRPr="00B35601" w:rsidRDefault="003B6B65" w:rsidP="001A3D03">
            <w:pPr>
              <w:pStyle w:val="aff3"/>
              <w:rPr>
                <w:b w:val="0"/>
                <w:sz w:val="24"/>
                <w:szCs w:val="24"/>
              </w:rPr>
            </w:pPr>
            <w:r w:rsidRPr="00B35601">
              <w:rPr>
                <w:b w:val="0"/>
                <w:sz w:val="24"/>
                <w:szCs w:val="24"/>
              </w:rPr>
              <w:t>2360 км по пр. берегу вдхр Горьковское</w:t>
            </w:r>
          </w:p>
          <w:p w:rsidR="003B6B65" w:rsidRPr="00B35601" w:rsidRDefault="003B6B65" w:rsidP="001A3D03">
            <w:pPr>
              <w:pStyle w:val="aff3"/>
              <w:rPr>
                <w:b w:val="0"/>
                <w:sz w:val="24"/>
                <w:szCs w:val="24"/>
              </w:rPr>
            </w:pPr>
            <w:r w:rsidRPr="00B35601">
              <w:rPr>
                <w:b w:val="0"/>
                <w:sz w:val="24"/>
                <w:szCs w:val="24"/>
              </w:rPr>
              <w:t xml:space="preserve">ГВР </w:t>
            </w:r>
          </w:p>
          <w:p w:rsidR="003B6B65" w:rsidRPr="00B35601" w:rsidRDefault="003B6B65" w:rsidP="001A3D03">
            <w:pPr>
              <w:pStyle w:val="aff3"/>
              <w:rPr>
                <w:b w:val="0"/>
                <w:sz w:val="24"/>
                <w:szCs w:val="24"/>
              </w:rPr>
            </w:pPr>
            <w:r w:rsidRPr="00B35601">
              <w:rPr>
                <w:b w:val="0"/>
                <w:sz w:val="24"/>
                <w:szCs w:val="24"/>
              </w:rPr>
              <w:t>08010300412110000016927</w:t>
            </w:r>
          </w:p>
        </w:tc>
      </w:tr>
      <w:tr w:rsidR="003B6B65" w:rsidRPr="00B35601" w:rsidTr="001A3D03">
        <w:trPr>
          <w:cantSplit/>
          <w:trHeight w:val="20"/>
          <w:jc w:val="center"/>
        </w:trPr>
        <w:tc>
          <w:tcPr>
            <w:tcW w:w="2263" w:type="dxa"/>
          </w:tcPr>
          <w:p w:rsidR="003B6B65" w:rsidRPr="00B35601" w:rsidRDefault="003B6B65" w:rsidP="001A3D03">
            <w:pPr>
              <w:pStyle w:val="aff3"/>
              <w:rPr>
                <w:b w:val="0"/>
                <w:sz w:val="24"/>
                <w:szCs w:val="24"/>
              </w:rPr>
            </w:pPr>
            <w:r w:rsidRPr="00B35601">
              <w:rPr>
                <w:b w:val="0"/>
                <w:sz w:val="24"/>
                <w:szCs w:val="24"/>
              </w:rPr>
              <w:t>Ручей Каланьевский</w:t>
            </w:r>
          </w:p>
        </w:tc>
        <w:tc>
          <w:tcPr>
            <w:tcW w:w="1560" w:type="dxa"/>
          </w:tcPr>
          <w:p w:rsidR="003B6B65" w:rsidRPr="00B35601" w:rsidRDefault="003B6B65" w:rsidP="001A3D03">
            <w:pPr>
              <w:pStyle w:val="affffffffff9"/>
              <w:rPr>
                <w:rFonts w:cs="Times New Roman"/>
                <w:sz w:val="24"/>
                <w:szCs w:val="24"/>
              </w:rPr>
            </w:pPr>
            <w:r w:rsidRPr="00B35601">
              <w:rPr>
                <w:rFonts w:cs="Times New Roman"/>
                <w:sz w:val="24"/>
                <w:szCs w:val="24"/>
              </w:rPr>
              <w:t>3км</w:t>
            </w:r>
          </w:p>
        </w:tc>
        <w:tc>
          <w:tcPr>
            <w:tcW w:w="1235" w:type="dxa"/>
          </w:tcPr>
          <w:p w:rsidR="003B6B65" w:rsidRPr="00B35601" w:rsidRDefault="003B6B65" w:rsidP="001A3D03">
            <w:pPr>
              <w:pStyle w:val="affffffffff9"/>
              <w:rPr>
                <w:rFonts w:cs="Times New Roman"/>
                <w:sz w:val="24"/>
                <w:szCs w:val="24"/>
              </w:rPr>
            </w:pPr>
            <w:r w:rsidRPr="00B35601">
              <w:rPr>
                <w:rFonts w:cs="Times New Roman"/>
                <w:sz w:val="24"/>
                <w:szCs w:val="24"/>
              </w:rPr>
              <w:t>50</w:t>
            </w:r>
          </w:p>
        </w:tc>
        <w:tc>
          <w:tcPr>
            <w:tcW w:w="1348" w:type="dxa"/>
          </w:tcPr>
          <w:p w:rsidR="003B6B65" w:rsidRPr="00B35601" w:rsidRDefault="003B6B65" w:rsidP="001A3D03">
            <w:pPr>
              <w:pStyle w:val="affffffffff9"/>
              <w:rPr>
                <w:rFonts w:cs="Times New Roman"/>
                <w:sz w:val="24"/>
                <w:szCs w:val="24"/>
              </w:rPr>
            </w:pPr>
            <w:r w:rsidRPr="00B35601">
              <w:rPr>
                <w:rFonts w:cs="Times New Roman"/>
                <w:sz w:val="24"/>
                <w:szCs w:val="24"/>
              </w:rPr>
              <w:t>50*</w:t>
            </w:r>
          </w:p>
        </w:tc>
        <w:tc>
          <w:tcPr>
            <w:tcW w:w="960" w:type="dxa"/>
          </w:tcPr>
          <w:p w:rsidR="003B6B65" w:rsidRPr="00B35601" w:rsidRDefault="003B6B65" w:rsidP="001A3D03">
            <w:pPr>
              <w:pStyle w:val="affffffffff9"/>
              <w:rPr>
                <w:rFonts w:cs="Times New Roman"/>
                <w:sz w:val="24"/>
                <w:szCs w:val="24"/>
              </w:rPr>
            </w:pPr>
            <w:r w:rsidRPr="00B35601">
              <w:rPr>
                <w:rFonts w:cs="Times New Roman"/>
                <w:sz w:val="24"/>
                <w:szCs w:val="24"/>
              </w:rPr>
              <w:t>5</w:t>
            </w:r>
          </w:p>
        </w:tc>
        <w:tc>
          <w:tcPr>
            <w:tcW w:w="1978" w:type="dxa"/>
            <w:vAlign w:val="bottom"/>
          </w:tcPr>
          <w:p w:rsidR="003B6B65" w:rsidRPr="00B35601" w:rsidRDefault="003B6B65" w:rsidP="001A3D03">
            <w:pPr>
              <w:pStyle w:val="aff3"/>
              <w:rPr>
                <w:b w:val="0"/>
                <w:sz w:val="24"/>
                <w:szCs w:val="24"/>
              </w:rPr>
            </w:pPr>
            <w:r w:rsidRPr="00B35601">
              <w:rPr>
                <w:b w:val="0"/>
                <w:sz w:val="24"/>
                <w:szCs w:val="24"/>
              </w:rPr>
              <w:t>Правый приток р. Воля</w:t>
            </w:r>
          </w:p>
        </w:tc>
      </w:tr>
    </w:tbl>
    <w:p w:rsidR="003B6B65" w:rsidRPr="00B35601" w:rsidRDefault="003B6B65" w:rsidP="003B6B65">
      <w:pPr>
        <w:pStyle w:val="afb"/>
        <w:jc w:val="both"/>
      </w:pPr>
      <w:r w:rsidRPr="00B35601">
        <w:t>* условно приняты по максимальному значению, подлежат уточнению и корректировке в зависимости от рельефа в соответствии с требованиями статьи 65 Водного кодекса РФ.</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Иные водотоки (ручьи без названия) имеют протяженность менее 10 км и размеры зон и береговых полос аналогичные Калантьевскому ручью. Отнесение их к водным объектам (по наличию на карте) может не иметь подтверждения характерных форм и признаков водного режима.</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По сведениям ФГБУ ВНИИ «Радуга» на территории поселения и смежного Соболевского поселения (д. Пелевино – Дорино – Соболево – Содомово-Плющиха) располагается мелиоративная система осушения «Баланино-Ломки», находящаяся в ведении ФГБУ «Управление «Ивановомелиоводхоз». Водоприемниками системы служат реки Воля и Паж. Фактическая площадь, обслуживаемая мелиоративной системой – 1,89 тыс. га. Водоохранные зоны магистральных или межхозяйственных каналов совпадают по ширине с полосами отводов таких каналов. Сведения о полосах отвода таких каналов отсутствуют.</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 xml:space="preserve">Сведения о водоемах естественного происхождения (озерах) отсутствуют. </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lastRenderedPageBreak/>
        <w:t>Кроме Горьковского водохранилища иные водоемы искусственного происхождения не обладают акваториями, требующими организации водоохранных зон. На территории поселения организованы пожарные водоемы. Перечень пожарных водоемов приведен в разделе «Противопожарное водоснабжение населенного пункта». Сведения о водоемах общего пользования, находящихся в муниципальной собственности, отсутствуют.</w:t>
      </w:r>
    </w:p>
    <w:p w:rsidR="003B6B65" w:rsidRPr="00B35601" w:rsidRDefault="003B6B65" w:rsidP="003B6B65">
      <w:pPr>
        <w:spacing w:after="0" w:line="240" w:lineRule="auto"/>
        <w:ind w:firstLine="709"/>
        <w:jc w:val="both"/>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Сведений о месте расположения иных водных объектах (болотах, родниках) не имеется.</w:t>
      </w:r>
    </w:p>
    <w:p w:rsidR="00433DF7" w:rsidRPr="00B35601" w:rsidRDefault="00433DF7" w:rsidP="00934D4D">
      <w:pPr>
        <w:spacing w:after="0" w:line="240" w:lineRule="auto"/>
        <w:ind w:firstLine="709"/>
        <w:jc w:val="both"/>
        <w:rPr>
          <w:rFonts w:ascii="Times New Roman" w:hAnsi="Times New Roman" w:cs="Times New Roman"/>
          <w:bCs/>
          <w:i/>
          <w:sz w:val="24"/>
          <w:szCs w:val="24"/>
        </w:rPr>
      </w:pPr>
      <w:bookmarkStart w:id="11" w:name="_Toc353556864"/>
      <w:bookmarkEnd w:id="9"/>
    </w:p>
    <w:p w:rsidR="00934D4D" w:rsidRPr="00B35601" w:rsidRDefault="00934D4D" w:rsidP="00934D4D">
      <w:pPr>
        <w:spacing w:after="0" w:line="240" w:lineRule="auto"/>
        <w:ind w:firstLine="709"/>
        <w:jc w:val="both"/>
        <w:rPr>
          <w:rFonts w:ascii="Times New Roman" w:hAnsi="Times New Roman" w:cs="Times New Roman"/>
          <w:bCs/>
          <w:i/>
          <w:sz w:val="24"/>
          <w:szCs w:val="24"/>
        </w:rPr>
      </w:pPr>
      <w:r w:rsidRPr="00B35601">
        <w:rPr>
          <w:rFonts w:ascii="Times New Roman" w:hAnsi="Times New Roman" w:cs="Times New Roman"/>
          <w:bCs/>
          <w:i/>
          <w:sz w:val="24"/>
          <w:szCs w:val="24"/>
        </w:rPr>
        <w:t>Животный мир</w:t>
      </w:r>
      <w:bookmarkEnd w:id="11"/>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На территории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 xml:space="preserve">ого сельского поселения </w:t>
      </w:r>
      <w:r w:rsidRPr="00B35601">
        <w:rPr>
          <w:rFonts w:ascii="Times New Roman" w:hAnsi="Times New Roman" w:cs="Times New Roman"/>
          <w:bCs/>
          <w:sz w:val="24"/>
          <w:szCs w:val="24"/>
        </w:rPr>
        <w:t xml:space="preserve">выявлены места обитания следующих животных, занесённых в Красную книгу Ивановской области: </w:t>
      </w:r>
      <w:r w:rsidR="00F53F33">
        <w:rPr>
          <w:rFonts w:ascii="Times New Roman" w:hAnsi="Times New Roman" w:cs="Times New Roman"/>
          <w:bCs/>
          <w:sz w:val="24"/>
          <w:szCs w:val="24"/>
        </w:rPr>
        <w:t>павлиний глаз малый ночной, скопа, орлан-белохвост, обыкновенная пустельга, малый зуек, большой улит, большой кроншнеп, седой дятел, из них скопа, орлан-белохвост, большой кроншнеп также занесены в Красную книгу Российской Федерации</w:t>
      </w:r>
      <w:r w:rsidRPr="00B35601">
        <w:rPr>
          <w:rFonts w:ascii="Times New Roman" w:hAnsi="Times New Roman" w:cs="Times New Roman"/>
          <w:bCs/>
          <w:sz w:val="24"/>
          <w:szCs w:val="24"/>
        </w:rPr>
        <w:t>.</w:t>
      </w:r>
    </w:p>
    <w:p w:rsidR="00934D4D" w:rsidRPr="00B35601" w:rsidRDefault="00934D4D" w:rsidP="00934D4D">
      <w:pPr>
        <w:spacing w:after="0" w:line="240" w:lineRule="auto"/>
        <w:ind w:firstLine="709"/>
        <w:jc w:val="both"/>
        <w:rPr>
          <w:rFonts w:ascii="Times New Roman" w:hAnsi="Times New Roman" w:cs="Times New Roman"/>
          <w:bCs/>
          <w:i/>
          <w:sz w:val="24"/>
          <w:szCs w:val="24"/>
        </w:rPr>
      </w:pPr>
      <w:r w:rsidRPr="00B35601">
        <w:rPr>
          <w:rFonts w:ascii="Times New Roman" w:hAnsi="Times New Roman" w:cs="Times New Roman"/>
          <w:bCs/>
          <w:i/>
          <w:sz w:val="24"/>
          <w:szCs w:val="24"/>
        </w:rPr>
        <w:t>Растительность</w:t>
      </w:r>
    </w:p>
    <w:p w:rsidR="00433DF7" w:rsidRDefault="00F53F33" w:rsidP="00433DF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На территории </w:t>
      </w:r>
      <w:r w:rsidRPr="00B35601">
        <w:rPr>
          <w:rFonts w:ascii="Times New Roman" w:hAnsi="Times New Roman" w:cs="Times New Roman"/>
          <w:sz w:val="24"/>
          <w:szCs w:val="24"/>
        </w:rPr>
        <w:t xml:space="preserve">Елнатского сельского поселения </w:t>
      </w:r>
      <w:r w:rsidRPr="00B35601">
        <w:rPr>
          <w:rFonts w:ascii="Times New Roman" w:hAnsi="Times New Roman" w:cs="Times New Roman"/>
          <w:bCs/>
          <w:sz w:val="24"/>
          <w:szCs w:val="24"/>
        </w:rPr>
        <w:t>выявлен</w:t>
      </w:r>
      <w:r>
        <w:rPr>
          <w:rFonts w:ascii="Times New Roman" w:hAnsi="Times New Roman" w:cs="Times New Roman"/>
          <w:bCs/>
          <w:sz w:val="24"/>
          <w:szCs w:val="24"/>
        </w:rPr>
        <w:t>о</w:t>
      </w:r>
      <w:r w:rsidRPr="00B35601">
        <w:rPr>
          <w:rFonts w:ascii="Times New Roman" w:hAnsi="Times New Roman" w:cs="Times New Roman"/>
          <w:bCs/>
          <w:sz w:val="24"/>
          <w:szCs w:val="24"/>
        </w:rPr>
        <w:t xml:space="preserve"> мест</w:t>
      </w:r>
      <w:r>
        <w:rPr>
          <w:rFonts w:ascii="Times New Roman" w:hAnsi="Times New Roman" w:cs="Times New Roman"/>
          <w:bCs/>
          <w:sz w:val="24"/>
          <w:szCs w:val="24"/>
        </w:rPr>
        <w:t>о</w:t>
      </w:r>
      <w:r w:rsidRPr="00B35601">
        <w:rPr>
          <w:rFonts w:ascii="Times New Roman" w:hAnsi="Times New Roman" w:cs="Times New Roman"/>
          <w:bCs/>
          <w:sz w:val="24"/>
          <w:szCs w:val="24"/>
        </w:rPr>
        <w:t xml:space="preserve"> обитания </w:t>
      </w:r>
      <w:r>
        <w:rPr>
          <w:rFonts w:ascii="Times New Roman" w:hAnsi="Times New Roman" w:cs="Times New Roman"/>
          <w:bCs/>
          <w:sz w:val="24"/>
          <w:szCs w:val="24"/>
        </w:rPr>
        <w:t>растения,</w:t>
      </w:r>
      <w:r w:rsidRPr="00B35601">
        <w:rPr>
          <w:rFonts w:ascii="Times New Roman" w:hAnsi="Times New Roman" w:cs="Times New Roman"/>
          <w:bCs/>
          <w:sz w:val="24"/>
          <w:szCs w:val="24"/>
        </w:rPr>
        <w:t xml:space="preserve"> занесённ</w:t>
      </w:r>
      <w:r>
        <w:rPr>
          <w:rFonts w:ascii="Times New Roman" w:hAnsi="Times New Roman" w:cs="Times New Roman"/>
          <w:bCs/>
          <w:sz w:val="24"/>
          <w:szCs w:val="24"/>
        </w:rPr>
        <w:t>ого</w:t>
      </w:r>
      <w:r w:rsidRPr="00B35601">
        <w:rPr>
          <w:rFonts w:ascii="Times New Roman" w:hAnsi="Times New Roman" w:cs="Times New Roman"/>
          <w:bCs/>
          <w:sz w:val="24"/>
          <w:szCs w:val="24"/>
        </w:rPr>
        <w:t xml:space="preserve"> в Красную книгу Ивановской области</w:t>
      </w:r>
      <w:r>
        <w:rPr>
          <w:rFonts w:ascii="Times New Roman" w:hAnsi="Times New Roman" w:cs="Times New Roman"/>
          <w:bCs/>
          <w:sz w:val="24"/>
          <w:szCs w:val="24"/>
        </w:rPr>
        <w:t xml:space="preserve"> – горечавки крестовидной. Наиболее часто встречаемые ягоды- брусника, черника, гонобобель, голубика, костяника, а земляника представлена тремя видами. </w:t>
      </w:r>
    </w:p>
    <w:p w:rsidR="00F53F33" w:rsidRPr="00B35601" w:rsidRDefault="00F53F33" w:rsidP="00433DF7">
      <w:pPr>
        <w:spacing w:after="0" w:line="240" w:lineRule="auto"/>
        <w:ind w:firstLine="709"/>
        <w:jc w:val="both"/>
        <w:rPr>
          <w:rFonts w:ascii="Times New Roman" w:hAnsi="Times New Roman" w:cs="Times New Roman"/>
          <w:bCs/>
          <w:i/>
          <w:sz w:val="24"/>
          <w:szCs w:val="24"/>
        </w:rPr>
      </w:pPr>
      <w:r>
        <w:rPr>
          <w:rFonts w:ascii="Times New Roman" w:hAnsi="Times New Roman" w:cs="Times New Roman"/>
          <w:bCs/>
          <w:sz w:val="24"/>
          <w:szCs w:val="24"/>
        </w:rPr>
        <w:t>Так на территории поселения выявлено место обитания редкого гриба, занесенного в Красную книгу Ивановской области – березовика белого (подберезовика белого).</w:t>
      </w:r>
    </w:p>
    <w:p w:rsidR="00433DF7" w:rsidRPr="00B35601" w:rsidRDefault="00433DF7" w:rsidP="00433DF7">
      <w:pPr>
        <w:spacing w:after="0" w:line="240" w:lineRule="auto"/>
        <w:ind w:firstLine="709"/>
        <w:jc w:val="both"/>
        <w:rPr>
          <w:rFonts w:ascii="Times New Roman" w:hAnsi="Times New Roman" w:cs="Times New Roman"/>
          <w:bCs/>
          <w:i/>
          <w:sz w:val="24"/>
          <w:szCs w:val="24"/>
        </w:rPr>
      </w:pPr>
      <w:r w:rsidRPr="00B35601">
        <w:rPr>
          <w:rFonts w:ascii="Times New Roman" w:hAnsi="Times New Roman" w:cs="Times New Roman"/>
          <w:bCs/>
          <w:i/>
          <w:sz w:val="24"/>
          <w:szCs w:val="24"/>
        </w:rPr>
        <w:t>Лесосырьевые ресурсы</w:t>
      </w:r>
    </w:p>
    <w:p w:rsidR="00433DF7" w:rsidRPr="00B35601" w:rsidRDefault="00433DF7" w:rsidP="00433DF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На территории поселения располагаются леса Юрьевецкого сельского участкового лесничества и Нагорного участкового лесничества Кинешемского лесничества. Информация о границах Кинешемского лесничества приведена в соответствии с приказом Рослесхоза № 316 от 12.04.2018 г. Вся территория Кинешемского лесничества относится к лесорастительной зоне хвойно-широколиственных лесов, к лесному району хвойно-широколиственных (смешанных) лесов европейской части Российской Федерации. На территории сельского поселения расположены защитные и эксплуатационные леса. Использование лесов происходит в соответствии с лесохозяйственным регламентом ОГКУ «Кинешемское лесничество». Объектов лесоперерабатывающей инфраструктуры на территории лесничества не имеется. Специальных мероприятий по строительству, реконструкции и эксплуатации лесной и лесоперерабатывающей инфраструктуры не предусматривается.</w:t>
      </w:r>
    </w:p>
    <w:p w:rsidR="00433DF7" w:rsidRPr="00B35601" w:rsidRDefault="00433DF7" w:rsidP="00433DF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Большинство лесов располагается на земельных участках сельскохозяйственного назначения (Юрьевецкое сельское участковое лесничество). Условия использования лесных участков на землях сельскохозяйственного назначения определены постановлением Правительства Российской Федерации от 21 сентября 2020 г. № 1509.</w:t>
      </w:r>
    </w:p>
    <w:p w:rsidR="00433DF7" w:rsidRPr="00B35601" w:rsidRDefault="00433DF7" w:rsidP="00433DF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Земельные участки категории земель лесного фонда (Нагорное участковое лесничество) в поселении зарегистрированы только на островах в Горьковском водохранилище.</w:t>
      </w:r>
    </w:p>
    <w:p w:rsidR="00433DF7" w:rsidRPr="00B35601" w:rsidRDefault="00433DF7" w:rsidP="00433DF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Использование занятых лесами земель определено лесохозяйственным регламентом Кинешемского лесничества. Опубликованный на официальном сайте Комитета Ивановской области по лесному хозяйству документ (https://les.ivanovoobl.ru/pravovye-akty/dokumenty-lesnogo-planirovaniya/lesokhozyaystvennye-reglamenty-lesnichestv-deystvuyushchie-redaktsii/) не позволяет определить расположение лесных участков и их принадлежность к целевому назначению лесов и категориям защитности из-за низкого разрешения карт.</w:t>
      </w:r>
    </w:p>
    <w:p w:rsidR="00433DF7" w:rsidRPr="00B35601" w:rsidRDefault="00433DF7" w:rsidP="00433DF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Сведения о городских лесах (лесах в границах населенных пунктов) отсутствуют.</w:t>
      </w:r>
    </w:p>
    <w:p w:rsidR="00934D4D" w:rsidRPr="00B35601" w:rsidRDefault="00934D4D" w:rsidP="00934D4D">
      <w:pPr>
        <w:pStyle w:val="af4"/>
        <w:numPr>
          <w:ilvl w:val="1"/>
          <w:numId w:val="15"/>
        </w:numPr>
        <w:spacing w:before="240" w:after="240" w:line="276" w:lineRule="auto"/>
        <w:ind w:left="0" w:firstLine="709"/>
        <w:outlineLvl w:val="1"/>
        <w:rPr>
          <w:b/>
          <w:sz w:val="24"/>
          <w:szCs w:val="24"/>
          <w:lang w:eastAsia="ru-RU"/>
        </w:rPr>
      </w:pPr>
      <w:bookmarkStart w:id="12" w:name="_Toc8663562"/>
      <w:bookmarkStart w:id="13" w:name="_Toc154471642"/>
      <w:r w:rsidRPr="00B35601">
        <w:rPr>
          <w:b/>
          <w:sz w:val="24"/>
          <w:szCs w:val="24"/>
          <w:lang w:eastAsia="ru-RU"/>
        </w:rPr>
        <w:t>Культурное наследие</w:t>
      </w:r>
      <w:bookmarkEnd w:id="12"/>
      <w:bookmarkEnd w:id="13"/>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Согласно данным Министерства культуры Ивановской области, на территории </w:t>
      </w:r>
      <w:r w:rsidR="00B5370B" w:rsidRPr="00B35601">
        <w:rPr>
          <w:rFonts w:ascii="Times New Roman" w:hAnsi="Times New Roman" w:cs="Times New Roman"/>
        </w:rPr>
        <w:t>Елнатск</w:t>
      </w:r>
      <w:r w:rsidRPr="00B35601">
        <w:rPr>
          <w:rFonts w:ascii="Times New Roman" w:hAnsi="Times New Roman" w:cs="Times New Roman"/>
        </w:rPr>
        <w:t>ого сельского поселения</w:t>
      </w:r>
      <w:r w:rsidR="00B660A6" w:rsidRPr="00B35601">
        <w:rPr>
          <w:rFonts w:ascii="Times New Roman" w:eastAsia="Times New Roman" w:hAnsi="Times New Roman" w:cs="Times New Roman"/>
          <w:sz w:val="24"/>
          <w:szCs w:val="24"/>
          <w:lang w:eastAsia="ru-RU"/>
        </w:rPr>
        <w:t>располагаются 3</w:t>
      </w:r>
      <w:r w:rsidRPr="00B35601">
        <w:rPr>
          <w:rFonts w:ascii="Times New Roman" w:eastAsia="Times New Roman" w:hAnsi="Times New Roman" w:cs="Times New Roman"/>
          <w:sz w:val="24"/>
          <w:szCs w:val="24"/>
          <w:lang w:eastAsia="ru-RU"/>
        </w:rPr>
        <w:t xml:space="preserve"> объект</w:t>
      </w:r>
      <w:r w:rsidR="00B660A6" w:rsidRPr="00B35601">
        <w:rPr>
          <w:rFonts w:ascii="Times New Roman" w:eastAsia="Times New Roman" w:hAnsi="Times New Roman" w:cs="Times New Roman"/>
          <w:sz w:val="24"/>
          <w:szCs w:val="24"/>
          <w:lang w:eastAsia="ru-RU"/>
        </w:rPr>
        <w:t>а</w:t>
      </w:r>
      <w:r w:rsidRPr="00B35601">
        <w:rPr>
          <w:rFonts w:ascii="Times New Roman" w:eastAsia="Times New Roman" w:hAnsi="Times New Roman" w:cs="Times New Roman"/>
          <w:sz w:val="24"/>
          <w:szCs w:val="24"/>
          <w:lang w:eastAsia="ru-RU"/>
        </w:rPr>
        <w:t xml:space="preserve"> культурного наследия.</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sectPr w:rsidR="00934D4D" w:rsidRPr="00B35601" w:rsidSect="00FD6DE4">
          <w:headerReference w:type="even" r:id="rId11"/>
          <w:headerReference w:type="default" r:id="rId12"/>
          <w:pgSz w:w="11906" w:h="16838"/>
          <w:pgMar w:top="567" w:right="567" w:bottom="567" w:left="1134" w:header="709" w:footer="709" w:gutter="0"/>
          <w:cols w:space="708"/>
          <w:docGrid w:linePitch="360"/>
        </w:sectPr>
      </w:pPr>
    </w:p>
    <w:p w:rsidR="00934D4D" w:rsidRPr="00B35601" w:rsidRDefault="00934D4D" w:rsidP="00934D4D">
      <w:pPr>
        <w:spacing w:after="0" w:line="240" w:lineRule="auto"/>
        <w:ind w:firstLine="709"/>
        <w:jc w:val="right"/>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lastRenderedPageBreak/>
        <w:t>Таблица 1</w:t>
      </w:r>
    </w:p>
    <w:p w:rsidR="00934D4D" w:rsidRPr="00B35601" w:rsidRDefault="00934D4D" w:rsidP="00934D4D">
      <w:pPr>
        <w:spacing w:after="0" w:line="240" w:lineRule="auto"/>
        <w:ind w:firstLine="709"/>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Перечень объектов культурного наследия, расположенных на территории </w:t>
      </w:r>
      <w:r w:rsidR="00B5370B" w:rsidRPr="00B35601">
        <w:rPr>
          <w:rFonts w:ascii="Times New Roman" w:eastAsia="Times New Roman" w:hAnsi="Times New Roman" w:cs="Times New Roman"/>
          <w:sz w:val="24"/>
          <w:szCs w:val="24"/>
          <w:lang w:eastAsia="ru-RU"/>
        </w:rPr>
        <w:t>Елнатск</w:t>
      </w:r>
      <w:r w:rsidRPr="00B35601">
        <w:rPr>
          <w:rFonts w:ascii="Times New Roman" w:eastAsia="Times New Roman" w:hAnsi="Times New Roman" w:cs="Times New Roman"/>
          <w:sz w:val="24"/>
          <w:szCs w:val="24"/>
          <w:lang w:eastAsia="ru-RU"/>
        </w:rPr>
        <w:t>ого сельского поселения</w:t>
      </w:r>
    </w:p>
    <w:tbl>
      <w:tblPr>
        <w:tblStyle w:val="af6"/>
        <w:tblW w:w="0" w:type="auto"/>
        <w:tblLook w:val="04A0"/>
      </w:tblPr>
      <w:tblGrid>
        <w:gridCol w:w="560"/>
        <w:gridCol w:w="3221"/>
        <w:gridCol w:w="1912"/>
        <w:gridCol w:w="3091"/>
        <w:gridCol w:w="2126"/>
        <w:gridCol w:w="1559"/>
        <w:gridCol w:w="1701"/>
        <w:gridCol w:w="1524"/>
      </w:tblGrid>
      <w:tr w:rsidR="00934D4D" w:rsidRPr="00B35601" w:rsidTr="00FD6DE4">
        <w:tc>
          <w:tcPr>
            <w:tcW w:w="560" w:type="dxa"/>
            <w:shd w:val="clear" w:color="auto" w:fill="auto"/>
          </w:tcPr>
          <w:p w:rsidR="00934D4D" w:rsidRPr="00B35601" w:rsidRDefault="00934D4D" w:rsidP="00FD6DE4">
            <w:pPr>
              <w:pStyle w:val="affffffff8"/>
              <w:shd w:val="clear" w:color="auto" w:fill="auto"/>
              <w:jc w:val="center"/>
              <w:rPr>
                <w:sz w:val="24"/>
                <w:szCs w:val="24"/>
              </w:rPr>
            </w:pPr>
            <w:r w:rsidRPr="00B35601">
              <w:rPr>
                <w:bCs/>
                <w:sz w:val="24"/>
                <w:szCs w:val="24"/>
              </w:rPr>
              <w:t>№ п/п</w:t>
            </w:r>
          </w:p>
        </w:tc>
        <w:tc>
          <w:tcPr>
            <w:tcW w:w="3221" w:type="dxa"/>
            <w:shd w:val="clear" w:color="auto" w:fill="auto"/>
          </w:tcPr>
          <w:p w:rsidR="00934D4D" w:rsidRPr="00B35601" w:rsidRDefault="00934D4D" w:rsidP="00FD6DE4">
            <w:pPr>
              <w:pStyle w:val="affffffff8"/>
              <w:shd w:val="clear" w:color="auto" w:fill="auto"/>
              <w:jc w:val="center"/>
              <w:rPr>
                <w:sz w:val="24"/>
                <w:szCs w:val="24"/>
              </w:rPr>
            </w:pPr>
            <w:r w:rsidRPr="00B35601">
              <w:rPr>
                <w:bCs/>
                <w:sz w:val="24"/>
                <w:szCs w:val="24"/>
              </w:rPr>
              <w:t>Наименование объекта культурного наследия</w:t>
            </w:r>
          </w:p>
        </w:tc>
        <w:tc>
          <w:tcPr>
            <w:tcW w:w="1912" w:type="dxa"/>
            <w:shd w:val="clear" w:color="auto" w:fill="auto"/>
          </w:tcPr>
          <w:p w:rsidR="00934D4D" w:rsidRPr="00B35601" w:rsidRDefault="00934D4D" w:rsidP="00FD6DE4">
            <w:pPr>
              <w:pStyle w:val="affffffff8"/>
              <w:shd w:val="clear" w:color="auto" w:fill="auto"/>
              <w:jc w:val="center"/>
              <w:rPr>
                <w:sz w:val="24"/>
                <w:szCs w:val="24"/>
              </w:rPr>
            </w:pPr>
            <w:r w:rsidRPr="00B35601">
              <w:rPr>
                <w:bCs/>
                <w:sz w:val="24"/>
                <w:szCs w:val="24"/>
              </w:rPr>
              <w:t>Адрес объекта культурного наследия</w:t>
            </w:r>
          </w:p>
        </w:tc>
        <w:tc>
          <w:tcPr>
            <w:tcW w:w="3091" w:type="dxa"/>
            <w:shd w:val="clear" w:color="auto" w:fill="auto"/>
          </w:tcPr>
          <w:p w:rsidR="00934D4D" w:rsidRPr="00B35601" w:rsidRDefault="00934D4D" w:rsidP="00FD6DE4">
            <w:pPr>
              <w:pStyle w:val="affffffff8"/>
              <w:shd w:val="clear" w:color="auto" w:fill="auto"/>
              <w:jc w:val="center"/>
              <w:rPr>
                <w:sz w:val="24"/>
                <w:szCs w:val="24"/>
              </w:rPr>
            </w:pPr>
            <w:r w:rsidRPr="00B35601">
              <w:rPr>
                <w:bCs/>
                <w:sz w:val="24"/>
                <w:szCs w:val="24"/>
              </w:rPr>
              <w:t>Реквизиты нормативно</w:t>
            </w:r>
            <w:r w:rsidRPr="00B35601">
              <w:rPr>
                <w:bCs/>
                <w:sz w:val="24"/>
                <w:szCs w:val="24"/>
              </w:rPr>
              <w:softHyphen/>
              <w:t>правового акта о постановке на государственную охрану объекта</w:t>
            </w:r>
          </w:p>
        </w:tc>
        <w:tc>
          <w:tcPr>
            <w:tcW w:w="2126" w:type="dxa"/>
            <w:shd w:val="clear" w:color="auto" w:fill="auto"/>
          </w:tcPr>
          <w:p w:rsidR="00934D4D" w:rsidRPr="00B35601" w:rsidRDefault="00934D4D" w:rsidP="00FD6DE4">
            <w:pPr>
              <w:pStyle w:val="affffffff8"/>
              <w:shd w:val="clear" w:color="auto" w:fill="auto"/>
              <w:jc w:val="center"/>
              <w:rPr>
                <w:sz w:val="24"/>
                <w:szCs w:val="24"/>
              </w:rPr>
            </w:pPr>
            <w:r w:rsidRPr="00B35601">
              <w:rPr>
                <w:bCs/>
                <w:sz w:val="24"/>
                <w:szCs w:val="24"/>
              </w:rPr>
              <w:t>Категория историко</w:t>
            </w:r>
            <w:r w:rsidRPr="00B35601">
              <w:rPr>
                <w:bCs/>
                <w:sz w:val="24"/>
                <w:szCs w:val="24"/>
              </w:rPr>
              <w:softHyphen/>
              <w:t>культурного значения объекта</w:t>
            </w:r>
          </w:p>
        </w:tc>
        <w:tc>
          <w:tcPr>
            <w:tcW w:w="1559" w:type="dxa"/>
            <w:shd w:val="clear" w:color="auto" w:fill="auto"/>
          </w:tcPr>
          <w:p w:rsidR="00934D4D" w:rsidRPr="00B35601" w:rsidRDefault="00934D4D" w:rsidP="00FD6DE4">
            <w:pPr>
              <w:pStyle w:val="affffffff8"/>
              <w:shd w:val="clear" w:color="auto" w:fill="auto"/>
              <w:jc w:val="center"/>
              <w:rPr>
                <w:sz w:val="24"/>
                <w:szCs w:val="24"/>
              </w:rPr>
            </w:pPr>
            <w:r w:rsidRPr="00B35601">
              <w:rPr>
                <w:bCs/>
                <w:sz w:val="24"/>
                <w:szCs w:val="24"/>
              </w:rPr>
              <w:t>Вид объекта культурного наследия</w:t>
            </w:r>
          </w:p>
        </w:tc>
        <w:tc>
          <w:tcPr>
            <w:tcW w:w="1701" w:type="dxa"/>
            <w:shd w:val="clear" w:color="auto" w:fill="auto"/>
          </w:tcPr>
          <w:p w:rsidR="00934D4D" w:rsidRPr="00B35601" w:rsidRDefault="00934D4D" w:rsidP="00FD6DE4">
            <w:pPr>
              <w:pStyle w:val="affffffff8"/>
              <w:shd w:val="clear" w:color="auto" w:fill="auto"/>
              <w:jc w:val="center"/>
              <w:rPr>
                <w:sz w:val="24"/>
                <w:szCs w:val="24"/>
              </w:rPr>
            </w:pPr>
            <w:r w:rsidRPr="00B35601">
              <w:rPr>
                <w:bCs/>
                <w:sz w:val="24"/>
                <w:szCs w:val="24"/>
              </w:rPr>
              <w:t>Границы территории</w:t>
            </w:r>
          </w:p>
        </w:tc>
        <w:tc>
          <w:tcPr>
            <w:tcW w:w="1524" w:type="dxa"/>
            <w:shd w:val="clear" w:color="auto" w:fill="auto"/>
          </w:tcPr>
          <w:p w:rsidR="00934D4D" w:rsidRPr="00B35601" w:rsidRDefault="00934D4D" w:rsidP="00FD6DE4">
            <w:pPr>
              <w:pStyle w:val="affffffff8"/>
              <w:shd w:val="clear" w:color="auto" w:fill="auto"/>
              <w:jc w:val="center"/>
              <w:rPr>
                <w:sz w:val="24"/>
                <w:szCs w:val="24"/>
              </w:rPr>
            </w:pPr>
            <w:r w:rsidRPr="00B35601">
              <w:rPr>
                <w:bCs/>
                <w:sz w:val="24"/>
                <w:szCs w:val="24"/>
              </w:rPr>
              <w:t>Зоны охраны</w:t>
            </w:r>
          </w:p>
        </w:tc>
      </w:tr>
      <w:tr w:rsidR="00B660A6" w:rsidRPr="00B35601" w:rsidTr="001A3D03">
        <w:tc>
          <w:tcPr>
            <w:tcW w:w="560" w:type="dxa"/>
            <w:shd w:val="clear" w:color="auto" w:fill="auto"/>
          </w:tcPr>
          <w:p w:rsidR="00B660A6" w:rsidRPr="00B35601" w:rsidRDefault="00B660A6" w:rsidP="00B660A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1</w:t>
            </w:r>
          </w:p>
        </w:tc>
        <w:tc>
          <w:tcPr>
            <w:tcW w:w="3221"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«Дом Сергеевой</w:t>
            </w:r>
          </w:p>
          <w:p w:rsidR="00B660A6" w:rsidRPr="00B35601" w:rsidRDefault="00B660A6" w:rsidP="00B660A6">
            <w:pPr>
              <w:pStyle w:val="affffffff8"/>
              <w:shd w:val="clear" w:color="auto" w:fill="auto"/>
              <w:rPr>
                <w:sz w:val="24"/>
                <w:szCs w:val="24"/>
              </w:rPr>
            </w:pPr>
            <w:r w:rsidRPr="00B35601">
              <w:rPr>
                <w:sz w:val="24"/>
                <w:szCs w:val="24"/>
              </w:rPr>
              <w:t>К.В.»</w:t>
            </w:r>
          </w:p>
        </w:tc>
        <w:tc>
          <w:tcPr>
            <w:tcW w:w="1912"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с. Дорки</w:t>
            </w:r>
          </w:p>
        </w:tc>
        <w:tc>
          <w:tcPr>
            <w:tcW w:w="3091" w:type="dxa"/>
            <w:shd w:val="clear" w:color="auto" w:fill="auto"/>
            <w:vAlign w:val="bottom"/>
          </w:tcPr>
          <w:p w:rsidR="00B660A6" w:rsidRPr="00B35601" w:rsidRDefault="00B660A6" w:rsidP="00B660A6">
            <w:pPr>
              <w:pStyle w:val="affffffff8"/>
              <w:shd w:val="clear" w:color="auto" w:fill="auto"/>
              <w:rPr>
                <w:sz w:val="24"/>
                <w:szCs w:val="24"/>
              </w:rPr>
            </w:pPr>
            <w:r w:rsidRPr="00B35601">
              <w:rPr>
                <w:sz w:val="24"/>
                <w:szCs w:val="24"/>
              </w:rPr>
              <w:t>Распоряжение</w:t>
            </w:r>
          </w:p>
          <w:p w:rsidR="00B660A6" w:rsidRPr="00B35601" w:rsidRDefault="00B660A6" w:rsidP="00B660A6">
            <w:pPr>
              <w:pStyle w:val="affffffff8"/>
              <w:shd w:val="clear" w:color="auto" w:fill="auto"/>
              <w:tabs>
                <w:tab w:val="left" w:pos="1901"/>
              </w:tabs>
              <w:rPr>
                <w:sz w:val="24"/>
                <w:szCs w:val="24"/>
              </w:rPr>
            </w:pPr>
            <w:r w:rsidRPr="00B35601">
              <w:rPr>
                <w:sz w:val="24"/>
                <w:szCs w:val="24"/>
              </w:rPr>
              <w:t>Департамента культуры и культурного наследия</w:t>
            </w:r>
          </w:p>
          <w:p w:rsidR="00B660A6" w:rsidRPr="00B35601" w:rsidRDefault="00B660A6" w:rsidP="00B660A6">
            <w:pPr>
              <w:pStyle w:val="affffffff8"/>
              <w:shd w:val="clear" w:color="auto" w:fill="auto"/>
              <w:rPr>
                <w:sz w:val="24"/>
                <w:szCs w:val="24"/>
              </w:rPr>
            </w:pPr>
            <w:r w:rsidRPr="00B35601">
              <w:rPr>
                <w:sz w:val="24"/>
                <w:szCs w:val="24"/>
              </w:rPr>
              <w:t>Ивановской области от 18.06.2009 № 70</w:t>
            </w:r>
          </w:p>
        </w:tc>
        <w:tc>
          <w:tcPr>
            <w:tcW w:w="2126"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Выявленный объект культурного наследия</w:t>
            </w:r>
          </w:p>
        </w:tc>
        <w:tc>
          <w:tcPr>
            <w:tcW w:w="1559"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Памятник</w:t>
            </w:r>
          </w:p>
        </w:tc>
        <w:tc>
          <w:tcPr>
            <w:tcW w:w="1701" w:type="dxa"/>
            <w:shd w:val="clear" w:color="auto" w:fill="auto"/>
          </w:tcPr>
          <w:p w:rsidR="00B660A6" w:rsidRPr="00B35601" w:rsidRDefault="00B660A6" w:rsidP="00B660A6">
            <w:pPr>
              <w:pStyle w:val="affffffff8"/>
              <w:shd w:val="clear" w:color="auto" w:fill="auto"/>
              <w:jc w:val="center"/>
              <w:rPr>
                <w:sz w:val="24"/>
                <w:szCs w:val="24"/>
              </w:rPr>
            </w:pPr>
            <w:r w:rsidRPr="00B35601">
              <w:rPr>
                <w:sz w:val="24"/>
                <w:szCs w:val="24"/>
              </w:rPr>
              <w:t>отсутствуют</w:t>
            </w:r>
          </w:p>
        </w:tc>
        <w:tc>
          <w:tcPr>
            <w:tcW w:w="1524" w:type="dxa"/>
            <w:shd w:val="clear" w:color="auto" w:fill="auto"/>
          </w:tcPr>
          <w:p w:rsidR="00B660A6" w:rsidRPr="00B35601" w:rsidRDefault="00B660A6" w:rsidP="00B660A6">
            <w:pPr>
              <w:pStyle w:val="affffffff8"/>
              <w:shd w:val="clear" w:color="auto" w:fill="auto"/>
              <w:jc w:val="center"/>
              <w:rPr>
                <w:sz w:val="24"/>
                <w:szCs w:val="24"/>
              </w:rPr>
            </w:pPr>
            <w:r w:rsidRPr="00B35601">
              <w:rPr>
                <w:sz w:val="24"/>
                <w:szCs w:val="24"/>
              </w:rPr>
              <w:t>отсутствуют</w:t>
            </w:r>
          </w:p>
        </w:tc>
      </w:tr>
      <w:tr w:rsidR="00B660A6" w:rsidRPr="00B35601" w:rsidTr="001A3D03">
        <w:tc>
          <w:tcPr>
            <w:tcW w:w="560" w:type="dxa"/>
            <w:shd w:val="clear" w:color="auto" w:fill="auto"/>
          </w:tcPr>
          <w:p w:rsidR="00B660A6" w:rsidRPr="00B35601" w:rsidRDefault="00B660A6" w:rsidP="00B660A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2</w:t>
            </w:r>
          </w:p>
        </w:tc>
        <w:tc>
          <w:tcPr>
            <w:tcW w:w="3221" w:type="dxa"/>
            <w:shd w:val="clear" w:color="auto" w:fill="auto"/>
          </w:tcPr>
          <w:p w:rsidR="00B660A6" w:rsidRPr="00B35601" w:rsidRDefault="00B660A6" w:rsidP="00B660A6">
            <w:pPr>
              <w:pStyle w:val="affffffff8"/>
              <w:shd w:val="clear" w:color="auto" w:fill="auto"/>
              <w:spacing w:line="230" w:lineRule="auto"/>
              <w:rPr>
                <w:sz w:val="24"/>
                <w:szCs w:val="24"/>
              </w:rPr>
            </w:pPr>
            <w:r w:rsidRPr="00B35601">
              <w:rPr>
                <w:sz w:val="24"/>
                <w:szCs w:val="24"/>
              </w:rPr>
              <w:t>«Церковь</w:t>
            </w:r>
          </w:p>
          <w:p w:rsidR="00B660A6" w:rsidRPr="00B35601" w:rsidRDefault="00B660A6" w:rsidP="00B660A6">
            <w:pPr>
              <w:pStyle w:val="affffffff8"/>
              <w:shd w:val="clear" w:color="auto" w:fill="auto"/>
              <w:spacing w:line="230" w:lineRule="auto"/>
              <w:rPr>
                <w:sz w:val="24"/>
                <w:szCs w:val="24"/>
              </w:rPr>
            </w:pPr>
            <w:r w:rsidRPr="00B35601">
              <w:rPr>
                <w:sz w:val="24"/>
                <w:szCs w:val="24"/>
              </w:rPr>
              <w:t>Благовещенская»</w:t>
            </w:r>
          </w:p>
        </w:tc>
        <w:tc>
          <w:tcPr>
            <w:tcW w:w="1912"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с. Дорки</w:t>
            </w:r>
          </w:p>
        </w:tc>
        <w:tc>
          <w:tcPr>
            <w:tcW w:w="3091" w:type="dxa"/>
            <w:shd w:val="clear" w:color="auto" w:fill="auto"/>
            <w:vAlign w:val="bottom"/>
          </w:tcPr>
          <w:p w:rsidR="00B660A6" w:rsidRPr="00B35601" w:rsidRDefault="00B660A6" w:rsidP="00B660A6">
            <w:pPr>
              <w:pStyle w:val="affffffff8"/>
              <w:shd w:val="clear" w:color="auto" w:fill="auto"/>
              <w:rPr>
                <w:sz w:val="24"/>
                <w:szCs w:val="24"/>
              </w:rPr>
            </w:pPr>
            <w:r w:rsidRPr="00B35601">
              <w:rPr>
                <w:sz w:val="24"/>
                <w:szCs w:val="24"/>
              </w:rPr>
              <w:t>Распоряжение</w:t>
            </w:r>
          </w:p>
          <w:p w:rsidR="00B660A6" w:rsidRPr="00B35601" w:rsidRDefault="00B660A6" w:rsidP="00B660A6">
            <w:pPr>
              <w:pStyle w:val="affffffff8"/>
              <w:shd w:val="clear" w:color="auto" w:fill="auto"/>
              <w:tabs>
                <w:tab w:val="left" w:pos="1901"/>
              </w:tabs>
              <w:rPr>
                <w:sz w:val="24"/>
                <w:szCs w:val="24"/>
              </w:rPr>
            </w:pPr>
            <w:r w:rsidRPr="00B35601">
              <w:rPr>
                <w:sz w:val="24"/>
                <w:szCs w:val="24"/>
              </w:rPr>
              <w:t>Департамента культуры и культурного наследия</w:t>
            </w:r>
          </w:p>
          <w:p w:rsidR="00B660A6" w:rsidRPr="00B35601" w:rsidRDefault="00B660A6" w:rsidP="00B660A6">
            <w:pPr>
              <w:pStyle w:val="affffffff8"/>
              <w:shd w:val="clear" w:color="auto" w:fill="auto"/>
              <w:rPr>
                <w:sz w:val="24"/>
                <w:szCs w:val="24"/>
              </w:rPr>
            </w:pPr>
            <w:r w:rsidRPr="00B35601">
              <w:rPr>
                <w:sz w:val="24"/>
                <w:szCs w:val="24"/>
              </w:rPr>
              <w:t>Ивановской области от 18.06.2009 № 70</w:t>
            </w:r>
          </w:p>
        </w:tc>
        <w:tc>
          <w:tcPr>
            <w:tcW w:w="2126"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Выявленный объект культурного наследия</w:t>
            </w:r>
          </w:p>
        </w:tc>
        <w:tc>
          <w:tcPr>
            <w:tcW w:w="1559"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Памятник</w:t>
            </w:r>
          </w:p>
        </w:tc>
        <w:tc>
          <w:tcPr>
            <w:tcW w:w="1701" w:type="dxa"/>
            <w:shd w:val="clear" w:color="auto" w:fill="auto"/>
          </w:tcPr>
          <w:p w:rsidR="00B660A6" w:rsidRPr="00B35601" w:rsidRDefault="00B660A6" w:rsidP="00B660A6">
            <w:pPr>
              <w:pStyle w:val="affffffff8"/>
              <w:shd w:val="clear" w:color="auto" w:fill="auto"/>
              <w:jc w:val="center"/>
              <w:rPr>
                <w:sz w:val="24"/>
                <w:szCs w:val="24"/>
              </w:rPr>
            </w:pPr>
            <w:r w:rsidRPr="00B35601">
              <w:rPr>
                <w:sz w:val="24"/>
                <w:szCs w:val="24"/>
              </w:rPr>
              <w:t>отсутствуют</w:t>
            </w:r>
          </w:p>
        </w:tc>
        <w:tc>
          <w:tcPr>
            <w:tcW w:w="1524" w:type="dxa"/>
            <w:shd w:val="clear" w:color="auto" w:fill="auto"/>
          </w:tcPr>
          <w:p w:rsidR="00B660A6" w:rsidRPr="00B35601" w:rsidRDefault="00B660A6" w:rsidP="00B660A6">
            <w:pPr>
              <w:pStyle w:val="affffffff8"/>
              <w:shd w:val="clear" w:color="auto" w:fill="auto"/>
              <w:jc w:val="center"/>
              <w:rPr>
                <w:sz w:val="24"/>
                <w:szCs w:val="24"/>
              </w:rPr>
            </w:pPr>
            <w:r w:rsidRPr="00B35601">
              <w:rPr>
                <w:sz w:val="24"/>
                <w:szCs w:val="24"/>
              </w:rPr>
              <w:t>отсутствуют</w:t>
            </w:r>
          </w:p>
        </w:tc>
      </w:tr>
      <w:tr w:rsidR="00B660A6" w:rsidRPr="00B35601" w:rsidTr="001A3D03">
        <w:tc>
          <w:tcPr>
            <w:tcW w:w="560" w:type="dxa"/>
            <w:shd w:val="clear" w:color="auto" w:fill="auto"/>
          </w:tcPr>
          <w:p w:rsidR="00B660A6" w:rsidRPr="00B35601" w:rsidRDefault="00B660A6" w:rsidP="00B660A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w:t>
            </w:r>
          </w:p>
        </w:tc>
        <w:tc>
          <w:tcPr>
            <w:tcW w:w="3221"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«Обелиск», 1965 г.</w:t>
            </w:r>
          </w:p>
        </w:tc>
        <w:tc>
          <w:tcPr>
            <w:tcW w:w="1912" w:type="dxa"/>
            <w:shd w:val="clear" w:color="auto" w:fill="auto"/>
            <w:vAlign w:val="center"/>
          </w:tcPr>
          <w:p w:rsidR="00B660A6" w:rsidRPr="00B35601" w:rsidRDefault="00B660A6" w:rsidP="00B660A6">
            <w:pPr>
              <w:pStyle w:val="affffffff8"/>
              <w:shd w:val="clear" w:color="auto" w:fill="auto"/>
              <w:rPr>
                <w:sz w:val="24"/>
                <w:szCs w:val="24"/>
              </w:rPr>
            </w:pPr>
            <w:r w:rsidRPr="00B35601">
              <w:rPr>
                <w:sz w:val="24"/>
                <w:szCs w:val="24"/>
              </w:rPr>
              <w:t>с. Елнать, Пушкина ул., сооружение 12в</w:t>
            </w:r>
          </w:p>
        </w:tc>
        <w:tc>
          <w:tcPr>
            <w:tcW w:w="3091" w:type="dxa"/>
            <w:shd w:val="clear" w:color="auto" w:fill="auto"/>
            <w:vAlign w:val="bottom"/>
          </w:tcPr>
          <w:p w:rsidR="00B660A6" w:rsidRPr="00B35601" w:rsidRDefault="00B660A6" w:rsidP="00B660A6">
            <w:pPr>
              <w:pStyle w:val="affffffff8"/>
              <w:shd w:val="clear" w:color="auto" w:fill="auto"/>
              <w:jc w:val="both"/>
              <w:rPr>
                <w:sz w:val="24"/>
                <w:szCs w:val="24"/>
              </w:rPr>
            </w:pPr>
            <w:r w:rsidRPr="00B35601">
              <w:rPr>
                <w:sz w:val="24"/>
                <w:szCs w:val="24"/>
              </w:rPr>
              <w:t>Решение исполкома Ивановского облсовета депутатов трудящихся от 13.08.1966 № 528</w:t>
            </w:r>
          </w:p>
        </w:tc>
        <w:tc>
          <w:tcPr>
            <w:tcW w:w="2126"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Региональная</w:t>
            </w:r>
          </w:p>
        </w:tc>
        <w:tc>
          <w:tcPr>
            <w:tcW w:w="1559" w:type="dxa"/>
            <w:shd w:val="clear" w:color="auto" w:fill="auto"/>
          </w:tcPr>
          <w:p w:rsidR="00B660A6" w:rsidRPr="00B35601" w:rsidRDefault="00B660A6" w:rsidP="00B660A6">
            <w:pPr>
              <w:pStyle w:val="affffffff8"/>
              <w:shd w:val="clear" w:color="auto" w:fill="auto"/>
              <w:rPr>
                <w:sz w:val="24"/>
                <w:szCs w:val="24"/>
              </w:rPr>
            </w:pPr>
            <w:r w:rsidRPr="00B35601">
              <w:rPr>
                <w:sz w:val="24"/>
                <w:szCs w:val="24"/>
              </w:rPr>
              <w:t>Памятник</w:t>
            </w:r>
          </w:p>
        </w:tc>
        <w:tc>
          <w:tcPr>
            <w:tcW w:w="1701" w:type="dxa"/>
            <w:shd w:val="clear" w:color="auto" w:fill="auto"/>
          </w:tcPr>
          <w:p w:rsidR="00B660A6" w:rsidRPr="00B35601" w:rsidRDefault="00B660A6" w:rsidP="00B660A6">
            <w:pPr>
              <w:pStyle w:val="affffffff8"/>
              <w:shd w:val="clear" w:color="auto" w:fill="auto"/>
              <w:jc w:val="center"/>
              <w:rPr>
                <w:sz w:val="24"/>
                <w:szCs w:val="24"/>
              </w:rPr>
            </w:pPr>
            <w:r w:rsidRPr="00B35601">
              <w:rPr>
                <w:sz w:val="24"/>
                <w:szCs w:val="24"/>
              </w:rPr>
              <w:t>Приказ от</w:t>
            </w:r>
          </w:p>
          <w:p w:rsidR="00B660A6" w:rsidRPr="00B35601" w:rsidRDefault="00B660A6" w:rsidP="00B660A6">
            <w:pPr>
              <w:pStyle w:val="affffffff8"/>
              <w:shd w:val="clear" w:color="auto" w:fill="auto"/>
              <w:jc w:val="center"/>
              <w:rPr>
                <w:sz w:val="24"/>
                <w:szCs w:val="24"/>
              </w:rPr>
            </w:pPr>
            <w:r w:rsidRPr="00B35601">
              <w:rPr>
                <w:sz w:val="24"/>
                <w:szCs w:val="24"/>
              </w:rPr>
              <w:t>06.03.2023 № 30-о</w:t>
            </w:r>
          </w:p>
        </w:tc>
        <w:tc>
          <w:tcPr>
            <w:tcW w:w="1524" w:type="dxa"/>
            <w:shd w:val="clear" w:color="auto" w:fill="auto"/>
          </w:tcPr>
          <w:p w:rsidR="00B660A6" w:rsidRPr="00B35601" w:rsidRDefault="00B660A6" w:rsidP="00B660A6">
            <w:pPr>
              <w:pStyle w:val="affffffff8"/>
              <w:shd w:val="clear" w:color="auto" w:fill="auto"/>
              <w:jc w:val="center"/>
              <w:rPr>
                <w:sz w:val="24"/>
                <w:szCs w:val="24"/>
              </w:rPr>
            </w:pPr>
            <w:r w:rsidRPr="00B35601">
              <w:rPr>
                <w:sz w:val="24"/>
                <w:szCs w:val="24"/>
              </w:rPr>
              <w:t>отсутствуют</w:t>
            </w:r>
          </w:p>
        </w:tc>
      </w:tr>
    </w:tbl>
    <w:p w:rsidR="00934D4D" w:rsidRPr="00B35601" w:rsidRDefault="00934D4D" w:rsidP="00934D4D">
      <w:pPr>
        <w:spacing w:after="0" w:line="240" w:lineRule="auto"/>
        <w:ind w:firstLine="709"/>
        <w:jc w:val="center"/>
        <w:rPr>
          <w:rFonts w:ascii="Times New Roman" w:eastAsia="Times New Roman" w:hAnsi="Times New Roman" w:cs="Times New Roman"/>
          <w:sz w:val="24"/>
          <w:szCs w:val="24"/>
          <w:lang w:eastAsia="ru-RU"/>
        </w:rPr>
        <w:sectPr w:rsidR="00934D4D" w:rsidRPr="00B35601" w:rsidSect="00FD6DE4">
          <w:pgSz w:w="16838" w:h="11906" w:orient="landscape"/>
          <w:pgMar w:top="1134" w:right="567" w:bottom="567" w:left="567" w:header="709" w:footer="709" w:gutter="0"/>
          <w:cols w:space="708"/>
          <w:docGrid w:linePitch="360"/>
        </w:sectPr>
      </w:pPr>
    </w:p>
    <w:p w:rsidR="00E10C84" w:rsidRPr="00B35601" w:rsidRDefault="00E10C84" w:rsidP="00E10C84">
      <w:pPr>
        <w:pStyle w:val="af4"/>
        <w:numPr>
          <w:ilvl w:val="1"/>
          <w:numId w:val="15"/>
        </w:numPr>
        <w:spacing w:before="240" w:after="240" w:line="276" w:lineRule="auto"/>
        <w:ind w:left="0" w:firstLine="709"/>
        <w:outlineLvl w:val="1"/>
        <w:rPr>
          <w:b/>
          <w:sz w:val="24"/>
          <w:szCs w:val="24"/>
          <w:lang w:eastAsia="ru-RU"/>
        </w:rPr>
      </w:pPr>
      <w:bookmarkStart w:id="14" w:name="_Toc154471643"/>
      <w:r w:rsidRPr="00B35601">
        <w:rPr>
          <w:b/>
          <w:sz w:val="24"/>
          <w:szCs w:val="24"/>
          <w:lang w:eastAsia="ru-RU"/>
        </w:rPr>
        <w:lastRenderedPageBreak/>
        <w:t>Особо охраняемые природные территории</w:t>
      </w:r>
      <w:bookmarkEnd w:id="14"/>
    </w:p>
    <w:p w:rsidR="00B660A6" w:rsidRPr="00B35601" w:rsidRDefault="00E10C84" w:rsidP="00B660A6">
      <w:pPr>
        <w:pStyle w:val="001"/>
      </w:pPr>
      <w:r w:rsidRPr="00B35601">
        <w:t>На территории Ёлнатского сельского поселения Юрьевецкого муниципального района находится особо охраняемая природная территория регионального значения - памятник природы Ивановской области «Юрьевецкая Нагорная дача».</w:t>
      </w:r>
    </w:p>
    <w:p w:rsidR="00B660A6" w:rsidRPr="00B35601" w:rsidRDefault="00B660A6" w:rsidP="00B660A6">
      <w:pPr>
        <w:pStyle w:val="001"/>
        <w:spacing w:line="240" w:lineRule="auto"/>
      </w:pPr>
      <w:r w:rsidRPr="00B35601">
        <w:t xml:space="preserve">Особо охраняемая природная территория расположена на восточной границе Елнатского сельского поселения. Памятник был создан Решением Исполкома Ивановского областного (промышленного) Совета депутатов трудящихся № 164 от 22.02.1965 г. в целях сохранения естественного природного ландшафта, Решениями </w:t>
      </w:r>
      <w:r w:rsidR="003504D6">
        <w:t xml:space="preserve">малого Совета </w:t>
      </w:r>
      <w:r w:rsidRPr="00B35601">
        <w:t>Ивановского областного совета народных депутатов от 14.07.1993 г.: № 147 «О памятниках природы Ивановской области», № 148 «Об установлении границ территорий с особым правовым режимом использования земель».</w:t>
      </w:r>
    </w:p>
    <w:p w:rsidR="00B660A6" w:rsidRPr="00B35601" w:rsidRDefault="00B660A6" w:rsidP="00B660A6">
      <w:pPr>
        <w:pStyle w:val="afb"/>
        <w:spacing w:after="0"/>
        <w:ind w:firstLine="709"/>
        <w:jc w:val="both"/>
      </w:pPr>
      <w:r w:rsidRPr="00B35601">
        <w:t>Границы объекта утверждены Постановлением Правительства Ивановской области от 05.10.2020 № 488-п. Допускаются следующие виды использования Памятника природы:</w:t>
      </w:r>
    </w:p>
    <w:p w:rsidR="00B660A6" w:rsidRPr="00B35601" w:rsidRDefault="00B660A6" w:rsidP="00B660A6">
      <w:pPr>
        <w:pStyle w:val="afb"/>
        <w:spacing w:after="0"/>
        <w:ind w:firstLine="709"/>
        <w:jc w:val="both"/>
      </w:pPr>
      <w:r w:rsidRPr="00B35601">
        <w:t>1) природоохранные</w:t>
      </w:r>
      <w:r w:rsidRPr="00B35601">
        <w:tab/>
        <w:t>(сохранение биоразнообразия живых организмов, обеспечение условий местообитания редких видов растений, животных, грибов, занесенных в Красную книгу Российской Федерации и Красную книгу Ивановской области, и стабильности экосистем);</w:t>
      </w:r>
    </w:p>
    <w:p w:rsidR="00B660A6" w:rsidRPr="00B35601" w:rsidRDefault="00B660A6" w:rsidP="00B660A6">
      <w:pPr>
        <w:pStyle w:val="afb"/>
        <w:spacing w:after="0"/>
        <w:ind w:firstLine="709"/>
        <w:jc w:val="both"/>
      </w:pPr>
      <w:r w:rsidRPr="00B35601">
        <w:t>2) научные;</w:t>
      </w:r>
    </w:p>
    <w:p w:rsidR="00B660A6" w:rsidRPr="00B35601" w:rsidRDefault="00B660A6" w:rsidP="00B660A6">
      <w:pPr>
        <w:pStyle w:val="afb"/>
        <w:spacing w:after="0"/>
        <w:ind w:firstLine="709"/>
        <w:jc w:val="both"/>
      </w:pPr>
      <w:r w:rsidRPr="00B35601">
        <w:t>3) учебные;</w:t>
      </w:r>
    </w:p>
    <w:p w:rsidR="00B660A6" w:rsidRPr="00B35601" w:rsidRDefault="00B660A6" w:rsidP="00B660A6">
      <w:pPr>
        <w:pStyle w:val="afb"/>
        <w:spacing w:after="0"/>
        <w:ind w:firstLine="709"/>
        <w:jc w:val="both"/>
      </w:pPr>
      <w:r w:rsidRPr="00B35601">
        <w:t>4) рекреационные (отдых, прогулки, занятия спортом, физкультурой);</w:t>
      </w:r>
    </w:p>
    <w:p w:rsidR="00B660A6" w:rsidRPr="00B35601" w:rsidRDefault="00B660A6" w:rsidP="00B660A6">
      <w:pPr>
        <w:pStyle w:val="afb"/>
        <w:spacing w:after="0"/>
        <w:ind w:firstLine="709"/>
        <w:jc w:val="both"/>
      </w:pPr>
      <w:r w:rsidRPr="00B35601">
        <w:t>5) охота по разрешениям на добычу охотничьих ресурсов или по разрешениям на осуществление иной деятельности в соответствии с законодательством в области охоты и сохранения охотничьих ресурсов;</w:t>
      </w:r>
    </w:p>
    <w:p w:rsidR="00B660A6" w:rsidRPr="00B35601" w:rsidRDefault="00B660A6" w:rsidP="00B660A6">
      <w:pPr>
        <w:pStyle w:val="afb"/>
        <w:spacing w:after="0"/>
        <w:ind w:firstLine="709"/>
        <w:jc w:val="both"/>
      </w:pPr>
      <w:r w:rsidRPr="00B35601">
        <w:t>6) сбор растений и грибов, кроме видов, занесенных в Красную книгу Российской Федерации и Красную книгу Ивановской области;</w:t>
      </w:r>
    </w:p>
    <w:p w:rsidR="00B660A6" w:rsidRPr="00B35601" w:rsidRDefault="00B660A6" w:rsidP="00B660A6">
      <w:pPr>
        <w:pStyle w:val="afb"/>
        <w:spacing w:after="0"/>
        <w:ind w:firstLine="709"/>
        <w:jc w:val="both"/>
      </w:pPr>
      <w:r w:rsidRPr="00B35601">
        <w:t>7) катание на лыжах, санках зимой;</w:t>
      </w:r>
    </w:p>
    <w:p w:rsidR="00B660A6" w:rsidRPr="00B35601" w:rsidRDefault="00B660A6" w:rsidP="00B660A6">
      <w:pPr>
        <w:pStyle w:val="afb"/>
        <w:spacing w:after="0"/>
        <w:ind w:firstLine="709"/>
        <w:jc w:val="both"/>
      </w:pPr>
      <w:r w:rsidRPr="00B35601">
        <w:t>8) фотографирование и видеосъемка животных, растений, ландшафтов, занятия живописью.</w:t>
      </w:r>
    </w:p>
    <w:p w:rsidR="00B660A6" w:rsidRPr="00B35601" w:rsidRDefault="00B660A6" w:rsidP="00B660A6">
      <w:pPr>
        <w:pStyle w:val="afb"/>
        <w:spacing w:after="0"/>
        <w:ind w:firstLine="709"/>
        <w:jc w:val="both"/>
      </w:pPr>
      <w:r w:rsidRPr="00B35601">
        <w:t>На всей территории</w:t>
      </w:r>
      <w:r w:rsidRPr="00B35601">
        <w:tab/>
        <w:t>Памятника природы запрещаются:</w:t>
      </w:r>
    </w:p>
    <w:p w:rsidR="00B660A6" w:rsidRPr="00B35601" w:rsidRDefault="00B660A6" w:rsidP="00B660A6">
      <w:pPr>
        <w:pStyle w:val="afb"/>
        <w:spacing w:after="0"/>
        <w:ind w:firstLine="709"/>
        <w:jc w:val="both"/>
      </w:pPr>
      <w:r w:rsidRPr="00B35601">
        <w:t>1) строительство объектов капитального строительства;</w:t>
      </w:r>
    </w:p>
    <w:p w:rsidR="00B660A6" w:rsidRPr="00B35601" w:rsidRDefault="00B660A6" w:rsidP="00B660A6">
      <w:pPr>
        <w:pStyle w:val="afb"/>
        <w:spacing w:after="0"/>
        <w:ind w:firstLine="709"/>
        <w:jc w:val="both"/>
      </w:pPr>
      <w:r w:rsidRPr="00B35601">
        <w:t>2) распашка, раскопка земель;</w:t>
      </w:r>
    </w:p>
    <w:p w:rsidR="00B660A6" w:rsidRPr="00B35601" w:rsidRDefault="00B660A6" w:rsidP="00B660A6">
      <w:pPr>
        <w:pStyle w:val="afb"/>
        <w:spacing w:after="0"/>
        <w:ind w:firstLine="709"/>
        <w:jc w:val="both"/>
      </w:pPr>
      <w:r w:rsidRPr="00B35601">
        <w:t>3) разведка и добыча полезных ископаемых;</w:t>
      </w:r>
    </w:p>
    <w:p w:rsidR="00B660A6" w:rsidRPr="00B35601" w:rsidRDefault="00B660A6" w:rsidP="00B660A6">
      <w:pPr>
        <w:pStyle w:val="afb"/>
        <w:spacing w:after="0"/>
        <w:ind w:firstLine="709"/>
        <w:jc w:val="both"/>
      </w:pPr>
      <w:r w:rsidRPr="00B35601">
        <w:t>4) установка рекламных щитов;</w:t>
      </w:r>
    </w:p>
    <w:p w:rsidR="00B660A6" w:rsidRPr="00B35601" w:rsidRDefault="00B660A6" w:rsidP="00B660A6">
      <w:pPr>
        <w:pStyle w:val="afb"/>
        <w:spacing w:after="0"/>
        <w:ind w:firstLine="709"/>
        <w:jc w:val="both"/>
      </w:pPr>
      <w:r w:rsidRPr="00B35601">
        <w:t>5) рубка лесов (кроме санитарных рубок и рубок ухода);</w:t>
      </w:r>
    </w:p>
    <w:p w:rsidR="00B660A6" w:rsidRPr="00B35601" w:rsidRDefault="00B660A6" w:rsidP="00B660A6">
      <w:pPr>
        <w:pStyle w:val="afb"/>
        <w:spacing w:after="0"/>
        <w:ind w:firstLine="709"/>
        <w:jc w:val="both"/>
      </w:pPr>
      <w:r w:rsidRPr="00B35601">
        <w:t>6) рубка отдельных деревьев и кустарников, не относящихся к лесному фонду (кроме рубок по согласованию с исполнительным органом государственной</w:t>
      </w:r>
      <w:r w:rsidRPr="00B35601">
        <w:tab/>
        <w:t xml:space="preserve"> власти Ивановской области, уполномоченным в сфере организации, охраны и функционирования особо охраняемых природных территорий регионального значения);</w:t>
      </w:r>
    </w:p>
    <w:p w:rsidR="00B660A6" w:rsidRPr="00B35601" w:rsidRDefault="00B660A6" w:rsidP="00B660A6">
      <w:pPr>
        <w:pStyle w:val="afb"/>
        <w:spacing w:after="0"/>
        <w:ind w:firstLine="709"/>
        <w:jc w:val="both"/>
      </w:pPr>
      <w:r w:rsidRPr="00B35601">
        <w:t>7) заготовка живицы;</w:t>
      </w:r>
    </w:p>
    <w:p w:rsidR="00B660A6" w:rsidRPr="00B35601" w:rsidRDefault="00B660A6" w:rsidP="00B660A6">
      <w:pPr>
        <w:pStyle w:val="afb"/>
        <w:spacing w:after="0"/>
        <w:ind w:firstLine="709"/>
        <w:jc w:val="both"/>
      </w:pPr>
      <w:r w:rsidRPr="00B35601">
        <w:t>8) проезд, стоянка транспортных средств вне дорог общего пользования, за исключением транспортных средств, необходимых для устранения аварий, научных исследований;</w:t>
      </w:r>
    </w:p>
    <w:p w:rsidR="00B660A6" w:rsidRPr="00B35601" w:rsidRDefault="00B660A6" w:rsidP="00B660A6">
      <w:pPr>
        <w:pStyle w:val="afb"/>
        <w:spacing w:after="0"/>
        <w:ind w:firstLine="709"/>
        <w:jc w:val="both"/>
      </w:pPr>
      <w:r w:rsidRPr="00B35601">
        <w:t>9) мойка транспортных средств;</w:t>
      </w:r>
    </w:p>
    <w:p w:rsidR="00B660A6" w:rsidRPr="00B35601" w:rsidRDefault="00B660A6" w:rsidP="00B660A6">
      <w:pPr>
        <w:pStyle w:val="afb"/>
        <w:spacing w:after="0"/>
        <w:ind w:firstLine="709"/>
        <w:jc w:val="both"/>
      </w:pPr>
      <w:r w:rsidRPr="00B35601">
        <w:t>10) разведение костров, сжигание опавшей листвы;</w:t>
      </w:r>
    </w:p>
    <w:p w:rsidR="00B660A6" w:rsidRPr="00B35601" w:rsidRDefault="00B660A6" w:rsidP="00B660A6">
      <w:pPr>
        <w:pStyle w:val="afb"/>
        <w:spacing w:after="0"/>
        <w:ind w:firstLine="709"/>
        <w:jc w:val="both"/>
      </w:pPr>
      <w:r w:rsidRPr="00B35601">
        <w:t>11) разбивка палаток и устройство мест для пикников;</w:t>
      </w:r>
    </w:p>
    <w:p w:rsidR="00B660A6" w:rsidRPr="00B35601" w:rsidRDefault="00B660A6" w:rsidP="00B660A6">
      <w:pPr>
        <w:pStyle w:val="afb"/>
        <w:spacing w:after="0"/>
        <w:ind w:firstLine="709"/>
        <w:jc w:val="both"/>
      </w:pPr>
      <w:r w:rsidRPr="00B35601">
        <w:t>12) пастьба, отдых, прогон скота;</w:t>
      </w:r>
    </w:p>
    <w:p w:rsidR="00B660A6" w:rsidRPr="00B35601" w:rsidRDefault="00B660A6" w:rsidP="00B660A6">
      <w:pPr>
        <w:pStyle w:val="afb"/>
        <w:spacing w:after="0"/>
        <w:ind w:firstLine="709"/>
        <w:jc w:val="both"/>
      </w:pPr>
      <w:r w:rsidRPr="00B35601">
        <w:t>13) выкапывание ям, растений;</w:t>
      </w:r>
    </w:p>
    <w:p w:rsidR="00B660A6" w:rsidRPr="00B35601" w:rsidRDefault="00B660A6" w:rsidP="00B660A6">
      <w:pPr>
        <w:pStyle w:val="afb"/>
        <w:spacing w:after="0"/>
        <w:ind w:firstLine="709"/>
        <w:jc w:val="both"/>
      </w:pPr>
      <w:r w:rsidRPr="00B35601">
        <w:t>14) оставление отходов производства и потребления, организация стихийных свалок;</w:t>
      </w:r>
    </w:p>
    <w:p w:rsidR="00B660A6" w:rsidRPr="00B35601" w:rsidRDefault="00B660A6" w:rsidP="00B660A6">
      <w:pPr>
        <w:pStyle w:val="afb"/>
        <w:spacing w:after="0"/>
        <w:ind w:firstLine="709"/>
        <w:jc w:val="both"/>
      </w:pPr>
      <w:r w:rsidRPr="00B35601">
        <w:t>15) палы травянистой растительности;</w:t>
      </w:r>
    </w:p>
    <w:p w:rsidR="00B660A6" w:rsidRPr="00B35601" w:rsidRDefault="00B660A6" w:rsidP="00B660A6">
      <w:pPr>
        <w:pStyle w:val="afb"/>
        <w:spacing w:after="0"/>
        <w:ind w:firstLine="709"/>
        <w:jc w:val="both"/>
      </w:pPr>
      <w:r w:rsidRPr="00B35601">
        <w:t xml:space="preserve">16) применение ядохимикатов, кроме мероприятий в целях обеспечения санитарно­эпидемиологического благополучия населения, борьбы с насекомыми-вредителями, патогенными микроорганизмами, включая профилактические мероприятия с соблюдением </w:t>
      </w:r>
      <w:r w:rsidRPr="00B35601">
        <w:lastRenderedPageBreak/>
        <w:t>законодательства Российской Федерации и Ивановской области;</w:t>
      </w:r>
    </w:p>
    <w:p w:rsidR="00B660A6" w:rsidRPr="00B35601" w:rsidRDefault="00B660A6" w:rsidP="00B660A6">
      <w:pPr>
        <w:pStyle w:val="afb"/>
        <w:spacing w:after="0"/>
        <w:ind w:firstLine="709"/>
        <w:jc w:val="both"/>
      </w:pPr>
      <w:r w:rsidRPr="00B35601">
        <w:t>17) нарушение местообитаний видов растений, грибов и животных, занесенных в Красную книгу Российской Федерации и Красную книгу Ивановской области.</w:t>
      </w:r>
    </w:p>
    <w:p w:rsidR="00B660A6" w:rsidRPr="00B35601" w:rsidRDefault="00B660A6" w:rsidP="00B660A6">
      <w:pPr>
        <w:pStyle w:val="afb"/>
        <w:spacing w:after="0"/>
        <w:ind w:firstLine="709"/>
        <w:jc w:val="both"/>
      </w:pPr>
      <w:r w:rsidRPr="00B35601">
        <w:t>Охранные зоны особо охраняемых природных территорий в границах поселения не установлены.</w:t>
      </w:r>
    </w:p>
    <w:p w:rsidR="003504D6" w:rsidRDefault="00B660A6" w:rsidP="003504D6">
      <w:pPr>
        <w:pStyle w:val="afb"/>
        <w:spacing w:after="0"/>
        <w:ind w:firstLine="709"/>
        <w:jc w:val="both"/>
      </w:pPr>
      <w:r w:rsidRPr="00B35601">
        <w:t xml:space="preserve">В границах поселения отсутствуют особо охраняемые природные объекты местного значения. </w:t>
      </w:r>
      <w:bookmarkStart w:id="15" w:name="_Toc154471644"/>
    </w:p>
    <w:p w:rsidR="00934D4D" w:rsidRPr="00B35601" w:rsidRDefault="00934D4D" w:rsidP="003504D6">
      <w:pPr>
        <w:pStyle w:val="af4"/>
        <w:numPr>
          <w:ilvl w:val="1"/>
          <w:numId w:val="15"/>
        </w:numPr>
        <w:spacing w:before="240" w:after="240" w:line="276" w:lineRule="auto"/>
        <w:ind w:left="0" w:firstLine="709"/>
        <w:outlineLvl w:val="1"/>
        <w:rPr>
          <w:b/>
          <w:sz w:val="24"/>
          <w:szCs w:val="24"/>
          <w:lang w:eastAsia="ru-RU"/>
        </w:rPr>
      </w:pPr>
      <w:r w:rsidRPr="00B35601">
        <w:rPr>
          <w:b/>
          <w:sz w:val="24"/>
          <w:szCs w:val="24"/>
          <w:lang w:eastAsia="ru-RU"/>
        </w:rPr>
        <w:t>Социально-экономическое развитие</w:t>
      </w:r>
      <w:bookmarkEnd w:id="15"/>
    </w:p>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16" w:name="_Toc154471645"/>
      <w:r w:rsidRPr="00B35601">
        <w:rPr>
          <w:b/>
          <w:sz w:val="24"/>
          <w:szCs w:val="24"/>
        </w:rPr>
        <w:t>Экономическая база</w:t>
      </w:r>
      <w:bookmarkEnd w:id="16"/>
    </w:p>
    <w:p w:rsidR="00113272" w:rsidRPr="00B35601" w:rsidRDefault="00113272" w:rsidP="00962587">
      <w:pPr>
        <w:pStyle w:val="afb"/>
        <w:spacing w:after="0"/>
        <w:ind w:firstLine="709"/>
        <w:jc w:val="both"/>
        <w:rPr>
          <w:b/>
          <w:i/>
        </w:rPr>
      </w:pPr>
      <w:bookmarkStart w:id="17" w:name="_Toc131076402"/>
      <w:bookmarkStart w:id="18" w:name="_Hlk128810284"/>
      <w:r w:rsidRPr="00B35601">
        <w:rPr>
          <w:b/>
          <w:i/>
        </w:rPr>
        <w:t xml:space="preserve">Сельское хозяйство </w:t>
      </w:r>
      <w:bookmarkEnd w:id="17"/>
    </w:p>
    <w:bookmarkEnd w:id="18"/>
    <w:p w:rsidR="00113272" w:rsidRPr="00B35601" w:rsidRDefault="00113272" w:rsidP="00962587">
      <w:pPr>
        <w:pStyle w:val="afb"/>
        <w:spacing w:after="0"/>
        <w:ind w:firstLine="709"/>
        <w:jc w:val="both"/>
      </w:pPr>
      <w:r w:rsidRPr="00B35601">
        <w:t>Колхозы «Мир», «Волга», «Рассвет» прекратили своё существование, их производственные площади используются сельхозпредприятиями, занимающимися животноводством и растениеводством.</w:t>
      </w:r>
    </w:p>
    <w:p w:rsidR="00962587" w:rsidRPr="00B35601" w:rsidRDefault="00113272" w:rsidP="00962587">
      <w:pPr>
        <w:pStyle w:val="afb"/>
        <w:spacing w:after="0"/>
        <w:ind w:firstLine="709"/>
        <w:jc w:val="right"/>
      </w:pPr>
      <w:r w:rsidRPr="00B35601">
        <w:t xml:space="preserve">Таблица </w:t>
      </w:r>
      <w:fldSimple w:instr=" SEQ Таблица \* ARABIC ">
        <w:r w:rsidRPr="00B35601">
          <w:t>4</w:t>
        </w:r>
      </w:fldSimple>
      <w:r w:rsidRPr="00B35601">
        <w:t xml:space="preserve">. </w:t>
      </w:r>
    </w:p>
    <w:p w:rsidR="00113272" w:rsidRPr="00B35601" w:rsidRDefault="00113272" w:rsidP="00962587">
      <w:pPr>
        <w:pStyle w:val="afb"/>
        <w:spacing w:after="0"/>
        <w:ind w:firstLine="709"/>
        <w:jc w:val="center"/>
      </w:pPr>
      <w:r w:rsidRPr="00B35601">
        <w:t>Сельскохозяйственные предприятия, осуществляющие деятельность на территории Елнатского сельского поселения</w:t>
      </w:r>
    </w:p>
    <w:tbl>
      <w:tblPr>
        <w:tblStyle w:val="af6"/>
        <w:tblW w:w="0" w:type="auto"/>
        <w:tblLook w:val="04A0"/>
      </w:tblPr>
      <w:tblGrid>
        <w:gridCol w:w="1782"/>
        <w:gridCol w:w="2007"/>
        <w:gridCol w:w="1663"/>
        <w:gridCol w:w="1684"/>
        <w:gridCol w:w="1633"/>
        <w:gridCol w:w="1652"/>
      </w:tblGrid>
      <w:tr w:rsidR="00962587" w:rsidRPr="00B35601" w:rsidTr="00962587">
        <w:tc>
          <w:tcPr>
            <w:tcW w:w="1699" w:type="dxa"/>
          </w:tcPr>
          <w:p w:rsidR="00962587" w:rsidRPr="00B35601" w:rsidRDefault="00962587" w:rsidP="00962587">
            <w:pPr>
              <w:pStyle w:val="affffffffffa"/>
              <w:ind w:left="0" w:right="0"/>
              <w:rPr>
                <w:rFonts w:cs="Times New Roman"/>
                <w:b w:val="0"/>
                <w:sz w:val="24"/>
                <w:szCs w:val="24"/>
              </w:rPr>
            </w:pPr>
            <w:r w:rsidRPr="00B35601">
              <w:rPr>
                <w:rFonts w:cs="Times New Roman"/>
                <w:b w:val="0"/>
                <w:sz w:val="24"/>
                <w:szCs w:val="24"/>
              </w:rPr>
              <w:t>Название</w:t>
            </w:r>
          </w:p>
        </w:tc>
        <w:tc>
          <w:tcPr>
            <w:tcW w:w="1699" w:type="dxa"/>
          </w:tcPr>
          <w:p w:rsidR="00962587" w:rsidRPr="00B35601" w:rsidRDefault="00962587" w:rsidP="00962587">
            <w:pPr>
              <w:pStyle w:val="affffffffffa"/>
              <w:ind w:left="0" w:right="0"/>
              <w:rPr>
                <w:rFonts w:cs="Times New Roman"/>
                <w:b w:val="0"/>
                <w:sz w:val="24"/>
                <w:szCs w:val="24"/>
              </w:rPr>
            </w:pPr>
            <w:r w:rsidRPr="00B35601">
              <w:rPr>
                <w:rFonts w:cs="Times New Roman"/>
                <w:b w:val="0"/>
                <w:sz w:val="24"/>
                <w:szCs w:val="24"/>
              </w:rPr>
              <w:t xml:space="preserve"> Характер деятельности</w:t>
            </w:r>
          </w:p>
        </w:tc>
        <w:tc>
          <w:tcPr>
            <w:tcW w:w="1699" w:type="dxa"/>
          </w:tcPr>
          <w:p w:rsidR="00962587" w:rsidRPr="00B35601" w:rsidRDefault="00962587" w:rsidP="00962587">
            <w:pPr>
              <w:pStyle w:val="affffffffffa"/>
              <w:ind w:left="0" w:right="0"/>
              <w:rPr>
                <w:rFonts w:cs="Times New Roman"/>
                <w:b w:val="0"/>
                <w:sz w:val="24"/>
                <w:szCs w:val="24"/>
              </w:rPr>
            </w:pPr>
            <w:r w:rsidRPr="00B35601">
              <w:rPr>
                <w:rFonts w:cs="Times New Roman"/>
                <w:b w:val="0"/>
                <w:sz w:val="24"/>
                <w:szCs w:val="24"/>
              </w:rPr>
              <w:t>Число работников</w:t>
            </w:r>
          </w:p>
        </w:tc>
        <w:tc>
          <w:tcPr>
            <w:tcW w:w="1699" w:type="dxa"/>
          </w:tcPr>
          <w:p w:rsidR="00962587" w:rsidRPr="00B35601" w:rsidRDefault="00962587" w:rsidP="00962587">
            <w:pPr>
              <w:pStyle w:val="affffffffffa"/>
              <w:ind w:left="0" w:right="0"/>
              <w:rPr>
                <w:rFonts w:cs="Times New Roman"/>
                <w:b w:val="0"/>
                <w:sz w:val="24"/>
                <w:szCs w:val="24"/>
              </w:rPr>
            </w:pPr>
            <w:r w:rsidRPr="00B35601">
              <w:rPr>
                <w:rFonts w:cs="Times New Roman"/>
                <w:b w:val="0"/>
                <w:sz w:val="24"/>
                <w:szCs w:val="24"/>
              </w:rPr>
              <w:t>Объем выпускаемой</w:t>
            </w:r>
          </w:p>
          <w:p w:rsidR="00962587" w:rsidRPr="00B35601" w:rsidRDefault="00962587" w:rsidP="00962587">
            <w:pPr>
              <w:pStyle w:val="affffffffffa"/>
              <w:ind w:left="0" w:right="0"/>
              <w:rPr>
                <w:rFonts w:cs="Times New Roman"/>
                <w:b w:val="0"/>
                <w:sz w:val="24"/>
                <w:szCs w:val="24"/>
              </w:rPr>
            </w:pPr>
            <w:r w:rsidRPr="00B35601">
              <w:rPr>
                <w:rFonts w:cs="Times New Roman"/>
                <w:b w:val="0"/>
                <w:sz w:val="24"/>
                <w:szCs w:val="24"/>
              </w:rPr>
              <w:t xml:space="preserve">продукции </w:t>
            </w:r>
          </w:p>
        </w:tc>
        <w:tc>
          <w:tcPr>
            <w:tcW w:w="1699" w:type="dxa"/>
          </w:tcPr>
          <w:p w:rsidR="00962587" w:rsidRPr="00B35601" w:rsidRDefault="00962587" w:rsidP="00962587">
            <w:pPr>
              <w:pStyle w:val="affffffffffa"/>
              <w:ind w:left="0" w:right="0"/>
              <w:rPr>
                <w:rFonts w:cs="Times New Roman"/>
                <w:b w:val="0"/>
                <w:sz w:val="24"/>
                <w:szCs w:val="24"/>
              </w:rPr>
            </w:pPr>
            <w:r w:rsidRPr="00B35601">
              <w:rPr>
                <w:rFonts w:cs="Times New Roman"/>
                <w:b w:val="0"/>
                <w:sz w:val="24"/>
                <w:szCs w:val="24"/>
              </w:rPr>
              <w:t>Площадь с/х угодий</w:t>
            </w:r>
          </w:p>
        </w:tc>
        <w:tc>
          <w:tcPr>
            <w:tcW w:w="1700" w:type="dxa"/>
          </w:tcPr>
          <w:p w:rsidR="00962587" w:rsidRPr="00B35601" w:rsidRDefault="00962587" w:rsidP="00962587">
            <w:pPr>
              <w:pStyle w:val="affffffffffa"/>
              <w:ind w:left="0" w:right="0"/>
              <w:rPr>
                <w:rFonts w:cs="Times New Roman"/>
                <w:b w:val="0"/>
                <w:sz w:val="24"/>
                <w:szCs w:val="24"/>
              </w:rPr>
            </w:pPr>
            <w:r w:rsidRPr="00B35601">
              <w:rPr>
                <w:rFonts w:cs="Times New Roman"/>
                <w:b w:val="0"/>
                <w:sz w:val="24"/>
                <w:szCs w:val="24"/>
              </w:rPr>
              <w:t>Поголовье КРС</w:t>
            </w:r>
          </w:p>
        </w:tc>
      </w:tr>
      <w:tr w:rsidR="00962587" w:rsidRPr="00B35601" w:rsidTr="00962587">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ОАО «Заря»</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(район д.  Лобаны)</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Животноводство, молочное скотоводство, производство кормов</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85 человек</w:t>
            </w:r>
          </w:p>
          <w:p w:rsidR="00962587" w:rsidRPr="00B35601" w:rsidRDefault="00962587" w:rsidP="00962587">
            <w:pPr>
              <w:pStyle w:val="affffffffff9"/>
              <w:spacing w:line="240" w:lineRule="auto"/>
              <w:rPr>
                <w:rFonts w:cs="Times New Roman"/>
                <w:sz w:val="24"/>
                <w:szCs w:val="24"/>
              </w:rPr>
            </w:pP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14705 ц молока</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566 ц мяса</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 8995 ц зерна</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1630 га, из них пашня – </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1458 га</w:t>
            </w:r>
          </w:p>
        </w:tc>
        <w:tc>
          <w:tcPr>
            <w:tcW w:w="1700"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698 голов, из них коровы –</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270</w:t>
            </w:r>
          </w:p>
        </w:tc>
      </w:tr>
      <w:tr w:rsidR="00962587" w:rsidRPr="00B35601" w:rsidTr="00962587">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ОАО «Юрьевецкое»</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(район с.  Тихон-Воля)</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Животноводство, </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молочное скотоводство, растениеводство</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28 человек</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8184 ц молока</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346 ц мяса</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 4448 ц зерна</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1560 га, из них пашня – </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1195 га</w:t>
            </w:r>
          </w:p>
        </w:tc>
        <w:tc>
          <w:tcPr>
            <w:tcW w:w="1700"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359 голов, из них коровы –</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160</w:t>
            </w:r>
          </w:p>
        </w:tc>
      </w:tr>
      <w:tr w:rsidR="00962587" w:rsidRPr="00B35601" w:rsidTr="00962587">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ООО «Нива»</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(район д. Ермолово) ликвидировано в 2021 г., на балансе ОАО «Заря»)</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Животноводство, молочное скотоводство, производство кормов</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2 человека</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846 ц молока</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25 ц мяса</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 400 ц зерна</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250 га, из них пашня – </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250 га</w:t>
            </w:r>
          </w:p>
        </w:tc>
        <w:tc>
          <w:tcPr>
            <w:tcW w:w="1700"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180 голов</w:t>
            </w:r>
          </w:p>
        </w:tc>
      </w:tr>
      <w:tr w:rsidR="00962587" w:rsidRPr="00B35601" w:rsidTr="00962587">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КФХ Кузьмин А.И.</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Животноводство</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700"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r>
      <w:tr w:rsidR="00962587" w:rsidRPr="00B35601" w:rsidTr="00962587">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КФХ Матагов Имран Эмиевич</w:t>
            </w:r>
          </w:p>
          <w:p w:rsidR="00962587" w:rsidRPr="00B35601" w:rsidRDefault="00962587" w:rsidP="00962587">
            <w:pPr>
              <w:pStyle w:val="affffffffff9"/>
              <w:spacing w:line="240" w:lineRule="auto"/>
              <w:rPr>
                <w:rFonts w:cs="Times New Roman"/>
                <w:sz w:val="24"/>
                <w:szCs w:val="24"/>
              </w:rPr>
            </w:pP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Животноводство </w:t>
            </w:r>
          </w:p>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Выращивание зерновых </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700"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r>
      <w:tr w:rsidR="00962587" w:rsidRPr="00B35601" w:rsidTr="00962587">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КФХ Романов Сергей Владимирович</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Разведение прочих пород крупного рогатого скота </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700"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r>
      <w:tr w:rsidR="00962587" w:rsidRPr="00B35601" w:rsidTr="00962587">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КФХ Романова Александра Сергеевна</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 xml:space="preserve">Выращивание овощей, бахчевых, </w:t>
            </w:r>
            <w:r w:rsidRPr="00B35601">
              <w:rPr>
                <w:rFonts w:cs="Times New Roman"/>
                <w:sz w:val="24"/>
                <w:szCs w:val="24"/>
              </w:rPr>
              <w:lastRenderedPageBreak/>
              <w:t>корнеплодных и клубнеплодных культур, грибов и трюфелей</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lastRenderedPageBreak/>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700"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r>
      <w:tr w:rsidR="00962587" w:rsidRPr="00B35601" w:rsidTr="00962587">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lastRenderedPageBreak/>
              <w:t>ИП Фосс Анна Павловна</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Выращивание прочих плодовых и ягодных культур</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699"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c>
          <w:tcPr>
            <w:tcW w:w="1700" w:type="dxa"/>
          </w:tcPr>
          <w:p w:rsidR="00962587" w:rsidRPr="00B35601" w:rsidRDefault="00962587" w:rsidP="00962587">
            <w:pPr>
              <w:pStyle w:val="affffffffff9"/>
              <w:spacing w:line="240" w:lineRule="auto"/>
              <w:rPr>
                <w:rFonts w:cs="Times New Roman"/>
                <w:sz w:val="24"/>
                <w:szCs w:val="24"/>
              </w:rPr>
            </w:pPr>
            <w:r w:rsidRPr="00B35601">
              <w:rPr>
                <w:rFonts w:cs="Times New Roman"/>
                <w:sz w:val="24"/>
                <w:szCs w:val="24"/>
              </w:rPr>
              <w:t>Н.д.</w:t>
            </w:r>
          </w:p>
        </w:tc>
      </w:tr>
    </w:tbl>
    <w:p w:rsidR="00113272" w:rsidRPr="00B35601" w:rsidRDefault="00113272" w:rsidP="00113272">
      <w:pPr>
        <w:pStyle w:val="001"/>
      </w:pPr>
    </w:p>
    <w:p w:rsidR="00113272" w:rsidRPr="00B35601" w:rsidRDefault="00113272" w:rsidP="00962587">
      <w:pPr>
        <w:pStyle w:val="afb"/>
        <w:spacing w:after="0"/>
        <w:ind w:firstLine="709"/>
        <w:jc w:val="both"/>
      </w:pPr>
      <w:r w:rsidRPr="00B35601">
        <w:t>Границы сельскохозяйственных угодий не установлены. В этих условиях функциональное зонирование территорий сельскохозяйственного назначения проводится:</w:t>
      </w:r>
    </w:p>
    <w:p w:rsidR="00113272" w:rsidRPr="00B35601" w:rsidRDefault="00113272" w:rsidP="005346AA">
      <w:pPr>
        <w:pStyle w:val="afb"/>
        <w:numPr>
          <w:ilvl w:val="0"/>
          <w:numId w:val="64"/>
        </w:numPr>
        <w:spacing w:after="0"/>
        <w:ind w:left="0" w:firstLine="709"/>
        <w:jc w:val="both"/>
      </w:pPr>
      <w:r w:rsidRPr="00B35601">
        <w:t>в отношении площадок агропромышленных предприятий с целью определения их параметров и ограничений от них, действующих в том числе на населенные пункты, в целях устойчивого развития территории;</w:t>
      </w:r>
    </w:p>
    <w:p w:rsidR="00113272" w:rsidRPr="00B35601" w:rsidRDefault="00113272" w:rsidP="005346AA">
      <w:pPr>
        <w:pStyle w:val="afb"/>
        <w:numPr>
          <w:ilvl w:val="0"/>
          <w:numId w:val="64"/>
        </w:numPr>
        <w:spacing w:after="0"/>
        <w:ind w:left="0" w:firstLine="709"/>
        <w:jc w:val="both"/>
      </w:pPr>
      <w:r w:rsidRPr="00B35601">
        <w:t>на территориях садоводческих товариществ, для установления территориальных зон (на основе функциональных) в целях, установленных статьей 23.1 Федерального закона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13272" w:rsidRPr="00B35601" w:rsidRDefault="00113272" w:rsidP="005346AA">
      <w:pPr>
        <w:pStyle w:val="afb"/>
        <w:numPr>
          <w:ilvl w:val="0"/>
          <w:numId w:val="64"/>
        </w:numPr>
        <w:spacing w:after="0"/>
        <w:ind w:left="0" w:firstLine="709"/>
        <w:jc w:val="both"/>
      </w:pPr>
      <w:r w:rsidRPr="00B35601">
        <w:t>в отношении зон для размещения планируемых или существующих объектов на землях сельскохозяйственного назначения (объектов коммунальной инфраструктуры, кладбищ и т.п.) с целью определения их параметров и ограничений от них, действующих в том числе на населенные пункты, в целях устойчивого развития территории;</w:t>
      </w:r>
    </w:p>
    <w:p w:rsidR="00113272" w:rsidRPr="00B35601" w:rsidRDefault="00113272" w:rsidP="005346AA">
      <w:pPr>
        <w:pStyle w:val="afb"/>
        <w:numPr>
          <w:ilvl w:val="0"/>
          <w:numId w:val="64"/>
        </w:numPr>
        <w:spacing w:after="0"/>
        <w:ind w:left="0" w:firstLine="709"/>
        <w:jc w:val="both"/>
      </w:pPr>
      <w:r w:rsidRPr="00B35601">
        <w:t>в отношении сельского кладбища с. Лазарево.</w:t>
      </w:r>
    </w:p>
    <w:p w:rsidR="00113272" w:rsidRPr="00B35601" w:rsidRDefault="00113272" w:rsidP="00962587">
      <w:pPr>
        <w:pStyle w:val="afb"/>
        <w:spacing w:after="0"/>
        <w:ind w:firstLine="709"/>
        <w:jc w:val="both"/>
        <w:rPr>
          <w:i/>
        </w:rPr>
      </w:pPr>
      <w:bookmarkStart w:id="19" w:name="_Toc131076403"/>
      <w:r w:rsidRPr="00B35601">
        <w:rPr>
          <w:i/>
        </w:rPr>
        <w:t>Площадки агропромышленных предприятий</w:t>
      </w:r>
      <w:bookmarkEnd w:id="19"/>
    </w:p>
    <w:p w:rsidR="00113272" w:rsidRPr="00B35601" w:rsidRDefault="00113272" w:rsidP="00962587">
      <w:pPr>
        <w:pStyle w:val="afb"/>
        <w:spacing w:after="0"/>
        <w:ind w:firstLine="709"/>
        <w:jc w:val="both"/>
      </w:pPr>
      <w:r w:rsidRPr="00B35601">
        <w:t>Большая часть ранее застроенных площадок бездействует, потеряла основные фонды. В генеральном плане определены следующие производственные зоны сельскохозяйственных предприятий:</w:t>
      </w:r>
    </w:p>
    <w:p w:rsidR="00113272" w:rsidRPr="00B35601" w:rsidRDefault="00113272" w:rsidP="00962587">
      <w:pPr>
        <w:pStyle w:val="afb"/>
        <w:spacing w:after="0"/>
        <w:ind w:firstLine="709"/>
        <w:jc w:val="both"/>
      </w:pPr>
      <w:r w:rsidRPr="00B35601">
        <w:t>Производственная зона с. Елнать. В одной части зоны расположены недействующие склады, в другой части – теплицы ОАО «Решма-лес» и территория микропредприятия ИП Козин С.С. (лесозаготовки). Площадка расположена смежно с жилой застройкой с наветренной стороны. Возможно размещение объектов IV, V класса санитарной опасности.</w:t>
      </w:r>
    </w:p>
    <w:p w:rsidR="00113272" w:rsidRPr="00B35601" w:rsidRDefault="00113272" w:rsidP="00962587">
      <w:pPr>
        <w:pStyle w:val="afb"/>
        <w:spacing w:after="0"/>
        <w:ind w:firstLine="709"/>
        <w:jc w:val="both"/>
      </w:pPr>
      <w:r w:rsidRPr="00B35601">
        <w:t>Производственная зона к югу от с. Елнать в 200 м на юг от перекрестка автомобильных дорог Кинешма – Юрьевец – Пучеж - Пурех и Елнать – Беляево. Крестьянское фермерское хозяйство Масимов, имеется производственное здание площадью 3024,6 кв.м. В 300 м к северу от д. Абрамово располагается крестьянское фермерское хозяйство КФХ Кузьмин, примыкающее к дороге Елнать – Беляево. Возможно размещение объектов II-V классов санитарной опасности.</w:t>
      </w:r>
    </w:p>
    <w:p w:rsidR="00113272" w:rsidRPr="00B35601" w:rsidRDefault="00113272" w:rsidP="00962587">
      <w:pPr>
        <w:pStyle w:val="afb"/>
        <w:spacing w:after="0"/>
        <w:ind w:firstLine="709"/>
        <w:jc w:val="both"/>
      </w:pPr>
      <w:r w:rsidRPr="00B35601">
        <w:t>Производственная зона с. Дорки. Бездействует. Находится к югу от жилой застройки с наветренной стороны. Возможно размещение объектов IV, V класса санитарной опасности. На территории выделена зона инженерной инфраструктуры для организации 1 пояса санитарной охраны источника централизованного водоснабжения (ВНБ-2).</w:t>
      </w:r>
    </w:p>
    <w:p w:rsidR="00113272" w:rsidRPr="00B35601" w:rsidRDefault="00113272" w:rsidP="00962587">
      <w:pPr>
        <w:pStyle w:val="afb"/>
        <w:spacing w:after="0"/>
        <w:ind w:firstLine="709"/>
        <w:jc w:val="both"/>
      </w:pPr>
      <w:r w:rsidRPr="00B35601">
        <w:t>Производственная зона ОАО «Заря» (ферма) у дороги на Лобаны. Ферма крупного рогатого скота (более 600 голов, включает 2 фермы и 1 телятник.). Существует потребность в развитии и замене основных фондов. Возможно размещение объектов всех классов санитарной опасности.</w:t>
      </w:r>
    </w:p>
    <w:p w:rsidR="00113272" w:rsidRPr="00B35601" w:rsidRDefault="00113272" w:rsidP="00962587">
      <w:pPr>
        <w:pStyle w:val="afb"/>
        <w:spacing w:after="0"/>
        <w:ind w:firstLine="709"/>
        <w:jc w:val="both"/>
      </w:pPr>
      <w:r w:rsidRPr="00B35601">
        <w:t>Производственная зона д. Лобаны – производственная база ОАО «Заря». Расположена к юго-востоку от д. Лобаны с наветренной стороны. В зоне расположен источник централизованного теплоснабжения деревни - Котельная №16. Возможно размещение объектов IV, V класса санитарной опасности.</w:t>
      </w:r>
    </w:p>
    <w:p w:rsidR="00113272" w:rsidRPr="00B35601" w:rsidRDefault="00113272" w:rsidP="00962587">
      <w:pPr>
        <w:pStyle w:val="afb"/>
        <w:spacing w:after="0"/>
        <w:ind w:firstLine="709"/>
        <w:jc w:val="both"/>
      </w:pPr>
      <w:r w:rsidRPr="00B35601">
        <w:t>Производственная зона д. Ермолово примыкает к восточной границе деревни. Ферма крупного рогатого скота ОАО «Заря» (ранее ООО «Нива») около 180 голов. Возможно размещение объектов III-V классов санитарной опасности.</w:t>
      </w:r>
    </w:p>
    <w:p w:rsidR="00113272" w:rsidRPr="00B35601" w:rsidRDefault="00113272" w:rsidP="00962587">
      <w:pPr>
        <w:pStyle w:val="afb"/>
        <w:spacing w:after="0"/>
        <w:ind w:firstLine="709"/>
        <w:jc w:val="both"/>
      </w:pPr>
      <w:r w:rsidRPr="00B35601">
        <w:lastRenderedPageBreak/>
        <w:t>Производственная зона д. Васильевка (территория бывшего колхоза «Волга»), примыкает с юга и юго-востока к населенному пункту. Бездействует. Возможно размещение объектов IV, V классов санитарной опасности.</w:t>
      </w:r>
    </w:p>
    <w:p w:rsidR="00113272" w:rsidRPr="00B35601" w:rsidRDefault="00113272" w:rsidP="00962587">
      <w:pPr>
        <w:pStyle w:val="afb"/>
        <w:spacing w:after="0"/>
        <w:ind w:firstLine="709"/>
        <w:jc w:val="both"/>
      </w:pPr>
      <w:r w:rsidRPr="00B35601">
        <w:t>Производственная зона с. Тихон-Воля расположена к западу от села. Производственная база ОАО «Юрьевецкое» располагается между дорогой Юрьевец - Шилекша – Благовещенье и линией электропередачи 110 кВ. Возможно размещение объектов III -V классов санитарной опасности.</w:t>
      </w:r>
    </w:p>
    <w:p w:rsidR="00113272" w:rsidRPr="00B35601" w:rsidRDefault="00113272" w:rsidP="00962587">
      <w:pPr>
        <w:pStyle w:val="afb"/>
        <w:spacing w:after="0"/>
        <w:ind w:firstLine="709"/>
        <w:jc w:val="both"/>
      </w:pPr>
      <w:r w:rsidRPr="00B35601">
        <w:t>Производственная зона ОАО «Юрьевецкое» (ферма) расположена в 500 м к юго-западу от с. Тихон-Воля.Возможно размещение объектов II-V классов санитарной опасности.</w:t>
      </w:r>
    </w:p>
    <w:p w:rsidR="00113272" w:rsidRPr="00B35601" w:rsidRDefault="00113272" w:rsidP="00962587">
      <w:pPr>
        <w:pStyle w:val="afb"/>
        <w:spacing w:after="0"/>
        <w:ind w:firstLine="709"/>
        <w:jc w:val="both"/>
      </w:pPr>
      <w:r w:rsidRPr="00B35601">
        <w:t>Производственная зона д. Бердиха. Застройка отсутствует. Расположена к северо-западу от д. Бердиха. Возможно размещение объектов IV, V классов санитарной опасности.</w:t>
      </w:r>
    </w:p>
    <w:p w:rsidR="00113272" w:rsidRPr="00B35601" w:rsidRDefault="00113272" w:rsidP="00962587">
      <w:pPr>
        <w:pStyle w:val="afb"/>
        <w:spacing w:after="0"/>
        <w:ind w:firstLine="709"/>
        <w:jc w:val="both"/>
      </w:pPr>
      <w:r w:rsidRPr="00B35601">
        <w:t>Возобновление деятельности на бездействующей площадке на северо-запад от д. Беляево может препятствовать строительству планируемой дороги обход г. Юрьевец.</w:t>
      </w:r>
    </w:p>
    <w:p w:rsidR="00113272" w:rsidRPr="00B35601" w:rsidRDefault="00113272" w:rsidP="00962587">
      <w:pPr>
        <w:pStyle w:val="afb"/>
        <w:spacing w:after="0"/>
        <w:ind w:firstLine="709"/>
        <w:jc w:val="both"/>
      </w:pPr>
      <w:r w:rsidRPr="00B35601">
        <w:t>Кроме перечисленных в поселении существует застройка, оставшаяся после прекращения деятельности КФХ.</w:t>
      </w:r>
    </w:p>
    <w:p w:rsidR="00113272" w:rsidRPr="00B35601" w:rsidRDefault="00113272" w:rsidP="00962587">
      <w:pPr>
        <w:pStyle w:val="afb"/>
        <w:spacing w:after="0"/>
        <w:ind w:firstLine="709"/>
        <w:jc w:val="both"/>
      </w:pPr>
      <w:r w:rsidRPr="00B35601">
        <w:t xml:space="preserve">Южнее д. Мальгино находится скотомогильник. Сведения о ликвидации скотомогильника отсутствуют. Ориентировочная санитарно-защитная зона – 1 км, требует уточнения. Часть территории поселения находится в ориентировочной санитарно-защитной зоне от сибироязвенного скотомогильника в Соболевском сельском поселении. </w:t>
      </w:r>
    </w:p>
    <w:p w:rsidR="00113272" w:rsidRPr="00B35601" w:rsidRDefault="00113272" w:rsidP="00962587">
      <w:pPr>
        <w:pStyle w:val="afb"/>
        <w:spacing w:after="0"/>
        <w:ind w:firstLine="709"/>
        <w:jc w:val="both"/>
        <w:rPr>
          <w:i/>
        </w:rPr>
      </w:pPr>
      <w:bookmarkStart w:id="20" w:name="_Toc131076404"/>
      <w:r w:rsidRPr="00B35601">
        <w:rPr>
          <w:i/>
        </w:rPr>
        <w:t>Садоводческие и огородные товарищества</w:t>
      </w:r>
      <w:bookmarkEnd w:id="20"/>
    </w:p>
    <w:p w:rsidR="00113272" w:rsidRPr="00B35601" w:rsidRDefault="00113272" w:rsidP="00962587">
      <w:pPr>
        <w:pStyle w:val="afb"/>
        <w:spacing w:after="0"/>
        <w:ind w:firstLine="709"/>
        <w:jc w:val="both"/>
      </w:pPr>
      <w:r w:rsidRPr="00B35601">
        <w:t>Земли для товариществ выделялись в окрестностях г. Юрьевец от перекрестка дороги на Лобаны до берега Горьковского водохранилища. Следы деятельности на некоторых полностью отсутствуют.</w:t>
      </w:r>
    </w:p>
    <w:p w:rsidR="00113272" w:rsidRPr="00B35601" w:rsidRDefault="00113272" w:rsidP="00962587">
      <w:pPr>
        <w:pStyle w:val="afb"/>
        <w:spacing w:after="0"/>
        <w:ind w:firstLine="709"/>
        <w:jc w:val="both"/>
      </w:pPr>
      <w:r w:rsidRPr="00B35601">
        <w:t>В зону садоводческих или огороднических некоммерческих объединений граждан включены территории садоводческих товариществ:</w:t>
      </w:r>
    </w:p>
    <w:p w:rsidR="00113272" w:rsidRPr="00B35601" w:rsidRDefault="00113272" w:rsidP="005346AA">
      <w:pPr>
        <w:pStyle w:val="afb"/>
        <w:numPr>
          <w:ilvl w:val="0"/>
          <w:numId w:val="65"/>
        </w:numPr>
        <w:spacing w:after="0"/>
        <w:ind w:left="0" w:firstLine="709"/>
        <w:jc w:val="both"/>
      </w:pPr>
      <w:r w:rsidRPr="00B35601">
        <w:t>Дорожник,</w:t>
      </w:r>
    </w:p>
    <w:p w:rsidR="00113272" w:rsidRPr="00B35601" w:rsidRDefault="00113272" w:rsidP="005346AA">
      <w:pPr>
        <w:pStyle w:val="afb"/>
        <w:numPr>
          <w:ilvl w:val="0"/>
          <w:numId w:val="65"/>
        </w:numPr>
        <w:spacing w:after="0"/>
        <w:ind w:left="0" w:firstLine="709"/>
        <w:jc w:val="both"/>
      </w:pPr>
      <w:r w:rsidRPr="00B35601">
        <w:t>Восход,</w:t>
      </w:r>
    </w:p>
    <w:p w:rsidR="00113272" w:rsidRPr="00B35601" w:rsidRDefault="00113272" w:rsidP="005346AA">
      <w:pPr>
        <w:pStyle w:val="afb"/>
        <w:numPr>
          <w:ilvl w:val="0"/>
          <w:numId w:val="65"/>
        </w:numPr>
        <w:spacing w:after="0"/>
        <w:ind w:left="0" w:firstLine="709"/>
        <w:jc w:val="both"/>
      </w:pPr>
      <w:r w:rsidRPr="00B35601">
        <w:t>Карпихинский,</w:t>
      </w:r>
    </w:p>
    <w:p w:rsidR="00113272" w:rsidRPr="00B35601" w:rsidRDefault="00113272" w:rsidP="005346AA">
      <w:pPr>
        <w:pStyle w:val="afb"/>
        <w:numPr>
          <w:ilvl w:val="0"/>
          <w:numId w:val="65"/>
        </w:numPr>
        <w:spacing w:after="0"/>
        <w:ind w:left="0" w:firstLine="709"/>
        <w:jc w:val="both"/>
      </w:pPr>
      <w:r w:rsidRPr="00B35601">
        <w:t>Миндовка,</w:t>
      </w:r>
    </w:p>
    <w:p w:rsidR="00113272" w:rsidRPr="00B35601" w:rsidRDefault="00113272" w:rsidP="005346AA">
      <w:pPr>
        <w:pStyle w:val="afb"/>
        <w:numPr>
          <w:ilvl w:val="0"/>
          <w:numId w:val="65"/>
        </w:numPr>
        <w:spacing w:after="0"/>
        <w:ind w:left="0" w:firstLine="709"/>
        <w:jc w:val="both"/>
      </w:pPr>
      <w:r w:rsidRPr="00B35601">
        <w:t>Солнечный,</w:t>
      </w:r>
    </w:p>
    <w:p w:rsidR="00113272" w:rsidRPr="00B35601" w:rsidRDefault="00113272" w:rsidP="005346AA">
      <w:pPr>
        <w:pStyle w:val="afb"/>
        <w:numPr>
          <w:ilvl w:val="0"/>
          <w:numId w:val="65"/>
        </w:numPr>
        <w:spacing w:after="0"/>
        <w:ind w:left="0" w:firstLine="709"/>
        <w:jc w:val="both"/>
      </w:pPr>
      <w:r w:rsidRPr="00B35601">
        <w:t xml:space="preserve">Урожай. </w:t>
      </w:r>
    </w:p>
    <w:p w:rsidR="00113272" w:rsidRPr="00B35601" w:rsidRDefault="00113272" w:rsidP="00962587">
      <w:pPr>
        <w:pStyle w:val="afb"/>
        <w:spacing w:after="0"/>
        <w:ind w:firstLine="709"/>
        <w:jc w:val="both"/>
      </w:pPr>
      <w:r w:rsidRPr="00B35601">
        <w:t>Некоторые товарищества включены частично в связи с расположением в ориентировочных санитарно-защитных зонах (в том числе планируемых объектов).</w:t>
      </w:r>
    </w:p>
    <w:p w:rsidR="00113272" w:rsidRPr="00B35601" w:rsidRDefault="00113272" w:rsidP="00962587">
      <w:pPr>
        <w:pStyle w:val="afb"/>
        <w:spacing w:after="0"/>
        <w:ind w:firstLine="709"/>
        <w:jc w:val="both"/>
        <w:rPr>
          <w:b/>
          <w:i/>
        </w:rPr>
      </w:pPr>
      <w:r w:rsidRPr="00B35601">
        <w:rPr>
          <w:b/>
          <w:i/>
        </w:rPr>
        <w:t>Производственные предприятия</w:t>
      </w:r>
    </w:p>
    <w:p w:rsidR="00113272" w:rsidRPr="00B35601" w:rsidRDefault="00113272" w:rsidP="00962587">
      <w:pPr>
        <w:pStyle w:val="afb"/>
        <w:spacing w:after="0"/>
        <w:ind w:firstLine="709"/>
        <w:jc w:val="both"/>
      </w:pPr>
      <w:r w:rsidRPr="00B35601">
        <w:t xml:space="preserve">Участок КН 37:22:020201:14, площадью 12799 кв. м, расположенный к западу от с. Елнать с видом разрешенного использования «Под промышленные предприятия» не имеет застройки, располагается на берегу Горьковского водохранилища выше по течению, смежен с участками села, предоставленных для ведения личного подсобного хозяйства. </w:t>
      </w:r>
      <w:r w:rsidR="00962587" w:rsidRPr="00B35601">
        <w:t>Вероятно,</w:t>
      </w:r>
      <w:r w:rsidRPr="00B35601">
        <w:t xml:space="preserve"> изменение назначения и перевод земель в другую категорию земель. В границах участка определена производственная зона. Возможно размещение объектов V класса.</w:t>
      </w:r>
    </w:p>
    <w:p w:rsidR="00113272" w:rsidRPr="00B35601" w:rsidRDefault="00113272" w:rsidP="00962587">
      <w:pPr>
        <w:pStyle w:val="afb"/>
        <w:spacing w:after="0"/>
        <w:ind w:firstLine="709"/>
        <w:jc w:val="both"/>
      </w:pPr>
      <w:r w:rsidRPr="00B35601">
        <w:t>Участок нефтебазы КН 37:22:020203:1, площадью 48520 кв. м, расположенный севернее д. Мальгино на берегу Горьковского водохранилища с видом разрешенного использования «Под промышленные предприятия» не используется. На территории сохраняются объекты капитального строительства и сооружения. Использование под рекреационные объекты может потребовать рекультивации. Участок имеет хорошие подъездные пути. В границах участка определена коммунально-складская зона. Возможно размещение объектов VI, V класса.</w:t>
      </w:r>
    </w:p>
    <w:p w:rsidR="00113272" w:rsidRPr="00B35601" w:rsidRDefault="00113272" w:rsidP="00962587">
      <w:pPr>
        <w:pStyle w:val="afb"/>
        <w:spacing w:after="0"/>
        <w:ind w:firstLine="709"/>
        <w:jc w:val="both"/>
      </w:pPr>
      <w:r w:rsidRPr="00B35601">
        <w:t>Участок КН 37:22:020202:24, 1700 кв. м с видом разрешенного использования «Для производственных целей» Ивановская область, Юрьевецкий район, в 450 метрах на север от д. Окулиха. Расположен внутри неосвоенного участка земель населенных пунктов д. Ершиха. Участок не включен в состав населенного пункта. Отсутствие назначения и современного использования не позволяет определить эффективную функциональную зону.</w:t>
      </w:r>
    </w:p>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21" w:name="_Toc154471646"/>
      <w:r w:rsidRPr="00B35601">
        <w:rPr>
          <w:b/>
          <w:sz w:val="24"/>
          <w:szCs w:val="24"/>
        </w:rPr>
        <w:lastRenderedPageBreak/>
        <w:t>Население</w:t>
      </w:r>
      <w:bookmarkEnd w:id="21"/>
    </w:p>
    <w:p w:rsidR="00934D4D" w:rsidRPr="00B35601" w:rsidRDefault="00934D4D" w:rsidP="00934D4D">
      <w:pPr>
        <w:pStyle w:val="af4"/>
        <w:numPr>
          <w:ilvl w:val="3"/>
          <w:numId w:val="15"/>
        </w:numPr>
        <w:spacing w:before="240" w:after="240" w:line="276" w:lineRule="auto"/>
        <w:ind w:left="0" w:firstLine="709"/>
        <w:outlineLvl w:val="3"/>
        <w:rPr>
          <w:b/>
          <w:sz w:val="24"/>
          <w:szCs w:val="24"/>
        </w:rPr>
      </w:pPr>
      <w:bookmarkStart w:id="22" w:name="_Toc8663572"/>
      <w:bookmarkStart w:id="23" w:name="_Toc154471647"/>
      <w:r w:rsidRPr="00B35601">
        <w:rPr>
          <w:b/>
          <w:sz w:val="24"/>
          <w:szCs w:val="24"/>
        </w:rPr>
        <w:t>Динамика численности населения</w:t>
      </w:r>
      <w:bookmarkEnd w:id="22"/>
      <w:bookmarkEnd w:id="23"/>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По данным Федеральной службы государственной статистики по Ивановской области численность населения </w:t>
      </w:r>
      <w:r w:rsidR="00B5370B" w:rsidRPr="00B35601">
        <w:rPr>
          <w:rFonts w:ascii="Times New Roman" w:eastAsia="Times New Roman" w:hAnsi="Times New Roman" w:cs="Times New Roman"/>
          <w:sz w:val="24"/>
          <w:szCs w:val="24"/>
          <w:lang w:eastAsia="ru-RU"/>
        </w:rPr>
        <w:t>Елнатск</w:t>
      </w:r>
      <w:r w:rsidRPr="00B35601">
        <w:rPr>
          <w:rFonts w:ascii="Times New Roman" w:eastAsia="Times New Roman" w:hAnsi="Times New Roman" w:cs="Times New Roman"/>
          <w:sz w:val="24"/>
          <w:szCs w:val="24"/>
          <w:lang w:eastAsia="ru-RU"/>
        </w:rPr>
        <w:t xml:space="preserve">ого сельского поселения на 2023 составила </w:t>
      </w:r>
      <w:r w:rsidR="00531766" w:rsidRPr="00B35601">
        <w:rPr>
          <w:rFonts w:ascii="Times New Roman" w:eastAsia="Times New Roman" w:hAnsi="Times New Roman" w:cs="Times New Roman"/>
          <w:sz w:val="24"/>
          <w:szCs w:val="24"/>
          <w:lang w:eastAsia="ru-RU"/>
        </w:rPr>
        <w:t>1578</w:t>
      </w:r>
      <w:r w:rsidRPr="00B35601">
        <w:rPr>
          <w:rFonts w:ascii="Times New Roman" w:eastAsia="Times New Roman" w:hAnsi="Times New Roman" w:cs="Times New Roman"/>
          <w:sz w:val="24"/>
          <w:szCs w:val="24"/>
          <w:lang w:eastAsia="ru-RU"/>
        </w:rPr>
        <w:t xml:space="preserve"> чел.</w:t>
      </w:r>
    </w:p>
    <w:p w:rsidR="00934D4D" w:rsidRPr="00B35601" w:rsidRDefault="00934D4D" w:rsidP="00934D4D">
      <w:pPr>
        <w:pStyle w:val="af4"/>
        <w:jc w:val="right"/>
        <w:rPr>
          <w:sz w:val="24"/>
          <w:szCs w:val="24"/>
        </w:rPr>
      </w:pPr>
      <w:r w:rsidRPr="00B35601">
        <w:rPr>
          <w:sz w:val="24"/>
          <w:szCs w:val="24"/>
        </w:rPr>
        <w:t xml:space="preserve">Таблица </w:t>
      </w:r>
      <w:r w:rsidR="00C24009" w:rsidRPr="00B35601">
        <w:rPr>
          <w:sz w:val="24"/>
          <w:szCs w:val="24"/>
        </w:rPr>
        <w:t>2</w:t>
      </w:r>
    </w:p>
    <w:p w:rsidR="00934D4D" w:rsidRPr="00B35601" w:rsidRDefault="00934D4D" w:rsidP="00934D4D">
      <w:pPr>
        <w:pStyle w:val="af4"/>
        <w:jc w:val="center"/>
        <w:rPr>
          <w:sz w:val="24"/>
          <w:szCs w:val="24"/>
        </w:rPr>
      </w:pPr>
      <w:r w:rsidRPr="00B35601">
        <w:rPr>
          <w:sz w:val="24"/>
          <w:szCs w:val="24"/>
        </w:rPr>
        <w:t>Динамика численности населения за последние 5 лет, человек</w:t>
      </w:r>
    </w:p>
    <w:tbl>
      <w:tblPr>
        <w:tblW w:w="4932" w:type="pct"/>
        <w:jc w:val="center"/>
        <w:tblBorders>
          <w:top w:val="single" w:sz="8" w:space="0" w:color="000000"/>
          <w:left w:val="single" w:sz="8" w:space="0" w:color="000000"/>
          <w:bottom w:val="single" w:sz="8" w:space="0" w:color="000000"/>
          <w:right w:val="single" w:sz="8" w:space="0" w:color="000000"/>
        </w:tblBorders>
        <w:tblLayout w:type="fixed"/>
        <w:tblCellMar>
          <w:top w:w="15" w:type="dxa"/>
          <w:left w:w="15" w:type="dxa"/>
          <w:bottom w:w="15" w:type="dxa"/>
          <w:right w:w="15" w:type="dxa"/>
        </w:tblCellMar>
        <w:tblLook w:val="04A0"/>
      </w:tblPr>
      <w:tblGrid>
        <w:gridCol w:w="659"/>
        <w:gridCol w:w="3685"/>
        <w:gridCol w:w="1177"/>
        <w:gridCol w:w="1052"/>
        <w:gridCol w:w="919"/>
        <w:gridCol w:w="872"/>
        <w:gridCol w:w="868"/>
        <w:gridCol w:w="864"/>
      </w:tblGrid>
      <w:tr w:rsidR="00934D4D" w:rsidRPr="00B35601" w:rsidTr="00FD6DE4">
        <w:trPr>
          <w:tblHeader/>
          <w:jc w:val="center"/>
        </w:trPr>
        <w:tc>
          <w:tcPr>
            <w:tcW w:w="326" w:type="pct"/>
            <w:tcBorders>
              <w:top w:val="single" w:sz="8" w:space="0" w:color="000000"/>
              <w:left w:val="single" w:sz="8" w:space="0" w:color="000000"/>
              <w:bottom w:val="single" w:sz="8" w:space="0" w:color="000000"/>
              <w:right w:val="single" w:sz="8" w:space="0" w:color="000000"/>
            </w:tcBorders>
          </w:tcPr>
          <w:p w:rsidR="00934D4D" w:rsidRPr="00B35601" w:rsidRDefault="00934D4D" w:rsidP="00FD6DE4">
            <w:pPr>
              <w:spacing w:after="0" w:line="240" w:lineRule="auto"/>
              <w:jc w:val="center"/>
              <w:rPr>
                <w:rFonts w:ascii="Times New Roman" w:eastAsia="Times New Roman" w:hAnsi="Times New Roman" w:cs="Times New Roman"/>
                <w:bCs/>
                <w:sz w:val="24"/>
                <w:szCs w:val="24"/>
              </w:rPr>
            </w:pPr>
            <w:r w:rsidRPr="00B35601">
              <w:rPr>
                <w:rFonts w:ascii="Times New Roman" w:eastAsia="Times New Roman" w:hAnsi="Times New Roman" w:cs="Times New Roman"/>
                <w:bCs/>
                <w:sz w:val="24"/>
                <w:szCs w:val="24"/>
              </w:rPr>
              <w:t>№ п/п</w:t>
            </w:r>
          </w:p>
        </w:tc>
        <w:tc>
          <w:tcPr>
            <w:tcW w:w="1825" w:type="pct"/>
            <w:tcBorders>
              <w:top w:val="single" w:sz="8" w:space="0" w:color="000000"/>
              <w:left w:val="single" w:sz="8" w:space="0" w:color="000000"/>
              <w:bottom w:val="single" w:sz="8" w:space="0" w:color="000000"/>
              <w:right w:val="single" w:sz="8" w:space="0" w:color="000000"/>
            </w:tcBorders>
            <w:hideMark/>
          </w:tcPr>
          <w:p w:rsidR="00934D4D" w:rsidRPr="00B35601" w:rsidRDefault="00934D4D" w:rsidP="00FD6DE4">
            <w:pPr>
              <w:spacing w:after="0" w:line="240" w:lineRule="auto"/>
              <w:ind w:left="22" w:firstLine="22"/>
              <w:jc w:val="center"/>
              <w:rPr>
                <w:rFonts w:ascii="Times New Roman" w:eastAsia="Times New Roman" w:hAnsi="Times New Roman" w:cs="Times New Roman"/>
                <w:bCs/>
                <w:sz w:val="24"/>
                <w:szCs w:val="24"/>
              </w:rPr>
            </w:pPr>
            <w:r w:rsidRPr="00B35601">
              <w:rPr>
                <w:rFonts w:ascii="Times New Roman" w:eastAsia="Times New Roman" w:hAnsi="Times New Roman" w:cs="Times New Roman"/>
                <w:bCs/>
                <w:sz w:val="24"/>
                <w:szCs w:val="24"/>
              </w:rPr>
              <w:t>Показатели</w:t>
            </w:r>
          </w:p>
        </w:tc>
        <w:tc>
          <w:tcPr>
            <w:tcW w:w="583" w:type="pct"/>
            <w:tcBorders>
              <w:top w:val="single" w:sz="8" w:space="0" w:color="000000"/>
              <w:left w:val="single" w:sz="8" w:space="0" w:color="000000"/>
              <w:bottom w:val="single" w:sz="8" w:space="0" w:color="000000"/>
              <w:right w:val="single" w:sz="8" w:space="0" w:color="000000"/>
            </w:tcBorders>
            <w:hideMark/>
          </w:tcPr>
          <w:p w:rsidR="00934D4D" w:rsidRPr="00B35601" w:rsidRDefault="00934D4D" w:rsidP="00FD6DE4">
            <w:pPr>
              <w:spacing w:after="0" w:line="240" w:lineRule="auto"/>
              <w:jc w:val="center"/>
              <w:rPr>
                <w:rFonts w:ascii="Times New Roman" w:eastAsia="Times New Roman" w:hAnsi="Times New Roman" w:cs="Times New Roman"/>
                <w:bCs/>
                <w:sz w:val="24"/>
                <w:szCs w:val="24"/>
              </w:rPr>
            </w:pPr>
            <w:r w:rsidRPr="00B35601">
              <w:rPr>
                <w:rFonts w:ascii="Times New Roman" w:eastAsia="Times New Roman" w:hAnsi="Times New Roman" w:cs="Times New Roman"/>
                <w:bCs/>
                <w:sz w:val="24"/>
                <w:szCs w:val="24"/>
              </w:rPr>
              <w:t>Ед. измерения</w:t>
            </w:r>
          </w:p>
        </w:tc>
        <w:tc>
          <w:tcPr>
            <w:tcW w:w="521" w:type="pct"/>
            <w:tcBorders>
              <w:top w:val="single" w:sz="8" w:space="0" w:color="000000"/>
              <w:left w:val="single" w:sz="8" w:space="0" w:color="000000"/>
              <w:bottom w:val="single" w:sz="8" w:space="0" w:color="000000"/>
              <w:right w:val="single" w:sz="8" w:space="0" w:color="000000"/>
            </w:tcBorders>
            <w:hideMark/>
          </w:tcPr>
          <w:p w:rsidR="00934D4D" w:rsidRPr="00B35601" w:rsidRDefault="00934D4D" w:rsidP="00FD6DE4">
            <w:pPr>
              <w:spacing w:after="0" w:line="240" w:lineRule="auto"/>
              <w:jc w:val="center"/>
              <w:rPr>
                <w:rFonts w:ascii="Times New Roman" w:eastAsia="Times New Roman" w:hAnsi="Times New Roman" w:cs="Times New Roman"/>
                <w:bCs/>
                <w:sz w:val="24"/>
                <w:szCs w:val="24"/>
              </w:rPr>
            </w:pPr>
            <w:r w:rsidRPr="00B35601">
              <w:rPr>
                <w:rFonts w:ascii="Times New Roman" w:eastAsia="Times New Roman" w:hAnsi="Times New Roman" w:cs="Times New Roman"/>
                <w:bCs/>
                <w:sz w:val="24"/>
                <w:szCs w:val="24"/>
              </w:rPr>
              <w:t>2019</w:t>
            </w:r>
          </w:p>
        </w:tc>
        <w:tc>
          <w:tcPr>
            <w:tcW w:w="455" w:type="pct"/>
            <w:tcBorders>
              <w:top w:val="single" w:sz="8" w:space="0" w:color="000000"/>
              <w:left w:val="single" w:sz="8" w:space="0" w:color="000000"/>
              <w:bottom w:val="single" w:sz="8" w:space="0" w:color="000000"/>
              <w:right w:val="single" w:sz="8" w:space="0" w:color="000000"/>
            </w:tcBorders>
            <w:hideMark/>
          </w:tcPr>
          <w:p w:rsidR="00934D4D" w:rsidRPr="00B35601" w:rsidRDefault="00934D4D" w:rsidP="00FD6DE4">
            <w:pPr>
              <w:spacing w:after="0" w:line="240" w:lineRule="auto"/>
              <w:jc w:val="center"/>
              <w:rPr>
                <w:rFonts w:ascii="Times New Roman" w:eastAsia="Times New Roman" w:hAnsi="Times New Roman" w:cs="Times New Roman"/>
                <w:bCs/>
                <w:sz w:val="24"/>
                <w:szCs w:val="24"/>
              </w:rPr>
            </w:pPr>
            <w:r w:rsidRPr="00B35601">
              <w:rPr>
                <w:rFonts w:ascii="Times New Roman" w:eastAsia="Times New Roman" w:hAnsi="Times New Roman" w:cs="Times New Roman"/>
                <w:bCs/>
                <w:sz w:val="24"/>
                <w:szCs w:val="24"/>
              </w:rPr>
              <w:t>2020</w:t>
            </w:r>
          </w:p>
        </w:tc>
        <w:tc>
          <w:tcPr>
            <w:tcW w:w="432" w:type="pct"/>
            <w:tcBorders>
              <w:top w:val="single" w:sz="8" w:space="0" w:color="000000"/>
              <w:left w:val="single" w:sz="8" w:space="0" w:color="000000"/>
              <w:bottom w:val="single" w:sz="8" w:space="0" w:color="000000"/>
              <w:right w:val="single" w:sz="8" w:space="0" w:color="000000"/>
            </w:tcBorders>
            <w:hideMark/>
          </w:tcPr>
          <w:p w:rsidR="00934D4D" w:rsidRPr="00B35601" w:rsidRDefault="00934D4D" w:rsidP="00FD6DE4">
            <w:pPr>
              <w:spacing w:after="0" w:line="240" w:lineRule="auto"/>
              <w:jc w:val="center"/>
              <w:rPr>
                <w:rFonts w:ascii="Times New Roman" w:eastAsia="Times New Roman" w:hAnsi="Times New Roman" w:cs="Times New Roman"/>
                <w:bCs/>
                <w:sz w:val="24"/>
                <w:szCs w:val="24"/>
              </w:rPr>
            </w:pPr>
            <w:r w:rsidRPr="00B35601">
              <w:rPr>
                <w:rFonts w:ascii="Times New Roman" w:eastAsia="Times New Roman" w:hAnsi="Times New Roman" w:cs="Times New Roman"/>
                <w:bCs/>
                <w:sz w:val="24"/>
                <w:szCs w:val="24"/>
              </w:rPr>
              <w:t>2021</w:t>
            </w:r>
          </w:p>
        </w:tc>
        <w:tc>
          <w:tcPr>
            <w:tcW w:w="430" w:type="pct"/>
            <w:tcBorders>
              <w:top w:val="single" w:sz="8" w:space="0" w:color="000000"/>
              <w:left w:val="single" w:sz="8" w:space="0" w:color="000000"/>
              <w:bottom w:val="single" w:sz="8" w:space="0" w:color="000000"/>
              <w:right w:val="single" w:sz="8" w:space="0" w:color="000000"/>
            </w:tcBorders>
          </w:tcPr>
          <w:p w:rsidR="00934D4D" w:rsidRPr="00B35601" w:rsidRDefault="00934D4D" w:rsidP="00FD6DE4">
            <w:pPr>
              <w:spacing w:after="0" w:line="240" w:lineRule="auto"/>
              <w:jc w:val="center"/>
              <w:rPr>
                <w:rFonts w:ascii="Times New Roman" w:eastAsia="Times New Roman" w:hAnsi="Times New Roman" w:cs="Times New Roman"/>
                <w:bCs/>
                <w:sz w:val="24"/>
                <w:szCs w:val="24"/>
              </w:rPr>
            </w:pPr>
            <w:r w:rsidRPr="00B35601">
              <w:rPr>
                <w:rFonts w:ascii="Times New Roman" w:eastAsia="Times New Roman" w:hAnsi="Times New Roman" w:cs="Times New Roman"/>
                <w:bCs/>
                <w:sz w:val="24"/>
                <w:szCs w:val="24"/>
              </w:rPr>
              <w:t>2022</w:t>
            </w:r>
          </w:p>
        </w:tc>
        <w:tc>
          <w:tcPr>
            <w:tcW w:w="428" w:type="pct"/>
            <w:tcBorders>
              <w:top w:val="single" w:sz="8" w:space="0" w:color="000000"/>
              <w:left w:val="single" w:sz="8" w:space="0" w:color="000000"/>
              <w:bottom w:val="single" w:sz="8" w:space="0" w:color="000000"/>
              <w:right w:val="single" w:sz="8" w:space="0" w:color="000000"/>
            </w:tcBorders>
          </w:tcPr>
          <w:p w:rsidR="00934D4D" w:rsidRPr="00B35601" w:rsidRDefault="00934D4D" w:rsidP="00FD6DE4">
            <w:pPr>
              <w:spacing w:after="0" w:line="240" w:lineRule="auto"/>
              <w:jc w:val="center"/>
              <w:rPr>
                <w:rFonts w:ascii="Times New Roman" w:eastAsia="Times New Roman" w:hAnsi="Times New Roman" w:cs="Times New Roman"/>
                <w:bCs/>
                <w:sz w:val="24"/>
                <w:szCs w:val="24"/>
              </w:rPr>
            </w:pPr>
            <w:r w:rsidRPr="00B35601">
              <w:rPr>
                <w:rFonts w:ascii="Times New Roman" w:eastAsia="Times New Roman" w:hAnsi="Times New Roman" w:cs="Times New Roman"/>
                <w:bCs/>
                <w:sz w:val="24"/>
                <w:szCs w:val="24"/>
              </w:rPr>
              <w:t>2023</w:t>
            </w:r>
          </w:p>
        </w:tc>
      </w:tr>
      <w:tr w:rsidR="00266FAA" w:rsidRPr="00B35601" w:rsidTr="00FD6DE4">
        <w:trPr>
          <w:trHeight w:val="641"/>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w:t>
            </w:r>
          </w:p>
        </w:tc>
        <w:tc>
          <w:tcPr>
            <w:tcW w:w="1825" w:type="pct"/>
            <w:tcBorders>
              <w:top w:val="single" w:sz="8" w:space="0" w:color="000000"/>
              <w:left w:val="single" w:sz="8" w:space="0" w:color="000000"/>
              <w:bottom w:val="single" w:sz="8" w:space="0" w:color="000000"/>
              <w:right w:val="single" w:sz="8" w:space="0" w:color="000000"/>
            </w:tcBorders>
            <w:vAlign w:val="center"/>
            <w:hideMark/>
          </w:tcPr>
          <w:p w:rsidR="00266FAA" w:rsidRPr="00B35601" w:rsidRDefault="00266FAA" w:rsidP="00266FAA">
            <w:pPr>
              <w:spacing w:after="0" w:line="240" w:lineRule="auto"/>
              <w:ind w:left="2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Оценка численности населения на 1 января текущего года</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чел.</w:t>
            </w:r>
          </w:p>
        </w:tc>
        <w:tc>
          <w:tcPr>
            <w:tcW w:w="521"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1767</w:t>
            </w:r>
          </w:p>
        </w:tc>
        <w:tc>
          <w:tcPr>
            <w:tcW w:w="455"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1735</w:t>
            </w:r>
          </w:p>
        </w:tc>
        <w:tc>
          <w:tcPr>
            <w:tcW w:w="432" w:type="pct"/>
            <w:tcBorders>
              <w:top w:val="single" w:sz="8" w:space="0" w:color="000000"/>
              <w:left w:val="single" w:sz="8" w:space="0" w:color="000000"/>
              <w:bottom w:val="single" w:sz="8" w:space="0" w:color="000000"/>
              <w:right w:val="single" w:sz="8" w:space="0" w:color="000000"/>
            </w:tcBorders>
            <w:vAlign w:val="center"/>
            <w:hideMark/>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1714</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1667</w:t>
            </w:r>
          </w:p>
        </w:tc>
        <w:tc>
          <w:tcPr>
            <w:tcW w:w="428"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eastAsia="Times New Roman"/>
              </w:rPr>
            </w:pPr>
            <w:r w:rsidRPr="00B35601">
              <w:rPr>
                <w:rFonts w:ascii="Times New Roman" w:eastAsia="Times New Roman" w:hAnsi="Times New Roman" w:cs="Times New Roman"/>
                <w:sz w:val="24"/>
                <w:szCs w:val="24"/>
              </w:rPr>
              <w:t>1578</w:t>
            </w: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2</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Число родившихся (без мертворожденных)</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чел.</w:t>
            </w:r>
          </w:p>
        </w:tc>
        <w:tc>
          <w:tcPr>
            <w:tcW w:w="521"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14</w:t>
            </w:r>
          </w:p>
        </w:tc>
        <w:tc>
          <w:tcPr>
            <w:tcW w:w="455"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12</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13</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7</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3</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Число умерших</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чел.</w:t>
            </w:r>
          </w:p>
        </w:tc>
        <w:tc>
          <w:tcPr>
            <w:tcW w:w="521"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31</w:t>
            </w:r>
          </w:p>
        </w:tc>
        <w:tc>
          <w:tcPr>
            <w:tcW w:w="455"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21</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34</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16</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4</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Естественный прирост(убыль)</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чел.</w:t>
            </w:r>
          </w:p>
        </w:tc>
        <w:tc>
          <w:tcPr>
            <w:tcW w:w="521"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-17</w:t>
            </w:r>
          </w:p>
        </w:tc>
        <w:tc>
          <w:tcPr>
            <w:tcW w:w="455"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-9</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-21</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-9</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5</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Общий коэффициент рождаемости</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промилле</w:t>
            </w:r>
          </w:p>
        </w:tc>
        <w:tc>
          <w:tcPr>
            <w:tcW w:w="521"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8</w:t>
            </w:r>
          </w:p>
        </w:tc>
        <w:tc>
          <w:tcPr>
            <w:tcW w:w="455"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7</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7.7</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4.4</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6</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Общий коэффициент смертности</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промилле</w:t>
            </w:r>
          </w:p>
        </w:tc>
        <w:tc>
          <w:tcPr>
            <w:tcW w:w="521"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17.7</w:t>
            </w:r>
          </w:p>
        </w:tc>
        <w:tc>
          <w:tcPr>
            <w:tcW w:w="455"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12.2</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20.1</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10.1</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7</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Общий коэффициент естественного прироста</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промилле</w:t>
            </w:r>
          </w:p>
        </w:tc>
        <w:tc>
          <w:tcPr>
            <w:tcW w:w="521"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-9.7</w:t>
            </w:r>
          </w:p>
        </w:tc>
        <w:tc>
          <w:tcPr>
            <w:tcW w:w="455"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-5.2</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-12.4</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-5.7</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8</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Число прибывших</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чел.</w:t>
            </w:r>
          </w:p>
        </w:tc>
        <w:tc>
          <w:tcPr>
            <w:tcW w:w="521"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50</w:t>
            </w:r>
          </w:p>
        </w:tc>
        <w:tc>
          <w:tcPr>
            <w:tcW w:w="455"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39</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35</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31</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9</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Число выбывших</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p>
        </w:tc>
        <w:tc>
          <w:tcPr>
            <w:tcW w:w="521" w:type="pct"/>
            <w:tcBorders>
              <w:top w:val="single" w:sz="8" w:space="0" w:color="000000"/>
              <w:left w:val="single" w:sz="8" w:space="0" w:color="000000"/>
              <w:bottom w:val="single" w:sz="8" w:space="0" w:color="000000"/>
              <w:right w:val="single" w:sz="8" w:space="0" w:color="000000"/>
            </w:tcBorders>
            <w:vAlign w:val="center"/>
            <w:hideMark/>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65</w:t>
            </w:r>
          </w:p>
        </w:tc>
        <w:tc>
          <w:tcPr>
            <w:tcW w:w="455" w:type="pct"/>
            <w:tcBorders>
              <w:top w:val="single" w:sz="8" w:space="0" w:color="000000"/>
              <w:left w:val="single" w:sz="8" w:space="0" w:color="000000"/>
              <w:bottom w:val="single" w:sz="8" w:space="0" w:color="000000"/>
              <w:right w:val="single" w:sz="8" w:space="0" w:color="000000"/>
            </w:tcBorders>
            <w:vAlign w:val="center"/>
            <w:hideMark/>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49</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61</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44</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266FAA"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10</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66FAA" w:rsidRPr="00B35601" w:rsidRDefault="00266FAA" w:rsidP="00266FAA">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Миграционный прирост</w:t>
            </w:r>
          </w:p>
        </w:tc>
        <w:tc>
          <w:tcPr>
            <w:tcW w:w="583" w:type="pct"/>
            <w:tcBorders>
              <w:top w:val="single" w:sz="8" w:space="0" w:color="000000"/>
              <w:left w:val="single" w:sz="8" w:space="0" w:color="000000"/>
              <w:bottom w:val="single" w:sz="8" w:space="0" w:color="000000"/>
              <w:right w:val="single" w:sz="8" w:space="0" w:color="000000"/>
            </w:tcBorders>
            <w:hideMark/>
          </w:tcPr>
          <w:p w:rsidR="00266FAA" w:rsidRPr="00B35601" w:rsidRDefault="00266FAA" w:rsidP="00266FAA">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чел.</w:t>
            </w:r>
          </w:p>
        </w:tc>
        <w:tc>
          <w:tcPr>
            <w:tcW w:w="521" w:type="pct"/>
            <w:tcBorders>
              <w:top w:val="single" w:sz="8" w:space="0" w:color="000000"/>
              <w:left w:val="single" w:sz="8" w:space="0" w:color="000000"/>
              <w:bottom w:val="single" w:sz="8" w:space="0" w:color="000000"/>
              <w:right w:val="single" w:sz="8" w:space="0" w:color="000000"/>
            </w:tcBorders>
            <w:vAlign w:val="center"/>
            <w:hideMark/>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-15</w:t>
            </w:r>
          </w:p>
        </w:tc>
        <w:tc>
          <w:tcPr>
            <w:tcW w:w="455" w:type="pct"/>
            <w:tcBorders>
              <w:top w:val="single" w:sz="8" w:space="0" w:color="000000"/>
              <w:left w:val="single" w:sz="8" w:space="0" w:color="000000"/>
              <w:bottom w:val="single" w:sz="8" w:space="0" w:color="000000"/>
              <w:right w:val="single" w:sz="8" w:space="0" w:color="000000"/>
            </w:tcBorders>
            <w:vAlign w:val="center"/>
            <w:hideMark/>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-10</w:t>
            </w:r>
          </w:p>
        </w:tc>
        <w:tc>
          <w:tcPr>
            <w:tcW w:w="432"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-26</w:t>
            </w:r>
          </w:p>
        </w:tc>
        <w:tc>
          <w:tcPr>
            <w:tcW w:w="430" w:type="pct"/>
            <w:tcBorders>
              <w:top w:val="single" w:sz="8" w:space="0" w:color="000000"/>
              <w:left w:val="single" w:sz="8" w:space="0" w:color="000000"/>
              <w:bottom w:val="single" w:sz="8" w:space="0" w:color="000000"/>
              <w:right w:val="single" w:sz="8" w:space="0" w:color="000000"/>
            </w:tcBorders>
            <w:vAlign w:val="center"/>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-13</w:t>
            </w:r>
          </w:p>
        </w:tc>
        <w:tc>
          <w:tcPr>
            <w:tcW w:w="428" w:type="pct"/>
            <w:tcBorders>
              <w:top w:val="single" w:sz="8" w:space="0" w:color="000000"/>
              <w:left w:val="single" w:sz="8" w:space="0" w:color="000000"/>
              <w:bottom w:val="single" w:sz="8" w:space="0" w:color="000000"/>
              <w:right w:val="single" w:sz="8" w:space="0" w:color="000000"/>
            </w:tcBorders>
          </w:tcPr>
          <w:p w:rsidR="00266FAA" w:rsidRPr="00B35601" w:rsidRDefault="00266FAA" w:rsidP="00266FAA">
            <w:pPr>
              <w:spacing w:after="0" w:line="240" w:lineRule="auto"/>
              <w:ind w:left="22" w:firstLine="22"/>
              <w:jc w:val="center"/>
              <w:rPr>
                <w:rFonts w:ascii="Times New Roman" w:eastAsia="Times New Roman" w:hAnsi="Times New Roman" w:cs="Times New Roman"/>
                <w:sz w:val="24"/>
                <w:szCs w:val="24"/>
              </w:rPr>
            </w:pPr>
          </w:p>
        </w:tc>
      </w:tr>
      <w:tr w:rsidR="00934D4D" w:rsidRPr="00B35601" w:rsidTr="00FD6DE4">
        <w:trPr>
          <w:jc w:val="center"/>
        </w:trPr>
        <w:tc>
          <w:tcPr>
            <w:tcW w:w="326" w:type="pct"/>
            <w:tcBorders>
              <w:top w:val="single" w:sz="8" w:space="0" w:color="000000"/>
              <w:left w:val="single" w:sz="8" w:space="0" w:color="000000"/>
              <w:bottom w:val="single" w:sz="8" w:space="0" w:color="000000"/>
              <w:right w:val="single" w:sz="8" w:space="0" w:color="000000"/>
            </w:tcBorders>
          </w:tcPr>
          <w:p w:rsidR="00934D4D" w:rsidRPr="00B35601" w:rsidRDefault="00934D4D" w:rsidP="00FD6DE4">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11</w:t>
            </w:r>
          </w:p>
        </w:tc>
        <w:tc>
          <w:tcPr>
            <w:tcW w:w="1825"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934D4D" w:rsidRPr="00B35601" w:rsidRDefault="00934D4D" w:rsidP="00FD6DE4">
            <w:pPr>
              <w:spacing w:after="0" w:line="240" w:lineRule="auto"/>
              <w:ind w:left="-262" w:firstLine="22"/>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Общий коэффициент миграционного прироста</w:t>
            </w:r>
          </w:p>
        </w:tc>
        <w:tc>
          <w:tcPr>
            <w:tcW w:w="583" w:type="pct"/>
            <w:tcBorders>
              <w:top w:val="single" w:sz="8" w:space="0" w:color="000000"/>
              <w:left w:val="single" w:sz="8" w:space="0" w:color="000000"/>
              <w:bottom w:val="single" w:sz="8" w:space="0" w:color="000000"/>
              <w:right w:val="single" w:sz="8" w:space="0" w:color="000000"/>
            </w:tcBorders>
            <w:hideMark/>
          </w:tcPr>
          <w:p w:rsidR="00934D4D" w:rsidRPr="00B35601" w:rsidRDefault="00934D4D" w:rsidP="00FD6DE4">
            <w:pPr>
              <w:spacing w:after="0" w:line="240" w:lineRule="auto"/>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промилле</w:t>
            </w:r>
          </w:p>
        </w:tc>
        <w:tc>
          <w:tcPr>
            <w:tcW w:w="521" w:type="pct"/>
            <w:tcBorders>
              <w:top w:val="single" w:sz="8" w:space="0" w:color="000000"/>
              <w:left w:val="single" w:sz="8" w:space="0" w:color="000000"/>
              <w:bottom w:val="single" w:sz="8" w:space="0" w:color="000000"/>
              <w:right w:val="single" w:sz="8" w:space="0" w:color="000000"/>
            </w:tcBorders>
          </w:tcPr>
          <w:p w:rsidR="00934D4D" w:rsidRPr="00B35601" w:rsidRDefault="00F2635C" w:rsidP="00FD6DE4">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-8,4</w:t>
            </w:r>
          </w:p>
        </w:tc>
        <w:tc>
          <w:tcPr>
            <w:tcW w:w="455" w:type="pct"/>
            <w:tcBorders>
              <w:top w:val="single" w:sz="8" w:space="0" w:color="000000"/>
              <w:left w:val="single" w:sz="8" w:space="0" w:color="000000"/>
              <w:bottom w:val="single" w:sz="8" w:space="0" w:color="000000"/>
              <w:right w:val="single" w:sz="8" w:space="0" w:color="000000"/>
            </w:tcBorders>
          </w:tcPr>
          <w:p w:rsidR="00934D4D" w:rsidRPr="00B35601" w:rsidRDefault="00F2635C" w:rsidP="00FD6DE4">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-5,7</w:t>
            </w:r>
          </w:p>
        </w:tc>
        <w:tc>
          <w:tcPr>
            <w:tcW w:w="432" w:type="pct"/>
            <w:tcBorders>
              <w:top w:val="single" w:sz="8" w:space="0" w:color="000000"/>
              <w:left w:val="single" w:sz="8" w:space="0" w:color="000000"/>
              <w:bottom w:val="single" w:sz="8" w:space="0" w:color="000000"/>
              <w:right w:val="single" w:sz="8" w:space="0" w:color="000000"/>
            </w:tcBorders>
          </w:tcPr>
          <w:p w:rsidR="00934D4D" w:rsidRPr="00B35601" w:rsidRDefault="00F2635C" w:rsidP="00FD6DE4">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-15,1</w:t>
            </w:r>
          </w:p>
        </w:tc>
        <w:tc>
          <w:tcPr>
            <w:tcW w:w="430" w:type="pct"/>
            <w:tcBorders>
              <w:top w:val="single" w:sz="8" w:space="0" w:color="000000"/>
              <w:left w:val="single" w:sz="8" w:space="0" w:color="000000"/>
              <w:bottom w:val="single" w:sz="8" w:space="0" w:color="000000"/>
              <w:right w:val="single" w:sz="8" w:space="0" w:color="000000"/>
            </w:tcBorders>
          </w:tcPr>
          <w:p w:rsidR="00934D4D" w:rsidRPr="00B35601" w:rsidRDefault="00F2635C" w:rsidP="00FD6DE4">
            <w:pPr>
              <w:spacing w:after="0" w:line="240" w:lineRule="auto"/>
              <w:ind w:left="22" w:firstLine="22"/>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-7,8</w:t>
            </w:r>
          </w:p>
        </w:tc>
        <w:tc>
          <w:tcPr>
            <w:tcW w:w="428" w:type="pct"/>
            <w:tcBorders>
              <w:top w:val="single" w:sz="8" w:space="0" w:color="000000"/>
              <w:left w:val="single" w:sz="8" w:space="0" w:color="000000"/>
              <w:bottom w:val="single" w:sz="8" w:space="0" w:color="000000"/>
              <w:right w:val="single" w:sz="8" w:space="0" w:color="000000"/>
            </w:tcBorders>
          </w:tcPr>
          <w:p w:rsidR="00934D4D" w:rsidRPr="00B35601" w:rsidRDefault="00934D4D" w:rsidP="00FD6DE4">
            <w:pPr>
              <w:spacing w:after="0" w:line="240" w:lineRule="auto"/>
              <w:ind w:left="22" w:firstLine="22"/>
              <w:jc w:val="center"/>
              <w:rPr>
                <w:rFonts w:ascii="Times New Roman" w:eastAsia="Times New Roman" w:hAnsi="Times New Roman" w:cs="Times New Roman"/>
                <w:sz w:val="24"/>
                <w:szCs w:val="24"/>
              </w:rPr>
            </w:pPr>
          </w:p>
        </w:tc>
      </w:tr>
    </w:tbl>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Численность населения на начало 2023 года в сравнении с 2019 г уменьшилась на </w:t>
      </w:r>
      <w:r w:rsidR="00F2635C" w:rsidRPr="00B35601">
        <w:rPr>
          <w:rFonts w:ascii="Times New Roman" w:eastAsia="Times New Roman" w:hAnsi="Times New Roman" w:cs="Times New Roman"/>
          <w:sz w:val="24"/>
          <w:szCs w:val="24"/>
          <w:lang w:eastAsia="ru-RU"/>
        </w:rPr>
        <w:t xml:space="preserve">189 </w:t>
      </w:r>
      <w:r w:rsidRPr="00B35601">
        <w:rPr>
          <w:rFonts w:ascii="Times New Roman" w:eastAsia="Times New Roman" w:hAnsi="Times New Roman" w:cs="Times New Roman"/>
          <w:sz w:val="24"/>
          <w:szCs w:val="24"/>
          <w:lang w:eastAsia="ru-RU"/>
        </w:rPr>
        <w:t xml:space="preserve">человек. </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Численность населения за последний период изменилась за счет естественной убыли.</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В </w:t>
      </w:r>
      <w:r w:rsidR="00B5370B" w:rsidRPr="00B35601">
        <w:rPr>
          <w:rFonts w:ascii="Times New Roman" w:eastAsia="Times New Roman" w:hAnsi="Times New Roman" w:cs="Times New Roman"/>
          <w:sz w:val="24"/>
          <w:szCs w:val="24"/>
          <w:lang w:eastAsia="ru-RU"/>
        </w:rPr>
        <w:t>Елнатск</w:t>
      </w:r>
      <w:r w:rsidRPr="00B35601">
        <w:rPr>
          <w:rFonts w:ascii="Times New Roman" w:eastAsia="Times New Roman" w:hAnsi="Times New Roman" w:cs="Times New Roman"/>
          <w:sz w:val="24"/>
          <w:szCs w:val="24"/>
          <w:lang w:eastAsia="ru-RU"/>
        </w:rPr>
        <w:t>ом сельском поселении за последние годы наблюдается отрицательный естественные и миграционный прирост.</w:t>
      </w:r>
    </w:p>
    <w:p w:rsidR="00934D4D" w:rsidRPr="00B35601" w:rsidRDefault="00934D4D" w:rsidP="00934D4D">
      <w:pPr>
        <w:pStyle w:val="af4"/>
        <w:numPr>
          <w:ilvl w:val="3"/>
          <w:numId w:val="15"/>
        </w:numPr>
        <w:spacing w:before="240" w:after="240" w:line="276" w:lineRule="auto"/>
        <w:ind w:left="0" w:firstLine="709"/>
        <w:outlineLvl w:val="3"/>
        <w:rPr>
          <w:b/>
          <w:sz w:val="24"/>
          <w:szCs w:val="24"/>
        </w:rPr>
      </w:pPr>
      <w:bookmarkStart w:id="24" w:name="_Toc154471648"/>
      <w:r w:rsidRPr="00B35601">
        <w:rPr>
          <w:b/>
          <w:sz w:val="24"/>
          <w:szCs w:val="24"/>
        </w:rPr>
        <w:t>Трудовые ресурсы</w:t>
      </w:r>
      <w:bookmarkEnd w:id="24"/>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В соответствии с данными Департамента труда и социальной занятости населения Ивановской области на территории </w:t>
      </w:r>
      <w:r w:rsidR="00B5370B" w:rsidRPr="00B35601">
        <w:rPr>
          <w:rFonts w:ascii="Times New Roman" w:eastAsia="Times New Roman" w:hAnsi="Times New Roman" w:cs="Times New Roman"/>
          <w:sz w:val="24"/>
          <w:szCs w:val="24"/>
          <w:lang w:eastAsia="ru-RU"/>
        </w:rPr>
        <w:t>Елнатск</w:t>
      </w:r>
      <w:r w:rsidRPr="00B35601">
        <w:rPr>
          <w:rFonts w:ascii="Times New Roman" w:eastAsia="Times New Roman" w:hAnsi="Times New Roman" w:cs="Times New Roman"/>
          <w:sz w:val="24"/>
          <w:szCs w:val="24"/>
          <w:lang w:eastAsia="ru-RU"/>
        </w:rPr>
        <w:t xml:space="preserve">ого сельского поселения численность безработных граждан, стоящих на регистрационном учете составляет </w:t>
      </w:r>
      <w:r w:rsidR="00266FAA" w:rsidRPr="00B35601">
        <w:rPr>
          <w:rFonts w:ascii="Times New Roman" w:eastAsia="Times New Roman" w:hAnsi="Times New Roman" w:cs="Times New Roman"/>
          <w:sz w:val="24"/>
          <w:szCs w:val="24"/>
          <w:lang w:eastAsia="ru-RU"/>
        </w:rPr>
        <w:t>12</w:t>
      </w:r>
      <w:r w:rsidRPr="00B35601">
        <w:rPr>
          <w:rFonts w:ascii="Times New Roman" w:eastAsia="Times New Roman" w:hAnsi="Times New Roman" w:cs="Times New Roman"/>
          <w:sz w:val="24"/>
          <w:szCs w:val="24"/>
          <w:lang w:eastAsia="ru-RU"/>
        </w:rPr>
        <w:t xml:space="preserve"> человек.</w:t>
      </w:r>
    </w:p>
    <w:p w:rsidR="00934D4D" w:rsidRPr="00B35601" w:rsidRDefault="00934D4D" w:rsidP="00934D4D">
      <w:pPr>
        <w:pStyle w:val="af4"/>
        <w:numPr>
          <w:ilvl w:val="3"/>
          <w:numId w:val="15"/>
        </w:numPr>
        <w:spacing w:before="240" w:after="240" w:line="276" w:lineRule="auto"/>
        <w:ind w:left="0" w:firstLine="709"/>
        <w:outlineLvl w:val="3"/>
        <w:rPr>
          <w:b/>
          <w:sz w:val="24"/>
          <w:szCs w:val="24"/>
        </w:rPr>
      </w:pPr>
      <w:bookmarkStart w:id="25" w:name="_Toc8663575"/>
      <w:bookmarkStart w:id="26" w:name="_Toc154471649"/>
      <w:r w:rsidRPr="00B35601">
        <w:rPr>
          <w:b/>
          <w:sz w:val="24"/>
          <w:szCs w:val="24"/>
        </w:rPr>
        <w:t>Прогноз численности населения</w:t>
      </w:r>
      <w:bookmarkEnd w:id="25"/>
      <w:bookmarkEnd w:id="26"/>
    </w:p>
    <w:p w:rsidR="00934D4D" w:rsidRPr="00B35601" w:rsidRDefault="00934D4D" w:rsidP="00934D4D">
      <w:pPr>
        <w:pStyle w:val="afff9"/>
        <w:ind w:firstLine="709"/>
        <w:jc w:val="both"/>
        <w:rPr>
          <w:rFonts w:ascii="Times New Roman" w:eastAsiaTheme="minorHAnsi" w:hAnsi="Times New Roman"/>
          <w:sz w:val="24"/>
          <w:szCs w:val="24"/>
        </w:rPr>
      </w:pPr>
      <w:r w:rsidRPr="00B35601">
        <w:rPr>
          <w:rFonts w:ascii="Times New Roman" w:eastAsiaTheme="minorHAnsi" w:hAnsi="Times New Roman"/>
          <w:sz w:val="24"/>
          <w:szCs w:val="24"/>
        </w:rPr>
        <w:t xml:space="preserve">Определение перспективной численности населения в составе изменений в генеральном плане </w:t>
      </w:r>
      <w:r w:rsidR="00B5370B" w:rsidRPr="00B35601">
        <w:rPr>
          <w:rFonts w:ascii="Times New Roman" w:eastAsiaTheme="minorHAnsi" w:hAnsi="Times New Roman"/>
          <w:sz w:val="24"/>
          <w:szCs w:val="24"/>
        </w:rPr>
        <w:t>Елнатск</w:t>
      </w:r>
      <w:r w:rsidRPr="00B35601">
        <w:rPr>
          <w:rFonts w:ascii="Times New Roman" w:eastAsiaTheme="minorHAnsi" w:hAnsi="Times New Roman"/>
          <w:sz w:val="24"/>
          <w:szCs w:val="24"/>
        </w:rPr>
        <w:t>ого сельского поселения необходимо для расчета нормативных показателей развития сети объектов социальной, инженерной и транспортной инфраструктуры на расчетный срок.</w:t>
      </w:r>
    </w:p>
    <w:p w:rsidR="00934D4D" w:rsidRPr="00B35601" w:rsidRDefault="00934D4D" w:rsidP="00934D4D">
      <w:pPr>
        <w:pStyle w:val="afff9"/>
        <w:ind w:firstLine="709"/>
        <w:jc w:val="both"/>
        <w:rPr>
          <w:rFonts w:ascii="Times New Roman" w:eastAsiaTheme="minorHAnsi" w:hAnsi="Times New Roman"/>
          <w:sz w:val="24"/>
          <w:szCs w:val="24"/>
        </w:rPr>
      </w:pPr>
      <w:r w:rsidRPr="00B35601">
        <w:rPr>
          <w:rFonts w:ascii="Times New Roman" w:eastAsiaTheme="minorHAnsi" w:hAnsi="Times New Roman"/>
          <w:sz w:val="24"/>
          <w:szCs w:val="24"/>
        </w:rPr>
        <w:t>Для оценки перспективной численности и структуры населения в качестве базовой гипотезы рассматривались 2 варианта демографического развития.</w:t>
      </w:r>
    </w:p>
    <w:p w:rsidR="00934D4D" w:rsidRPr="00B35601" w:rsidRDefault="00934D4D" w:rsidP="00934D4D">
      <w:pPr>
        <w:pStyle w:val="af4"/>
        <w:rPr>
          <w:sz w:val="24"/>
          <w:szCs w:val="24"/>
        </w:rPr>
      </w:pPr>
      <w:r w:rsidRPr="00B35601">
        <w:rPr>
          <w:i/>
          <w:sz w:val="24"/>
          <w:szCs w:val="24"/>
        </w:rPr>
        <w:t>Вариант 1</w:t>
      </w:r>
      <w:r w:rsidRPr="00B35601">
        <w:rPr>
          <w:sz w:val="24"/>
          <w:szCs w:val="24"/>
        </w:rPr>
        <w:t xml:space="preserve"> предполагает сохранение темпа роста или снижения показателей естественного прироста и миграции, заданного в исходном году. В данном варианте применении метод экстраполяции.</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lastRenderedPageBreak/>
        <w:t xml:space="preserve">Расчет произведен по следующей формуле: </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Hp = Нф (1+ (kП +kМ)/1000)t, где </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Hp – перспективная численность населения, чел., где р – расчетный период;</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Нф – фактическая численность населения в исходном году (</w:t>
      </w:r>
      <w:r w:rsidR="00F2635C" w:rsidRPr="00B35601">
        <w:rPr>
          <w:rFonts w:ascii="Times New Roman" w:eastAsia="Times New Roman" w:hAnsi="Times New Roman" w:cs="Times New Roman"/>
          <w:sz w:val="24"/>
          <w:szCs w:val="24"/>
        </w:rPr>
        <w:t>1667</w:t>
      </w:r>
      <w:r w:rsidRPr="00B35601">
        <w:rPr>
          <w:rFonts w:ascii="Times New Roman" w:hAnsi="Times New Roman" w:cs="Times New Roman"/>
          <w:sz w:val="24"/>
          <w:szCs w:val="24"/>
        </w:rPr>
        <w:t xml:space="preserve"> чел.);</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kП – коэффициент среднегодового естест</w:t>
      </w:r>
      <w:r w:rsidR="00F2635C" w:rsidRPr="00B35601">
        <w:rPr>
          <w:rFonts w:ascii="Times New Roman" w:hAnsi="Times New Roman" w:cs="Times New Roman"/>
          <w:sz w:val="24"/>
          <w:szCs w:val="24"/>
        </w:rPr>
        <w:t xml:space="preserve">венного прироста населения (-9 </w:t>
      </w:r>
      <w:r w:rsidRPr="00B35601">
        <w:rPr>
          <w:rFonts w:ascii="Times New Roman" w:hAnsi="Times New Roman" w:cs="Times New Roman"/>
          <w:sz w:val="24"/>
          <w:szCs w:val="24"/>
        </w:rPr>
        <w:t>‰);</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kМ – коэффициент среднегодового механического прироста населения (</w:t>
      </w:r>
      <w:r w:rsidR="00F2635C" w:rsidRPr="00B35601">
        <w:rPr>
          <w:rFonts w:ascii="Times New Roman" w:eastAsia="Times New Roman" w:hAnsi="Times New Roman" w:cs="Times New Roman"/>
          <w:sz w:val="24"/>
          <w:szCs w:val="24"/>
        </w:rPr>
        <w:t xml:space="preserve">-7,8 </w:t>
      </w:r>
      <w:r w:rsidRPr="00B35601">
        <w:rPr>
          <w:rFonts w:ascii="Times New Roman" w:hAnsi="Times New Roman" w:cs="Times New Roman"/>
          <w:sz w:val="24"/>
          <w:szCs w:val="24"/>
        </w:rPr>
        <w:t>‰);</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t – расчетный срок. </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За исходную базу перспективных расчетов взяты сложившиеся в сельском поселении на 2022 г. уровни рождаемости и смертности населения.</w:t>
      </w:r>
    </w:p>
    <w:p w:rsidR="00934D4D" w:rsidRPr="00B35601" w:rsidRDefault="00934D4D" w:rsidP="00934D4D">
      <w:pPr>
        <w:pStyle w:val="afff6"/>
        <w:spacing w:before="0" w:beforeAutospacing="0" w:after="0" w:afterAutospacing="0" w:line="240" w:lineRule="auto"/>
        <w:ind w:firstLine="709"/>
        <w:jc w:val="both"/>
        <w:rPr>
          <w:rFonts w:ascii="Times New Roman" w:eastAsiaTheme="minorHAnsi" w:hAnsi="Times New Roman"/>
          <w:bCs w:val="0"/>
          <w:color w:val="auto"/>
          <w:kern w:val="0"/>
          <w:sz w:val="24"/>
          <w:szCs w:val="24"/>
          <w:lang w:val="ru-RU" w:eastAsia="en-US" w:bidi="ar-SA"/>
        </w:rPr>
      </w:pPr>
      <w:r w:rsidRPr="00B35601">
        <w:rPr>
          <w:rFonts w:ascii="Times New Roman" w:eastAsiaTheme="minorHAnsi" w:hAnsi="Times New Roman"/>
          <w:bCs w:val="0"/>
          <w:color w:val="auto"/>
          <w:kern w:val="0"/>
          <w:sz w:val="24"/>
          <w:szCs w:val="24"/>
          <w:lang w:val="ru-RU" w:eastAsia="en-US" w:bidi="ar-SA"/>
        </w:rPr>
        <w:t xml:space="preserve">Таким образом, перспективная численность на расчетный срок составит </w:t>
      </w:r>
      <w:r w:rsidR="00950096" w:rsidRPr="00B35601">
        <w:rPr>
          <w:rFonts w:ascii="Times New Roman" w:eastAsiaTheme="minorHAnsi" w:hAnsi="Times New Roman"/>
          <w:bCs w:val="0"/>
          <w:color w:val="auto"/>
          <w:kern w:val="0"/>
          <w:sz w:val="24"/>
          <w:szCs w:val="24"/>
          <w:lang w:val="ru-RU" w:eastAsia="en-US" w:bidi="ar-SA"/>
        </w:rPr>
        <w:t>1167</w:t>
      </w:r>
      <w:r w:rsidRPr="00B35601">
        <w:rPr>
          <w:rFonts w:ascii="Times New Roman" w:eastAsiaTheme="minorHAnsi" w:hAnsi="Times New Roman"/>
          <w:bCs w:val="0"/>
          <w:color w:val="auto"/>
          <w:kern w:val="0"/>
          <w:sz w:val="24"/>
          <w:szCs w:val="24"/>
          <w:lang w:val="ru-RU" w:eastAsia="en-US" w:bidi="ar-SA"/>
        </w:rPr>
        <w:t xml:space="preserve"> чел., в том числе на первую очередь реализации мероприятий, предусмотренных генеральным планом – </w:t>
      </w:r>
      <w:r w:rsidR="00950096" w:rsidRPr="00B35601">
        <w:rPr>
          <w:rFonts w:ascii="Times New Roman" w:eastAsiaTheme="minorHAnsi" w:hAnsi="Times New Roman"/>
          <w:bCs w:val="0"/>
          <w:color w:val="auto"/>
          <w:kern w:val="0"/>
          <w:sz w:val="24"/>
          <w:szCs w:val="24"/>
          <w:lang w:val="ru-RU" w:eastAsia="en-US" w:bidi="ar-SA"/>
        </w:rPr>
        <w:t>1383</w:t>
      </w:r>
    </w:p>
    <w:p w:rsidR="00934D4D" w:rsidRPr="00B35601" w:rsidRDefault="00934D4D" w:rsidP="00934D4D">
      <w:pPr>
        <w:pStyle w:val="af4"/>
        <w:rPr>
          <w:sz w:val="24"/>
          <w:szCs w:val="24"/>
        </w:rPr>
      </w:pPr>
      <w:r w:rsidRPr="00B35601">
        <w:rPr>
          <w:i/>
          <w:sz w:val="24"/>
          <w:szCs w:val="24"/>
        </w:rPr>
        <w:t>Вариант 2</w:t>
      </w:r>
      <w:r w:rsidRPr="00B35601">
        <w:rPr>
          <w:sz w:val="24"/>
          <w:szCs w:val="24"/>
        </w:rPr>
        <w:t xml:space="preserve"> основывается на прогнозных параметрах естественного и механического движения населения. Для расчета перспективной численности применен метод передвижки возрастов (когортно-компонентный метод – Cohort Component Method). Демографический прогноз, рассчитанный методом передвижки возрастов, позволяет дать оценку основных параметров развития населения на основе выбранных гипотез изменения уровней рождаемости, смертности и миграционных потоков.</w:t>
      </w:r>
    </w:p>
    <w:p w:rsidR="00934D4D" w:rsidRPr="00B35601" w:rsidRDefault="00934D4D" w:rsidP="00934D4D">
      <w:pPr>
        <w:spacing w:after="0" w:line="240" w:lineRule="auto"/>
        <w:ind w:firstLine="709"/>
        <w:jc w:val="right"/>
        <w:rPr>
          <w:rFonts w:ascii="Times New Roman" w:hAnsi="Times New Roman" w:cs="Times New Roman"/>
          <w:sz w:val="24"/>
          <w:szCs w:val="24"/>
        </w:rPr>
      </w:pPr>
      <w:r w:rsidRPr="00B35601">
        <w:rPr>
          <w:rFonts w:ascii="Times New Roman" w:hAnsi="Times New Roman" w:cs="Times New Roman"/>
          <w:sz w:val="24"/>
          <w:szCs w:val="24"/>
        </w:rPr>
        <w:t xml:space="preserve">Таблица </w:t>
      </w:r>
      <w:r w:rsidR="00C24009" w:rsidRPr="00B35601">
        <w:rPr>
          <w:rFonts w:ascii="Times New Roman" w:hAnsi="Times New Roman" w:cs="Times New Roman"/>
          <w:sz w:val="24"/>
          <w:szCs w:val="24"/>
        </w:rPr>
        <w:t>4</w:t>
      </w:r>
    </w:p>
    <w:p w:rsidR="00934D4D" w:rsidRPr="00B35601" w:rsidRDefault="00934D4D" w:rsidP="00934D4D">
      <w:pPr>
        <w:spacing w:after="0" w:line="240" w:lineRule="auto"/>
        <w:ind w:firstLine="709"/>
        <w:jc w:val="center"/>
        <w:rPr>
          <w:rFonts w:ascii="Times New Roman" w:hAnsi="Times New Roman" w:cs="Times New Roman"/>
          <w:sz w:val="24"/>
          <w:szCs w:val="24"/>
        </w:rPr>
      </w:pPr>
      <w:r w:rsidRPr="00B35601">
        <w:rPr>
          <w:rFonts w:ascii="Times New Roman" w:hAnsi="Times New Roman" w:cs="Times New Roman"/>
          <w:sz w:val="24"/>
          <w:szCs w:val="24"/>
        </w:rPr>
        <w:t>Прогнозные параметры, установленные генеральным планом для варианта 2</w:t>
      </w:r>
      <w:r w:rsidRPr="00B35601">
        <w:rPr>
          <w:rStyle w:val="aff0"/>
          <w:rFonts w:ascii="Times New Roman" w:hAnsi="Times New Roman" w:cs="Times New Roman"/>
          <w:sz w:val="24"/>
          <w:szCs w:val="24"/>
        </w:rPr>
        <w:footnoteReference w:id="2"/>
      </w:r>
    </w:p>
    <w:tbl>
      <w:tblPr>
        <w:tblStyle w:val="af6"/>
        <w:tblW w:w="0" w:type="auto"/>
        <w:jc w:val="center"/>
        <w:tblLayout w:type="fixed"/>
        <w:tblLook w:val="04A0"/>
      </w:tblPr>
      <w:tblGrid>
        <w:gridCol w:w="682"/>
        <w:gridCol w:w="3686"/>
        <w:gridCol w:w="2976"/>
        <w:gridCol w:w="2807"/>
      </w:tblGrid>
      <w:tr w:rsidR="00934D4D" w:rsidRPr="00B35601" w:rsidTr="00FD6DE4">
        <w:trPr>
          <w:trHeight w:val="120"/>
          <w:tblHeader/>
          <w:jc w:val="center"/>
        </w:trPr>
        <w:tc>
          <w:tcPr>
            <w:tcW w:w="682" w:type="dxa"/>
            <w:vMerge w:val="restart"/>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 п/п</w:t>
            </w:r>
          </w:p>
        </w:tc>
        <w:tc>
          <w:tcPr>
            <w:tcW w:w="3686" w:type="dxa"/>
            <w:vMerge w:val="restart"/>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Показатель</w:t>
            </w:r>
          </w:p>
        </w:tc>
        <w:tc>
          <w:tcPr>
            <w:tcW w:w="5783" w:type="dxa"/>
            <w:gridSpan w:val="2"/>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Прогнозные параметры генерального плана, ‰</w:t>
            </w:r>
          </w:p>
        </w:tc>
      </w:tr>
      <w:tr w:rsidR="00934D4D" w:rsidRPr="00B35601" w:rsidTr="00FD6DE4">
        <w:trPr>
          <w:trHeight w:val="480"/>
          <w:tblHeader/>
          <w:jc w:val="center"/>
        </w:trPr>
        <w:tc>
          <w:tcPr>
            <w:tcW w:w="682" w:type="dxa"/>
            <w:vMerge/>
          </w:tcPr>
          <w:p w:rsidR="00934D4D" w:rsidRPr="00B35601" w:rsidRDefault="00934D4D" w:rsidP="00FD6DE4">
            <w:pPr>
              <w:jc w:val="center"/>
              <w:rPr>
                <w:rFonts w:ascii="Times New Roman" w:hAnsi="Times New Roman" w:cs="Times New Roman"/>
                <w:sz w:val="24"/>
                <w:szCs w:val="24"/>
              </w:rPr>
            </w:pPr>
          </w:p>
        </w:tc>
        <w:tc>
          <w:tcPr>
            <w:tcW w:w="3686" w:type="dxa"/>
            <w:vMerge/>
          </w:tcPr>
          <w:p w:rsidR="00934D4D" w:rsidRPr="00B35601" w:rsidRDefault="00934D4D" w:rsidP="00FD6DE4">
            <w:pPr>
              <w:jc w:val="center"/>
              <w:rPr>
                <w:rFonts w:ascii="Times New Roman" w:hAnsi="Times New Roman" w:cs="Times New Roman"/>
                <w:sz w:val="24"/>
                <w:szCs w:val="24"/>
              </w:rPr>
            </w:pPr>
          </w:p>
        </w:tc>
        <w:tc>
          <w:tcPr>
            <w:tcW w:w="2976"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на первую очередь (2030 г.)</w:t>
            </w:r>
          </w:p>
        </w:tc>
        <w:tc>
          <w:tcPr>
            <w:tcW w:w="2807"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на расчетный срок (2035 г.)</w:t>
            </w:r>
          </w:p>
        </w:tc>
      </w:tr>
      <w:tr w:rsidR="00934D4D" w:rsidRPr="00B35601" w:rsidTr="00FD6DE4">
        <w:trPr>
          <w:jc w:val="center"/>
        </w:trPr>
        <w:tc>
          <w:tcPr>
            <w:tcW w:w="682"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1</w:t>
            </w:r>
          </w:p>
        </w:tc>
        <w:tc>
          <w:tcPr>
            <w:tcW w:w="3686" w:type="dxa"/>
          </w:tcPr>
          <w:p w:rsidR="00934D4D" w:rsidRPr="00B35601" w:rsidRDefault="00934D4D" w:rsidP="00FD6DE4">
            <w:pPr>
              <w:jc w:val="both"/>
              <w:rPr>
                <w:rFonts w:ascii="Times New Roman" w:hAnsi="Times New Roman" w:cs="Times New Roman"/>
                <w:sz w:val="24"/>
                <w:szCs w:val="24"/>
              </w:rPr>
            </w:pPr>
            <w:r w:rsidRPr="00B35601">
              <w:rPr>
                <w:rFonts w:ascii="Times New Roman" w:hAnsi="Times New Roman" w:cs="Times New Roman"/>
                <w:sz w:val="24"/>
                <w:szCs w:val="24"/>
              </w:rPr>
              <w:t>Суммарный коэффициент рождаемости (прогноз), детей на 1 женщину</w:t>
            </w:r>
          </w:p>
        </w:tc>
        <w:tc>
          <w:tcPr>
            <w:tcW w:w="2976"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1,34</w:t>
            </w:r>
          </w:p>
        </w:tc>
        <w:tc>
          <w:tcPr>
            <w:tcW w:w="2807"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1,45</w:t>
            </w:r>
          </w:p>
        </w:tc>
      </w:tr>
      <w:tr w:rsidR="00934D4D" w:rsidRPr="00B35601" w:rsidTr="00FD6DE4">
        <w:trPr>
          <w:jc w:val="center"/>
        </w:trPr>
        <w:tc>
          <w:tcPr>
            <w:tcW w:w="682"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2</w:t>
            </w:r>
          </w:p>
        </w:tc>
        <w:tc>
          <w:tcPr>
            <w:tcW w:w="3686" w:type="dxa"/>
          </w:tcPr>
          <w:p w:rsidR="00934D4D" w:rsidRPr="00B35601" w:rsidRDefault="00934D4D" w:rsidP="00FD6DE4">
            <w:pPr>
              <w:jc w:val="both"/>
              <w:rPr>
                <w:rFonts w:ascii="Times New Roman" w:hAnsi="Times New Roman" w:cs="Times New Roman"/>
                <w:sz w:val="24"/>
                <w:szCs w:val="24"/>
              </w:rPr>
            </w:pPr>
            <w:r w:rsidRPr="00B35601">
              <w:rPr>
                <w:rFonts w:ascii="Times New Roman" w:hAnsi="Times New Roman" w:cs="Times New Roman"/>
                <w:sz w:val="24"/>
                <w:szCs w:val="24"/>
              </w:rPr>
              <w:t>Коэффициент миграционного прироста</w:t>
            </w:r>
          </w:p>
        </w:tc>
        <w:tc>
          <w:tcPr>
            <w:tcW w:w="2976"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0,4</w:t>
            </w:r>
          </w:p>
        </w:tc>
        <w:tc>
          <w:tcPr>
            <w:tcW w:w="2807" w:type="dxa"/>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0,8</w:t>
            </w:r>
          </w:p>
        </w:tc>
      </w:tr>
    </w:tbl>
    <w:p w:rsidR="00934D4D" w:rsidRPr="00B35601" w:rsidRDefault="00934D4D" w:rsidP="00934D4D">
      <w:pPr>
        <w:pStyle w:val="afff9"/>
        <w:ind w:firstLine="709"/>
        <w:jc w:val="both"/>
        <w:rPr>
          <w:rFonts w:ascii="Times New Roman" w:eastAsiaTheme="minorHAnsi" w:hAnsi="Times New Roman"/>
          <w:sz w:val="24"/>
          <w:szCs w:val="24"/>
        </w:rPr>
      </w:pPr>
    </w:p>
    <w:p w:rsidR="00934D4D" w:rsidRPr="00B35601" w:rsidRDefault="00934D4D" w:rsidP="00934D4D">
      <w:pPr>
        <w:pStyle w:val="afff9"/>
        <w:ind w:firstLine="709"/>
        <w:jc w:val="both"/>
        <w:rPr>
          <w:rFonts w:ascii="Times New Roman" w:eastAsiaTheme="minorHAnsi" w:hAnsi="Times New Roman"/>
          <w:sz w:val="24"/>
          <w:szCs w:val="24"/>
        </w:rPr>
      </w:pPr>
      <w:r w:rsidRPr="00B35601">
        <w:rPr>
          <w:rFonts w:ascii="Times New Roman" w:eastAsiaTheme="minorHAnsi" w:hAnsi="Times New Roman"/>
          <w:sz w:val="24"/>
          <w:szCs w:val="24"/>
        </w:rPr>
        <w:t>Расчет согласно 2 варианту:</w:t>
      </w:r>
    </w:p>
    <w:p w:rsidR="00934D4D" w:rsidRPr="00B35601" w:rsidRDefault="00934D4D" w:rsidP="00934D4D">
      <w:pPr>
        <w:pStyle w:val="afff9"/>
        <w:ind w:firstLine="709"/>
        <w:jc w:val="both"/>
        <w:rPr>
          <w:rFonts w:ascii="Times New Roman" w:eastAsiaTheme="minorHAnsi" w:hAnsi="Times New Roman"/>
          <w:sz w:val="24"/>
          <w:szCs w:val="24"/>
        </w:rPr>
      </w:pPr>
      <w:r w:rsidRPr="00B35601">
        <w:rPr>
          <w:rFonts w:ascii="Times New Roman" w:eastAsiaTheme="minorHAnsi" w:hAnsi="Times New Roman"/>
          <w:sz w:val="24"/>
          <w:szCs w:val="24"/>
        </w:rPr>
        <w:t xml:space="preserve">на первую очередь: H10 = </w:t>
      </w:r>
      <w:r w:rsidR="00950096" w:rsidRPr="00B35601">
        <w:rPr>
          <w:rFonts w:ascii="Times New Roman" w:eastAsiaTheme="minorHAnsi" w:hAnsi="Times New Roman"/>
          <w:sz w:val="24"/>
          <w:szCs w:val="24"/>
        </w:rPr>
        <w:t xml:space="preserve">1578 </w:t>
      </w:r>
      <w:r w:rsidRPr="00B35601">
        <w:rPr>
          <w:rFonts w:ascii="Times New Roman" w:eastAsiaTheme="minorHAnsi" w:hAnsi="Times New Roman"/>
          <w:sz w:val="24"/>
          <w:szCs w:val="24"/>
        </w:rPr>
        <w:t>(1 +((1,34+0,4))/1000))10 =</w:t>
      </w:r>
      <w:r w:rsidR="00950096" w:rsidRPr="00B35601">
        <w:rPr>
          <w:rFonts w:ascii="Times New Roman" w:eastAsiaTheme="minorHAnsi" w:hAnsi="Times New Roman"/>
          <w:sz w:val="24"/>
          <w:szCs w:val="24"/>
        </w:rPr>
        <w:t>1605</w:t>
      </w:r>
    </w:p>
    <w:p w:rsidR="00934D4D" w:rsidRPr="00B35601" w:rsidRDefault="00934D4D" w:rsidP="00934D4D">
      <w:pPr>
        <w:pStyle w:val="afff9"/>
        <w:ind w:firstLine="709"/>
        <w:jc w:val="both"/>
        <w:rPr>
          <w:rFonts w:ascii="Times New Roman" w:eastAsiaTheme="minorHAnsi" w:hAnsi="Times New Roman"/>
          <w:sz w:val="24"/>
          <w:szCs w:val="24"/>
        </w:rPr>
      </w:pPr>
      <w:r w:rsidRPr="00B35601">
        <w:rPr>
          <w:rFonts w:ascii="Times New Roman" w:eastAsiaTheme="minorHAnsi" w:hAnsi="Times New Roman"/>
          <w:sz w:val="24"/>
          <w:szCs w:val="24"/>
        </w:rPr>
        <w:t xml:space="preserve">на расчетный срок: H10 = </w:t>
      </w:r>
      <w:r w:rsidR="00950096" w:rsidRPr="00B35601">
        <w:rPr>
          <w:rFonts w:ascii="Times New Roman" w:eastAsiaTheme="minorHAnsi" w:hAnsi="Times New Roman"/>
          <w:sz w:val="24"/>
          <w:szCs w:val="24"/>
        </w:rPr>
        <w:t xml:space="preserve"> 1605 (1 +((1,45+0,8))/1000))10 =1617</w:t>
      </w:r>
    </w:p>
    <w:p w:rsidR="00934D4D" w:rsidRPr="00B35601" w:rsidRDefault="00934D4D" w:rsidP="00934D4D">
      <w:pPr>
        <w:pStyle w:val="afff9"/>
        <w:ind w:firstLine="709"/>
        <w:jc w:val="both"/>
        <w:rPr>
          <w:rFonts w:ascii="Times New Roman" w:eastAsiaTheme="minorHAnsi" w:hAnsi="Times New Roman"/>
          <w:sz w:val="24"/>
          <w:szCs w:val="24"/>
        </w:rPr>
      </w:pPr>
      <w:r w:rsidRPr="00B35601">
        <w:rPr>
          <w:rFonts w:ascii="Times New Roman" w:eastAsiaTheme="minorHAnsi" w:hAnsi="Times New Roman"/>
          <w:sz w:val="24"/>
          <w:szCs w:val="24"/>
        </w:rPr>
        <w:t xml:space="preserve">Из возможных методов перспективных расчетов численности населения в качестве базового был выбран метод передвижки возрастов (вариант 2). </w:t>
      </w:r>
    </w:p>
    <w:p w:rsidR="00934D4D" w:rsidRPr="00B35601" w:rsidRDefault="00934D4D" w:rsidP="00934D4D">
      <w:pPr>
        <w:pStyle w:val="afff9"/>
        <w:ind w:firstLine="709"/>
        <w:jc w:val="both"/>
        <w:rPr>
          <w:rFonts w:ascii="Times New Roman" w:eastAsiaTheme="minorHAnsi" w:hAnsi="Times New Roman"/>
          <w:sz w:val="24"/>
          <w:szCs w:val="24"/>
        </w:rPr>
      </w:pPr>
      <w:r w:rsidRPr="00B35601">
        <w:rPr>
          <w:rFonts w:ascii="Times New Roman" w:eastAsiaTheme="minorHAnsi" w:hAnsi="Times New Roman"/>
          <w:sz w:val="24"/>
          <w:szCs w:val="24"/>
        </w:rPr>
        <w:t xml:space="preserve">Численность населения на первую очередь составит </w:t>
      </w:r>
      <w:r w:rsidR="00950096" w:rsidRPr="00B35601">
        <w:rPr>
          <w:rFonts w:ascii="Times New Roman" w:eastAsiaTheme="minorHAnsi" w:hAnsi="Times New Roman"/>
          <w:sz w:val="24"/>
          <w:szCs w:val="24"/>
        </w:rPr>
        <w:t>1605</w:t>
      </w:r>
      <w:r w:rsidRPr="00B35601">
        <w:rPr>
          <w:rFonts w:ascii="Times New Roman" w:eastAsiaTheme="minorHAnsi" w:hAnsi="Times New Roman"/>
          <w:sz w:val="24"/>
          <w:szCs w:val="24"/>
        </w:rPr>
        <w:t xml:space="preserve"> человек, на расчётный срок – </w:t>
      </w:r>
      <w:r w:rsidR="00950096" w:rsidRPr="00B35601">
        <w:rPr>
          <w:rFonts w:ascii="Times New Roman" w:eastAsiaTheme="minorHAnsi" w:hAnsi="Times New Roman"/>
          <w:sz w:val="24"/>
          <w:szCs w:val="24"/>
        </w:rPr>
        <w:t>1617</w:t>
      </w:r>
      <w:r w:rsidRPr="00B35601">
        <w:rPr>
          <w:rFonts w:ascii="Times New Roman" w:eastAsiaTheme="minorHAnsi" w:hAnsi="Times New Roman"/>
          <w:sz w:val="24"/>
          <w:szCs w:val="24"/>
        </w:rPr>
        <w:t xml:space="preserve"> человек.</w:t>
      </w:r>
    </w:p>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27" w:name="_Toc8663577"/>
      <w:bookmarkStart w:id="28" w:name="_Toc154471650"/>
      <w:r w:rsidRPr="00B35601">
        <w:rPr>
          <w:b/>
          <w:sz w:val="24"/>
          <w:szCs w:val="24"/>
        </w:rPr>
        <w:t>Жилищный фонд</w:t>
      </w:r>
      <w:bookmarkEnd w:id="27"/>
      <w:bookmarkEnd w:id="28"/>
    </w:p>
    <w:p w:rsidR="00934D4D" w:rsidRPr="00B35601" w:rsidRDefault="00934D4D" w:rsidP="00934D4D">
      <w:pPr>
        <w:pStyle w:val="afff9"/>
        <w:ind w:firstLine="709"/>
        <w:jc w:val="both"/>
        <w:rPr>
          <w:rFonts w:ascii="Times New Roman" w:eastAsia="Times New Roman" w:hAnsi="Times New Roman"/>
          <w:sz w:val="24"/>
          <w:szCs w:val="24"/>
          <w:lang w:eastAsia="ru-RU"/>
        </w:rPr>
      </w:pPr>
      <w:r w:rsidRPr="00B35601">
        <w:rPr>
          <w:rFonts w:ascii="Times New Roman" w:eastAsia="Times New Roman" w:hAnsi="Times New Roman"/>
          <w:sz w:val="24"/>
          <w:szCs w:val="24"/>
          <w:lang w:eastAsia="ru-RU"/>
        </w:rPr>
        <w:t xml:space="preserve">Жилищный фонд </w:t>
      </w:r>
      <w:r w:rsidR="00B5370B" w:rsidRPr="00B35601">
        <w:rPr>
          <w:rFonts w:ascii="Times New Roman" w:eastAsia="Times New Roman" w:hAnsi="Times New Roman"/>
          <w:sz w:val="24"/>
          <w:szCs w:val="24"/>
          <w:lang w:eastAsia="ru-RU"/>
        </w:rPr>
        <w:t>Елнатск</w:t>
      </w:r>
      <w:r w:rsidRPr="00B35601">
        <w:rPr>
          <w:rFonts w:ascii="Times New Roman" w:eastAsia="Times New Roman" w:hAnsi="Times New Roman"/>
          <w:sz w:val="24"/>
          <w:szCs w:val="24"/>
          <w:lang w:eastAsia="ru-RU"/>
        </w:rPr>
        <w:t>ого сельского поселения состоит из индивидуального, малоэтажного жилого фонда.</w:t>
      </w:r>
    </w:p>
    <w:p w:rsidR="00934D4D" w:rsidRPr="00B35601" w:rsidRDefault="00934D4D" w:rsidP="00934D4D">
      <w:pPr>
        <w:pStyle w:val="afff9"/>
        <w:ind w:firstLine="709"/>
        <w:jc w:val="both"/>
        <w:rPr>
          <w:rFonts w:ascii="Times New Roman" w:eastAsia="Times New Roman" w:hAnsi="Times New Roman"/>
          <w:sz w:val="24"/>
          <w:szCs w:val="24"/>
          <w:lang w:eastAsia="ru-RU"/>
        </w:rPr>
      </w:pPr>
      <w:r w:rsidRPr="00B35601">
        <w:rPr>
          <w:rFonts w:ascii="Times New Roman" w:eastAsia="Times New Roman" w:hAnsi="Times New Roman"/>
          <w:sz w:val="24"/>
          <w:szCs w:val="24"/>
          <w:lang w:eastAsia="ru-RU"/>
        </w:rPr>
        <w:t xml:space="preserve">По состоянию на 2023 г. общий жилищный фонд сельского поселения составляет </w:t>
      </w:r>
      <w:r w:rsidR="003E08A1" w:rsidRPr="00B35601">
        <w:rPr>
          <w:rFonts w:ascii="Times New Roman" w:eastAsia="Times New Roman" w:hAnsi="Times New Roman"/>
          <w:sz w:val="24"/>
          <w:szCs w:val="24"/>
          <w:lang w:eastAsia="ru-RU"/>
        </w:rPr>
        <w:t>52,1 </w:t>
      </w:r>
      <w:r w:rsidRPr="00B35601">
        <w:rPr>
          <w:rFonts w:ascii="Times New Roman" w:eastAsia="Times New Roman" w:hAnsi="Times New Roman"/>
          <w:sz w:val="24"/>
          <w:szCs w:val="24"/>
          <w:lang w:eastAsia="ru-RU"/>
        </w:rPr>
        <w:t>тыс. м</w:t>
      </w:r>
      <w:r w:rsidRPr="00B35601">
        <w:rPr>
          <w:rFonts w:ascii="Times New Roman" w:eastAsia="Times New Roman" w:hAnsi="Times New Roman"/>
          <w:sz w:val="24"/>
          <w:szCs w:val="24"/>
          <w:vertAlign w:val="superscript"/>
          <w:lang w:eastAsia="ru-RU"/>
        </w:rPr>
        <w:t>2</w:t>
      </w:r>
      <w:r w:rsidRPr="00B35601">
        <w:rPr>
          <w:rFonts w:ascii="Times New Roman" w:eastAsia="Times New Roman" w:hAnsi="Times New Roman"/>
          <w:sz w:val="24"/>
          <w:szCs w:val="24"/>
          <w:lang w:eastAsia="ru-RU"/>
        </w:rPr>
        <w:t>.</w:t>
      </w:r>
    </w:p>
    <w:p w:rsidR="00934D4D" w:rsidRPr="00B35601" w:rsidRDefault="00934D4D" w:rsidP="00934D4D">
      <w:pPr>
        <w:pStyle w:val="afff9"/>
        <w:ind w:firstLine="709"/>
        <w:jc w:val="both"/>
        <w:rPr>
          <w:rFonts w:ascii="Times New Roman" w:eastAsiaTheme="minorHAnsi" w:hAnsi="Times New Roman"/>
          <w:sz w:val="24"/>
          <w:szCs w:val="24"/>
        </w:rPr>
      </w:pPr>
      <w:r w:rsidRPr="00B35601">
        <w:rPr>
          <w:rFonts w:ascii="Times New Roman" w:eastAsiaTheme="minorHAnsi" w:hAnsi="Times New Roman"/>
          <w:sz w:val="24"/>
          <w:szCs w:val="24"/>
        </w:rPr>
        <w:t xml:space="preserve">Жилищная обеспеченность, таким образом, составляет около </w:t>
      </w:r>
      <w:r w:rsidR="003E08A1" w:rsidRPr="00B35601">
        <w:rPr>
          <w:rFonts w:ascii="Times New Roman" w:eastAsiaTheme="minorHAnsi" w:hAnsi="Times New Roman"/>
          <w:sz w:val="24"/>
          <w:szCs w:val="24"/>
        </w:rPr>
        <w:t>33,0</w:t>
      </w:r>
      <w:r w:rsidRPr="00B35601">
        <w:rPr>
          <w:rFonts w:ascii="Times New Roman" w:eastAsiaTheme="minorHAnsi" w:hAnsi="Times New Roman"/>
          <w:sz w:val="24"/>
          <w:szCs w:val="24"/>
        </w:rPr>
        <w:t xml:space="preserve"> м</w:t>
      </w:r>
      <w:r w:rsidRPr="00B35601">
        <w:rPr>
          <w:rFonts w:ascii="Times New Roman" w:eastAsiaTheme="minorHAnsi" w:hAnsi="Times New Roman"/>
          <w:sz w:val="24"/>
          <w:szCs w:val="24"/>
          <w:vertAlign w:val="superscript"/>
        </w:rPr>
        <w:t>2</w:t>
      </w:r>
      <w:r w:rsidRPr="00B35601">
        <w:rPr>
          <w:rFonts w:ascii="Times New Roman" w:eastAsiaTheme="minorHAnsi" w:hAnsi="Times New Roman"/>
          <w:sz w:val="24"/>
          <w:szCs w:val="24"/>
        </w:rPr>
        <w:t xml:space="preserve">/чел. </w:t>
      </w:r>
    </w:p>
    <w:p w:rsidR="00934D4D" w:rsidRPr="00B35601" w:rsidRDefault="00934D4D" w:rsidP="00934D4D">
      <w:pPr>
        <w:pStyle w:val="afff9"/>
        <w:ind w:firstLine="709"/>
        <w:jc w:val="both"/>
        <w:rPr>
          <w:rFonts w:ascii="Times New Roman" w:eastAsia="Times New Roman" w:hAnsi="Times New Roman"/>
          <w:sz w:val="24"/>
          <w:szCs w:val="24"/>
          <w:lang w:eastAsia="ru-RU"/>
        </w:rPr>
      </w:pPr>
      <w:r w:rsidRPr="00B35601">
        <w:rPr>
          <w:rFonts w:ascii="Times New Roman" w:eastAsia="Times New Roman" w:hAnsi="Times New Roman"/>
          <w:sz w:val="24"/>
          <w:szCs w:val="24"/>
          <w:lang w:eastAsia="ru-RU"/>
        </w:rPr>
        <w:t xml:space="preserve">Одной из важнейших задач социально-экономического развития </w:t>
      </w:r>
      <w:r w:rsidR="00B5370B" w:rsidRPr="00B35601">
        <w:rPr>
          <w:rFonts w:ascii="Times New Roman" w:eastAsia="Times New Roman" w:hAnsi="Times New Roman"/>
          <w:sz w:val="24"/>
          <w:szCs w:val="24"/>
          <w:lang w:eastAsia="ru-RU"/>
        </w:rPr>
        <w:t>Елнатск</w:t>
      </w:r>
      <w:r w:rsidRPr="00B35601">
        <w:rPr>
          <w:rFonts w:ascii="Times New Roman" w:eastAsia="Times New Roman" w:hAnsi="Times New Roman"/>
          <w:sz w:val="24"/>
          <w:szCs w:val="24"/>
          <w:lang w:eastAsia="ru-RU"/>
        </w:rPr>
        <w:t>ого сельского поселения является обеспечение населения доступным (по стоимости и срокам возможности приобретения) и комфортным жильем.</w:t>
      </w:r>
    </w:p>
    <w:p w:rsidR="00D86255" w:rsidRPr="00B35601" w:rsidRDefault="00D86255" w:rsidP="00D86255">
      <w:pPr>
        <w:pStyle w:val="af4"/>
        <w:numPr>
          <w:ilvl w:val="2"/>
          <w:numId w:val="15"/>
        </w:numPr>
        <w:spacing w:before="240" w:after="240" w:line="276" w:lineRule="auto"/>
        <w:ind w:left="0" w:firstLine="709"/>
        <w:outlineLvl w:val="2"/>
        <w:rPr>
          <w:b/>
          <w:sz w:val="24"/>
          <w:szCs w:val="24"/>
        </w:rPr>
      </w:pPr>
      <w:bookmarkStart w:id="29" w:name="_Toc131076407"/>
      <w:bookmarkStart w:id="30" w:name="_Toc154471651"/>
      <w:bookmarkStart w:id="31" w:name="_Toc497069871"/>
      <w:bookmarkStart w:id="32" w:name="_Toc62140239"/>
      <w:r w:rsidRPr="00B35601">
        <w:rPr>
          <w:b/>
          <w:sz w:val="24"/>
          <w:szCs w:val="24"/>
        </w:rPr>
        <w:t>Система расселения и земли населенных пунктов</w:t>
      </w:r>
      <w:bookmarkEnd w:id="29"/>
      <w:bookmarkEnd w:id="30"/>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lastRenderedPageBreak/>
        <w:t>В поселении расположены 45 населенных пунктов.</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Система расселения состоит из групп населенных пунктов, локальными центрами которых являются, как наиболее крупный населенный пункт: с. Елнать, так и пункты следующей типологической группы: д. Пелевино, с. Дорки, с. Тихон-Воля, д. Лобаны. В отдельную группу выделены пункты, сообщение с которыми происходит через г. Юрьевец – д. Мальгино, д. Скуратиха, д. Спириха.</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15 из 45 населенных пунктов полностью потеряли постоянное население, а 18 близки к этому. Группа населенных пунктов у с. Тихон-Воля наиболее безлюдна.</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Населенные пункты, расположенные вблизи рек Волги и Елнати на территориях, обладающих рекреационным потенциалом, востребованы для временного проживания в жилье (второе жилье) или туристических объектах.</w:t>
      </w:r>
    </w:p>
    <w:p w:rsidR="00D86255" w:rsidRPr="00B35601" w:rsidRDefault="00D86255" w:rsidP="00DC2017">
      <w:pPr>
        <w:pStyle w:val="G1"/>
        <w:ind w:firstLine="709"/>
        <w:rPr>
          <w:rFonts w:ascii="Times New Roman" w:hAnsi="Times New Roman"/>
          <w:b/>
          <w:i/>
        </w:rPr>
      </w:pPr>
      <w:bookmarkStart w:id="33" w:name="_Toc131076408"/>
      <w:r w:rsidRPr="00B35601">
        <w:rPr>
          <w:rFonts w:ascii="Times New Roman" w:hAnsi="Times New Roman"/>
          <w:b/>
          <w:i/>
        </w:rPr>
        <w:t>с. Елнать и д. Аксениха</w:t>
      </w:r>
      <w:bookmarkEnd w:id="33"/>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u w:val="single"/>
        </w:rPr>
        <w:t>Село Елнать</w:t>
      </w:r>
      <w:r w:rsidRPr="00B35601">
        <w:rPr>
          <w:rFonts w:ascii="Times New Roman" w:hAnsi="Times New Roman"/>
        </w:rPr>
        <w:t xml:space="preserve"> - административный центр Елнатского сельского поселения. Расположено у автомобильной дороги общего пользования регионального значения «Кинешма – Юрьевец – Пучеж – Пурех» на берегу одноименной реки (в подпоре Горьковского водохранилища).</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Общая численность населения в Елнати и Аксенихе – 958 чел. (постоянное – 818, временное – 140).</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Площадь села Елнать –158,9 га</w:t>
      </w:r>
      <w:r w:rsidR="00A00C44" w:rsidRPr="00B35601">
        <w:rPr>
          <w:rFonts w:ascii="Times New Roman" w:hAnsi="Times New Roman"/>
        </w:rPr>
        <w:t>, деревни Аксениха – 8,7</w:t>
      </w:r>
      <w:r w:rsidRPr="00B35601">
        <w:rPr>
          <w:rFonts w:ascii="Times New Roman" w:hAnsi="Times New Roman"/>
        </w:rPr>
        <w:t xml:space="preserve"> га.</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Территория села разделена на три части центральную, восточную и южную землями сельскохозяйственного назначения и автомобильной дорогой.</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Южная часть, площадью 4,46 га, находится за автомобильной дорогой Кинешма – Юрьевец – Пучеж – Пурех и не имеет границы по береговой линии. Застройка размещена с восточной стороны подъезда от дороги к ОВОПу – улицы Больничной. При этом сама улица расположена за чертой села на земельном участке земель сельскохозяйственного назначения. Её включение в состав населенного пункта требует образования земельного участка. Улица огибает квартал застройки с жилыми домами, пролегая мимо больницы и разделяя территорию населенного пункта. ОВОП включен в зону застройки индивидуальными жилыми домами. Вне квартала кроме больницы размещаются участок ИЖС, примыкающий к её территории с востока, и участок «Для размещения производственных строений», расположенный в массиве насаждений, занимающих все оставшееся место. Свободные территории планируются к застройке индивидуальными жилыми домами. Требуется развитие улично-дорожной сети.</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 xml:space="preserve">Один участок КН </w:t>
      </w:r>
      <w:r w:rsidRPr="00B35601">
        <w:rPr>
          <w:rStyle w:val="button-search"/>
          <w:rFonts w:ascii="Times New Roman" w:hAnsi="Times New Roman"/>
        </w:rPr>
        <w:t>37:22:020201:1 (</w:t>
      </w:r>
      <w:r w:rsidRPr="00B35601">
        <w:rPr>
          <w:rFonts w:ascii="Times New Roman" w:hAnsi="Times New Roman"/>
        </w:rPr>
        <w:t>ул. Больничная, дом 6) отделен от населенного пункта и находится в границах лесничества. Дата регистрации участка 2004 г. Участок предоставлен для ведения личного подсобного хозяйства. В соответствии с частью 4 статьи 14 Федерального закона от 21.12.2004 № 172-ФЗ "О переводе земель или земельных участков из одной категории в другую" участок подлежит отнесению к землям населенных пунктов. Участок замыкает ул. Больничную, образование земельного участка улицы и включение его в границу с. Елнать позволит создать единый контур границы населенного пункта. На части участка в береговой полосе определена зона озелененных территорий общего пользования.</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В восточной части площадью 52,06 га, примыкающей к д. Аксениха, ранее были судоремонтные мастерские, занимавшие берег водохранилища.</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 xml:space="preserve">Территория бывших мастерских поделена на три крупных протяженных земельных участка почти без застройки, площадью 10,72 га. Два из них предназначены для индивидуальной жилой застройки, а третий у берега сохраняет назначение «для производственных целей». При этом он располагается не только в береговой полосе, но и выходит за пределы </w:t>
      </w:r>
      <w:r w:rsidR="00DC2017" w:rsidRPr="00B35601">
        <w:rPr>
          <w:rFonts w:ascii="Times New Roman" w:hAnsi="Times New Roman"/>
        </w:rPr>
        <w:t>водоохраной</w:t>
      </w:r>
      <w:r w:rsidRPr="00B35601">
        <w:rPr>
          <w:rFonts w:ascii="Times New Roman" w:hAnsi="Times New Roman"/>
        </w:rPr>
        <w:t xml:space="preserve"> зоны в акваторию Горьковского водохранилища. В границах бывшего предприятия остался источник централизованного водоснабжения. При планировке территории необходимо организовать улично-дорожную сеть, осуществить межевание земельных участков, в том числе общего пользования, участка артезианской скважины (</w:t>
      </w:r>
      <w:r w:rsidRPr="00B35601">
        <w:rPr>
          <w:rFonts w:ascii="Times New Roman" w:hAnsi="Times New Roman"/>
          <w:lang w:val="en-US"/>
        </w:rPr>
        <w:t>I</w:t>
      </w:r>
      <w:r w:rsidRPr="00B35601">
        <w:rPr>
          <w:rFonts w:ascii="Times New Roman" w:hAnsi="Times New Roman"/>
        </w:rPr>
        <w:t>пояс). На участках определены зоны застройки индивидуальными жилыми домами, озелененных территорий общего пользования, акваторий.</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lastRenderedPageBreak/>
        <w:t>В зону планируемой застройки индивидуальными жилыми домами также включены прилегающие и по большей части пустующие территории между сложившимися жилыми кварталами и участками бывших мастерских.</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 xml:space="preserve">Структура улиц жилых кварталов индивидуальной застройки, расположенных выше по склону, направлена к берегу, образуя жилые улицы с шагом 80-100 м. Часть из них соединены с межмуниципальной дорогой, используя её как улично-дорожную сеть населенного пункта. Другая часть выходит на автомобильную дорогу местного значения подъезд к с. Елнать, находящуюся в границах населенного пункта. Ул. Лермонтова, Зеленая, Юрьевецкая прерываются зонами застройки малоэтажными жилыми домами. Участки подсобных хозяйств, расположенные между домами, уже начали преобразовываться в индивидуальную жилую застройку. В перспективе многоквартирная застройка по мере утраты многоквартирных домов заместится индивидуальной застройкой. Занятые подсобными участками территории включены в планируемую зону застройки индивидуальными жилыми домами. В центре восточной части располагается детская площадка, на которой определена зона озелененных территорий общего пользования с включением прилегающих территории ул. Лермонтова и ул. Ломоносова, в том числе территории объекта культурного наследия «Обелиск». Озеленение со стороны автомобильной дороги Кинешма - Юрьевец - Пучеж – Пурех включено в зону озелененных территорий специального назначения. Ширина полосы определена по границам существующих участков, на границе с планируемой застройкой отсуп от дороги </w:t>
      </w:r>
      <w:r w:rsidRPr="00B35601">
        <w:rPr>
          <w:rFonts w:ascii="Times New Roman" w:hAnsi="Times New Roman"/>
          <w:lang w:val="en-US"/>
        </w:rPr>
        <w:t>III</w:t>
      </w:r>
      <w:r w:rsidRPr="00B35601">
        <w:rPr>
          <w:rFonts w:ascii="Times New Roman" w:hAnsi="Times New Roman"/>
        </w:rPr>
        <w:t xml:space="preserve"> класса - 50 м.</w:t>
      </w:r>
    </w:p>
    <w:p w:rsidR="00D86255" w:rsidRPr="00B35601" w:rsidRDefault="00D86255" w:rsidP="00DC2017">
      <w:pPr>
        <w:pStyle w:val="G1"/>
        <w:spacing w:before="0" w:after="0"/>
        <w:ind w:firstLine="709"/>
        <w:rPr>
          <w:rFonts w:ascii="Times New Roman" w:hAnsi="Times New Roman"/>
        </w:rPr>
      </w:pPr>
      <w:r w:rsidRPr="00B35601">
        <w:rPr>
          <w:rFonts w:ascii="Times New Roman" w:hAnsi="Times New Roman"/>
        </w:rPr>
        <w:t>Автомобильная дорога межмуниципального значения Елнать – Затон соединяет автомобильную дорогу Кинешма - Юрьевец - Пучеж – Пурех с берегом Горьковского водохранилища у д. Аксениха. На полосе между дорогой и границей села расположены жилая застройка села Елнать, примыкающая к деревне, территории, используемые в сельскохозяйственных целях (участки ЛПХ без жилых домов), трансформаторная подстанция 35/10 кВ и подходящие ЛЭП. Застойка села Елнать и продолжающая её застройка деревни расположены с обеих сторон улицы (ул. Подгорная в селе), соединяющей их с автомобильной дорогой. В с. Елнать южная сторона улицы Подгорная – малоэтажная многоквартирная застройка с собственным общим проездом. Территории, подсобных хозяйств, расположенные южнее включены в планируемую зону застройки индивидуальными жилыми домами, так как требуют организации улично-дорожной сети или изменения статуса автомобильной дороги межмуниципального значения. Территории от подстанции до дороги Кинешма - Юрьевец - Пучеж –Пурех определены в производственную зону для размещения производств, запланированных СТП Юрьевецкого муниципального района. Полоса защитного озеленения дороги Кинешма - Юрьевец - Пучеж – Пурех продолжена с западной стороны дороги Елнать – Затон в охранной зоне ЛЭП, организуя озеленение возможной санитарно-защитной зоны между планируемой жилой застройкой и производственной зоной.</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Центральная часть села, площадью 102,73 га, занимает земли между берегом Горьковского водохранилища и автомобильной дорогой Кинешма – Юрьевец – Пучеж – Пурех. С дороги организованы два основных въезда – со стороны моста через реку Елнать и от перекрестка с дорогой Елнать – Беляево, соединяющейся далее с подъездом от восточной части с. Елнать.  Подъезды связывает основная улица села – ул. Гагарина. К югу от улицы Гагарина располагается зона застройки индивидуальными жилыми домами, разделенная улицами Молодежная и Полевая, направленными параллельно ул. Гагарина. Улицы обладают недостаточной связностью – улица Молодежная протяженностью 0,75 км соединяется с ул. Гагарина только с восточной стороны квартала. Ул. Полевая, протяженностью 0,5 км, в свою очередь соединяется с ул. Молодежная с западной стороны квартала по переулку от въезда на него с дороги Кинешма – Юрьевец – Пучеж – Пурех. Хотя переулок соединяется с ул. Гагарина, но изломан, заужен, поэтому транспортная связь затруднена. Иные соединения между улицами происходят хозяйственными проездами. В перспективе при развитии застройки целесообразно продолжить ул. Ленинскую, используя хозяйственный проезд и коридор линии ЛЭП 10 кВ. В зоне застройки на ул. Молодежной </w:t>
      </w:r>
      <w:r w:rsidRPr="00B35601">
        <w:rPr>
          <w:rFonts w:ascii="Times New Roman" w:hAnsi="Times New Roman"/>
        </w:rPr>
        <w:lastRenderedPageBreak/>
        <w:t xml:space="preserve">определена зона инженерной инфраструктуры на примыкающих к участку артезианской скважины неразмежеванных территориях с целью сохранить резерв для организации </w:t>
      </w:r>
      <w:r w:rsidRPr="00B35601">
        <w:rPr>
          <w:rFonts w:ascii="Times New Roman" w:hAnsi="Times New Roman"/>
          <w:lang w:val="en-US"/>
        </w:rPr>
        <w:t>I</w:t>
      </w:r>
      <w:r w:rsidRPr="00B35601">
        <w:rPr>
          <w:rFonts w:ascii="Times New Roman" w:hAnsi="Times New Roman"/>
        </w:rPr>
        <w:t xml:space="preserve"> пояса санитарной защиты. Вдоль переулка определена зона озелененных территорий общего пользования.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У перекрестка дорог Кинешма – Юрьевец – Пучеж – Пурех и Елнать – Беляево определены территории для развития производств, запланированных в СТП Юрьевецкого муниципального района. В производственную зону в том числе включен пустующий участок, образованный для размещения АЗС.</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На въезде в село со стороны моста (через Елнать) по южной стороне расположен ряд вытянутых вдоль дороги (до 65 м и глубиной 23-26 м) участков ИЖС и ЛПХ, которые используют подъездную дорогу в качестве улично-дорожной сети населенного пункта. Целесообразно включить автомобильную дорогу на всем протяжении, необходимом для использования, в состав села и увеличить глубину участков, что позволит их правообладателям разделить их, увеличив эффективность использования улично-дорожной сети. Для включения участков требуется их регистрация.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Другой основной улицей села является ул. Сиротина. От подъезда со стороны восточной части села вдоль ул. Гагарина и затем ул. Сиротина определена зона озелененных территорий общего пользования, внутрь которой заключены общественно-деловые зоны под отдельными зданиями, расположенными у въезда. Зона завершается группой учреждений – школой, детским садом и клубом, оформляя их входные зоны общественным пространством, занятым спортплощадкой. Учреждения обслуживают жилую застройку, поэтому не выделены в общественно-деловые зоны. Они включены в зоны застройки </w:t>
      </w:r>
      <w:r w:rsidR="00DC2017" w:rsidRPr="00B35601">
        <w:rPr>
          <w:rFonts w:ascii="Times New Roman" w:hAnsi="Times New Roman"/>
        </w:rPr>
        <w:t>индивидуальными жилыми домами,</w:t>
      </w:r>
      <w:r w:rsidRPr="00B35601">
        <w:rPr>
          <w:rFonts w:ascii="Times New Roman" w:hAnsi="Times New Roman"/>
        </w:rPr>
        <w:t xml:space="preserve"> к которым относятся кварталы. Примыкающая отдельными домами малоэтажная многоквартирная застройка выделена в отдельные функциональные зоны. Отдельная общественно-деловая функциональная зона определена для участка администрации в связи с отсутствием вида разрешенного использования в составе участков для обслуживания жилой застройки.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В квартале восточнее ул. Сиротина происходит развитие жилой застройки за счет полосы, отделяющей производственную площадку бывшего колхоза «Волга» от села. С учетом сохранения её функционального назначения полоса вне жилой застройки определена в зону озеленения специального назначения. Вдоль зоны расположены территории объектов инженерной инфраструктуры – подземные водозаборные сооружения, котельные, линии электропередачи 10 кВ. В черту населенного пункта включена территория водозабора (А/скважина № 24237044), расположенного в границах участка земель сельскохозяйственного назначения. До раздела земельного участка и включения его в земли населенного пункта, установленная в генеральном плане граница не может быть зарегистрирована. В пределах санитарно-защитной зоны котельной зона озеленения специального назначения увеличена до границ с жилой застройкой. Сведения об установлении СЗЗ котельной отсутствуют. С учетом планируемого перехода на газовое топливо границы зоны вероятно сократятся.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Кроме улицы Сиротина зону застройки индивидуальными жилыми домами к северу от ул. Гагарина делят ул. Ленинская, ул. Комсомольская, ул. Лесная. На пересечении ул. Гагарина и ул. Комсомольской сформировался коммерческий подцентр села, где расположены магазины, почтовое отделение. Все объекты обслуживают жилую застройку и расположены в кварталах индивидуальной жилой застройки, поэтому в определении общественно-деловых зон потребность отсутствует.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Комсомольская улица завершается церковью (Церковь Воскресения Христова), отделенной от застройки четырехугольником улично-дорожной сети, соединяющего ул. Комсомольскую, Сиротина, Мира и Лесную. Район Лесной улицы, расположенный западнее </w:t>
      </w:r>
      <w:r w:rsidR="00DC2017" w:rsidRPr="00B35601">
        <w:rPr>
          <w:rFonts w:ascii="Times New Roman" w:hAnsi="Times New Roman"/>
        </w:rPr>
        <w:t>церкви,</w:t>
      </w:r>
      <w:r w:rsidRPr="00B35601">
        <w:rPr>
          <w:rFonts w:ascii="Times New Roman" w:hAnsi="Times New Roman"/>
        </w:rPr>
        <w:t xml:space="preserve"> состоит из кварталов небольшого размера, несущих следы исторической планировки.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Улицы Речная, Мира, Комсомольская, Лесная – основные улицы в жилой застройке, следующие береговой линии и формирующие первый приречный ряд застройки жилых домов. На улице Лесной ряд прерывается сельским кладбищем. Кладбище расположено в окружении жилой </w:t>
      </w:r>
      <w:r w:rsidRPr="00B35601">
        <w:rPr>
          <w:rFonts w:ascii="Times New Roman" w:hAnsi="Times New Roman"/>
        </w:rPr>
        <w:lastRenderedPageBreak/>
        <w:t>застройки у берега Горьковского водохранилища. Оно вышло за черту населенного пункта и заняло смежные земли сельскохозяйственного назначения. В следующем квартале ул. Лесная смещается на квартал южнее и затем соединяется с ул. Гагарина на въезде в село. В этом месте определена зона озеленения общего пользования, оформляющая въезд.</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Улица Речная и её жилая застройка в восточной своей части была образована из земельного участка земель сельскохозяйственного назначения, границы расположенных здесь земельных участков под жилыми домами, а также сама улица (дорога) подлежат уточнению (межевание) с одновременным изменением границы земельного участка с</w:t>
      </w:r>
      <w:r w:rsidR="00DC2017" w:rsidRPr="00B35601">
        <w:rPr>
          <w:rFonts w:ascii="Times New Roman" w:hAnsi="Times New Roman"/>
        </w:rPr>
        <w:t>ельскохозяйственного назначения</w:t>
      </w:r>
      <w:r w:rsidRPr="00B35601">
        <w:rPr>
          <w:rFonts w:ascii="Times New Roman" w:hAnsi="Times New Roman"/>
        </w:rPr>
        <w:t xml:space="preserve"> и включением его в состав населенного пункта с учетом образования связи с улично-дорожной сетью восточной части села.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Жилая застройка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В основном село и деревни заняты индивидуальной застройкой с приусадебными участками. Только на юго-востоке Елнати расположены малоэтажные многоквартирные жилые дома с хозяйственными сараями для инвентаря и гаражами.</w:t>
      </w:r>
    </w:p>
    <w:p w:rsidR="00D86255" w:rsidRPr="00B35601" w:rsidRDefault="00D86255" w:rsidP="00054183">
      <w:pPr>
        <w:pStyle w:val="G1"/>
        <w:spacing w:before="0" w:after="0"/>
        <w:ind w:firstLine="709"/>
        <w:rPr>
          <w:rFonts w:ascii="Times New Roman" w:hAnsi="Times New Roman"/>
          <w:b/>
          <w:i/>
        </w:rPr>
      </w:pPr>
      <w:bookmarkStart w:id="34" w:name="_Toc131076409"/>
      <w:r w:rsidRPr="00B35601">
        <w:rPr>
          <w:rFonts w:ascii="Times New Roman" w:hAnsi="Times New Roman"/>
          <w:b/>
          <w:i/>
        </w:rPr>
        <w:t>д. Абрамово</w:t>
      </w:r>
      <w:bookmarkEnd w:id="34"/>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Население отсутствует.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1,12 га.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В ЕГРН в кадастровом квартале зарегистрировано две записи участков для ведения личного подсобного хозяйства, площадью 1400 и 430 кв. м. Единственная различимая на снимках постройка расположена за границами населенного пункта или непосредственно на ней. Для исправления необходимы границы земельного участка под объектом, что позволит включить его в состав населенного пункта. Улично-дорожная сеть– переулок вдоль восточной границы населенного пункта от подъездной автомобильной дороги.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Деревня расположена на планируемом направлении дороги обход г. Юрьевец. Ее застройка может препятствовать строительству и влиять на его стоимость. Поэтому западная часть деревни включена в зону сельскохозяйственных угодий. В остальной части деревни определена зона застройки индивидуальными жилыми домами.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35" w:name="_Toc131076410"/>
      <w:r w:rsidRPr="00B35601">
        <w:rPr>
          <w:rFonts w:ascii="Times New Roman" w:hAnsi="Times New Roman"/>
          <w:b/>
          <w:i/>
        </w:rPr>
        <w:t>д. Акулиха</w:t>
      </w:r>
      <w:bookmarkEnd w:id="35"/>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Население отсутствует.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Площадь населенного пункта 8,42 га.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Планировочно деревня состоит из улицы, протяженностью 0,4 км, по обе стороны которой расположены участки для ведения личного подсобного хозяйства.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Кроме зоны застройки индивидуальными жилыми домами с западной стороны определена полоса зоны озелененных территорий общего пользования.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36" w:name="_Toc131076411"/>
      <w:r w:rsidRPr="00B35601">
        <w:rPr>
          <w:rFonts w:ascii="Times New Roman" w:hAnsi="Times New Roman"/>
          <w:b/>
          <w:i/>
        </w:rPr>
        <w:t>д. Андрейково</w:t>
      </w:r>
      <w:bookmarkEnd w:id="36"/>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2.</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Площадь населенного пункта 3,91 га.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Планировочно деревня состоит из улицы, протяженностью 0,42 км, по обе стороны которой расположены участки для ведения личного подсобного хозяйства и их застройка.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Кроме зоны застройки индивидуальными жилыми домами с запада на границе с лесничеством определена полоса зоны озелененных территорий общего пользования.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37" w:name="_Toc131076412"/>
      <w:r w:rsidRPr="00B35601">
        <w:rPr>
          <w:rFonts w:ascii="Times New Roman" w:hAnsi="Times New Roman"/>
          <w:b/>
          <w:i/>
        </w:rPr>
        <w:t>д. Барабаниха</w:t>
      </w:r>
      <w:bookmarkEnd w:id="37"/>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Население и застройка отсутствуют.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2,15 га.Вся территория населенного пункта – зона застройки индивидуальными жилыми домами, разделенная улицей, протяженностью 0,2 км, за исключением границы с лесничеством (с западной стороны деревни), где определена зона озелененных территорий общего пользования.</w:t>
      </w:r>
    </w:p>
    <w:p w:rsidR="00D86255" w:rsidRPr="00B35601" w:rsidRDefault="00D86255" w:rsidP="00054183">
      <w:pPr>
        <w:pStyle w:val="G1"/>
        <w:spacing w:before="0" w:after="0"/>
        <w:ind w:firstLine="709"/>
        <w:rPr>
          <w:rFonts w:ascii="Times New Roman" w:hAnsi="Times New Roman"/>
          <w:b/>
          <w:i/>
        </w:rPr>
      </w:pPr>
      <w:bookmarkStart w:id="38" w:name="_Toc131076413"/>
      <w:r w:rsidRPr="00B35601">
        <w:rPr>
          <w:rFonts w:ascii="Times New Roman" w:hAnsi="Times New Roman"/>
          <w:b/>
          <w:i/>
        </w:rPr>
        <w:lastRenderedPageBreak/>
        <w:t>д. Беляево</w:t>
      </w:r>
      <w:bookmarkEnd w:id="38"/>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населения – 25 (постоянное – 20, временное – 5). Площадь населенного пункта 13,40 га.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Планировочно деревня состоит из улицы, протяженностью 440 м, по обе стороны которой расположены участки для ведения личного подсобного хозяйства и их застройка. Кварталы разделены с севера автомобильной дорогой Подъезд к д. Беляево, соединяющей улично-дорожную сеть деревни с перекрестком дорог межмуниципального значения, а с юга – внутрихозяйственной дорогой, в том числе служащей подъездом к пожарному водоему. С восточной стороны улица продолжается автомобильной дорогой – Подъезд к д. Олонино.</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У западных границ деревни планируется строительство дороги обход г. Юрьевец. Поэтому до осуществления строительства дороги незастроенные территории в западной части села отнесены к зоне сельскохозяйственных угодий. Развитие жилой застройки можно возобновить после определения трассы и размера санитарных разрывов от планируемой дороги.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В районе пожарного водоема определена зона озелененных территорий общего пользования. С востока территория населенного пункта может быть в береговой полосе р. Паж, но используемая картографическая основа не позволяет установить это достоверно.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Объекты социальной и инженерной инфраструктуры отсутствуют. Запланировано строительство газопровода до деревни. Межпоселковый газопровод от д. Дорки и пункт редуцирования газа разместится в северной части деревни у подъездной дороги. Строительство распределительных газопроводов предполагается вдоль улично-дорожной сети. </w:t>
      </w:r>
    </w:p>
    <w:p w:rsidR="00D86255" w:rsidRPr="00B35601" w:rsidRDefault="00D86255" w:rsidP="00054183">
      <w:pPr>
        <w:pStyle w:val="G1"/>
        <w:spacing w:before="0" w:after="0"/>
        <w:ind w:firstLine="709"/>
        <w:rPr>
          <w:rFonts w:ascii="Times New Roman" w:hAnsi="Times New Roman"/>
          <w:b/>
          <w:i/>
        </w:rPr>
      </w:pPr>
      <w:bookmarkStart w:id="39" w:name="_Toc131076414"/>
      <w:r w:rsidRPr="00B35601">
        <w:rPr>
          <w:rFonts w:ascii="Times New Roman" w:hAnsi="Times New Roman"/>
          <w:b/>
          <w:i/>
        </w:rPr>
        <w:t>д. Бенькино</w:t>
      </w:r>
      <w:bookmarkEnd w:id="39"/>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5.</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5,14 га.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Планировочно деревня состоит из улицы, протяженностью 440 м, по обе стороны которой расположены участки для ведения личного подсобного хозяйства и их застройка.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Кроме зоны застройки индивидуальными жилыми домами определена зона озелененных территорий общего пользования вдоль улицы на пересечении с суходолом.</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40" w:name="_Toc131076415"/>
      <w:r w:rsidRPr="00B35601">
        <w:rPr>
          <w:rFonts w:ascii="Times New Roman" w:hAnsi="Times New Roman"/>
          <w:b/>
          <w:i/>
        </w:rPr>
        <w:t>д. Бердиха</w:t>
      </w:r>
      <w:bookmarkEnd w:id="40"/>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населения – 1 (постоянное – 0).</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3,65 га. Планировочно</w:t>
      </w:r>
      <w:r w:rsidR="00712AAF" w:rsidRPr="00B35601">
        <w:rPr>
          <w:rFonts w:ascii="Times New Roman" w:hAnsi="Times New Roman"/>
        </w:rPr>
        <w:t>,</w:t>
      </w:r>
      <w:r w:rsidRPr="00B35601">
        <w:rPr>
          <w:rFonts w:ascii="Times New Roman" w:hAnsi="Times New Roman"/>
        </w:rPr>
        <w:t xml:space="preserve"> деревня состоит из группы жилых домов на участках для ведения личного подсобного хозяйства.  От подъезда к группе домов улицы определены в направлении д. Барабаниха (автомобильная дорога подъезд к д. Барабаниха) и в южном направлении к единственному зарегистрированному с границами участку для ведения личного подсобного хозяйства (КН 37:22:020357:8).</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Кроме зоны застройки индивидуальными жилыми домами, определена зона озелененных территорий общего пользования на границе между лесничеством и деревней к югу от улицы, ведущей к Бенькино.</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41" w:name="_Toc131076416"/>
      <w:r w:rsidRPr="00B35601">
        <w:rPr>
          <w:rFonts w:ascii="Times New Roman" w:hAnsi="Times New Roman"/>
          <w:b/>
          <w:i/>
        </w:rPr>
        <w:t>д. Ботынино</w:t>
      </w:r>
      <w:bookmarkEnd w:id="41"/>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7,56 га. Население отсутствует, но почти вся территория населенного пункта разделена на земельные участки (около 10) для ведения личного подсобного хозяйства и ИЖС. Между границами участков оставлено место для улично-дорожной сети, шириной 4 м и протяженностью 0,22 км с местом для разъездной площадки, но без разворотной площадки для пожарной машины, требуемой п. 8.1.11 СП 4.13330.2013.</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В 2022 г. был введен в эксплуатацию жилой дом по адресу деревня Ботынино, дом 4 (КН 37:22:020221:125). Участки КН 37:22:020221:5 и 37:22:020221:116 не имеют доступа к улично-дорожной сети общего пользования, поэтому проезд к ним предусмотрен по северной границе деревни (проезд 2).</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lastRenderedPageBreak/>
        <w:t xml:space="preserve">Кроме зоны застройки индивидуальными жилыми домами определена зона озелененных территорий общего пользования. Южная граница деревни следует ручью (правому притоку р. Паж). Размер береговой полосы (5 м), низкая точность используемой картографической основы, естественное движение русла ручья не позволяют достоверно определить её границы.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42" w:name="_Toc131076417"/>
      <w:r w:rsidRPr="00B35601">
        <w:rPr>
          <w:rFonts w:ascii="Times New Roman" w:hAnsi="Times New Roman"/>
          <w:b/>
          <w:i/>
        </w:rPr>
        <w:t>д. Васильевка</w:t>
      </w:r>
      <w:bookmarkEnd w:id="42"/>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Численность населения – 9 (постоянное – 5, временное – 4).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Населенный пункт состоит их двух частей. В северной части, площадью 13,75 га, расположенной на берегу Горьковского водохранилища, реализуется инвестиционная программа крестьянского фермерского хозяйства (КФХ) «Высокополье». Размещение объектов и функциональное зонирование в ней рассмотрено в разделе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Южная часть, площадью 9,97 га, образована улицей с обеих сторон которой располагаются участки для ведения личного подсобного хозяйства. Подъезд к деревне при соединении с улицей делит квартал застройки с южной стороны. Кроме зоны застройки индивидуальными жилыми домами вдоль подъездной дороги определена зона озелененных территорий общего пользования.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43" w:name="_Toc131076418"/>
      <w:r w:rsidRPr="00B35601">
        <w:rPr>
          <w:rFonts w:ascii="Times New Roman" w:hAnsi="Times New Roman"/>
          <w:b/>
          <w:i/>
        </w:rPr>
        <w:t>д. Дворищи</w:t>
      </w:r>
      <w:bookmarkEnd w:id="43"/>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5.</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Площадь населенного пункта 8,96 га. Состоит из двух зон жилой застройки – западной и восточной, разделенных долиной сухого ручья, вне земель деревни. Включена лишь небольшая связующая полоса через долину, где определена зона озелененных территорий общего пользования.  Подъезд к деревне от дороги автомобильной дорогой Юрьевец - Шилекша – Благовещенье также разделен на два направления к каждой из зон.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В западной зоне жилые дома расположены с обеих сторон улицы, к которой с юга подходит подъездная дорога. На север от улицы зону застройки индивидуальными жилыми домами разделяет дорога, проходящая вдоль северных и восточных границ населенного пункта и связывающих западную и восточную зоны. В восточной зоне расположен только один жилой дом. Подъездная автомобильная дорога проходит с юга от восточной зоны, отделяя населенный пункт от лесного участка после чего соединяется с дорогой вдоль северной и восточной границы деревни и, огибая лесной участок, снова соединяется с автомобильный дорогой Юрьевец - Шилекша – Благовещенье.</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 Застройка деревни может быть газифицирована от пункта редуцирования газа в с. Тихон-Воля.</w:t>
      </w:r>
    </w:p>
    <w:p w:rsidR="00D86255" w:rsidRPr="00B35601" w:rsidRDefault="00D86255" w:rsidP="00054183">
      <w:pPr>
        <w:pStyle w:val="G1"/>
        <w:spacing w:before="0" w:after="0"/>
        <w:ind w:firstLine="709"/>
        <w:rPr>
          <w:rFonts w:ascii="Times New Roman" w:hAnsi="Times New Roman"/>
          <w:b/>
          <w:i/>
        </w:rPr>
      </w:pPr>
      <w:bookmarkStart w:id="44" w:name="_Toc131076419"/>
      <w:r w:rsidRPr="00B35601">
        <w:rPr>
          <w:rFonts w:ascii="Times New Roman" w:hAnsi="Times New Roman"/>
          <w:b/>
          <w:i/>
        </w:rPr>
        <w:t>д. Демидовка</w:t>
      </w:r>
      <w:bookmarkEnd w:id="44"/>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Численность населения – 14 (постоянное – 8, временное – 6).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7,95 га.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Состоит из трех частей, расположенных вдоль берега Горьковского водохранилища, разделенных лесными участками. Каждая из частей имеет собственный въезд от автомобильной дороги д. Сельцо-Тюримово -д. Демидовка. На двух восточных частях застройка и дороги отсутствуют. Населенный пункт расположен у перерабатываемого берега водохранилища в зоне неблагоприятной для строительства.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Первая (самая восточная) - земельный участок КН 37:22:020203:394 с видом разрешенного использования «Гостиница», площадью 2,45 га. Параметры запланированного объекта размещения туристов не известны. Участок и прилегающие к нему участки земель сельскохозяйственного назначения (:395, :396, :3) предлагались собственниками к продаже с целью организации базы отдыха, производственной базы (на землях сельскохозяйственного назначения). В границах </w:t>
      </w:r>
      <w:r w:rsidRPr="00B35601">
        <w:rPr>
          <w:rFonts w:ascii="Times New Roman" w:hAnsi="Times New Roman"/>
        </w:rPr>
        <w:lastRenderedPageBreak/>
        <w:t>участка определена зона отдыха для размещения рекреационных объектов. Характер аналогичных объектов показывает, что рекреационный объект потребует организации причала для маломерных судов на берегу.</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Вторая, площадью 1,95 га.  – 4 участка ИЖС и земли, занятые трансформаторной подстанцией (ТП) мачтового типа. Из массива участков ИЖС не выделены земельные участки общего пользования для улично-дорожной сети, хотя по конфигурации часть самого крупного участка явно предназначена для проезда. Его границы устанавливаются документацией по планировке территории. На всей территории, за исключением береговой полосы Горьковского водохранилища определена зона застройки индивидуальными жилыми домами.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Третья (западная часть), площадью 3,55 га в отличие от других частей, отделенных от Горьковского водохранилища землями сельскохозяйственного назначения, непосредственно находится на береговой линии. Береговая полоса, примыкающий овраг, свободная заросшая территория к северу от участка 37:22:020232:2 определены в зону территорий общего пользования. Занятая застройкой – в зону застройки индивидуальными жилыми домами, разделенную проездами. Территории между береговой полосой и участками личных подсобных хозяйств – в зону сельскохозяйственного использования в связи с размещением в неблагоприятной для строительства зоне.</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45" w:name="_Toc131076420"/>
      <w:r w:rsidRPr="00B35601">
        <w:rPr>
          <w:rFonts w:ascii="Times New Roman" w:hAnsi="Times New Roman"/>
          <w:b/>
          <w:i/>
        </w:rPr>
        <w:t>с. Дорки</w:t>
      </w:r>
      <w:bookmarkEnd w:id="45"/>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населения – 173 (постоянное – 152 временное – 21). Расстояние до с. Елнать – 6 км, до г. Юрьевец – 16 км.</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72,75 га. Село имеет линейную структуру и размещается перпендикулярно к дороге Елнать – Беляево. Ось структуры – улица Центральная, переходящая в автомобильную дорогу подъезд к д. Колобово. Зона застройки индивидуальными жилыми домами разделена на три части долинами реки Паж и ручья – правого притока р. Паж. Вдоль береговых полос определена зона озелененных территорий общего пользования. Территории вдоль дороги Елнать – Беляево, в районе прохождения ЛЭП определены в зоны сельскохозяйственных угодий. Непосредственно вдоль дороги со стороны жилой застройки определена зона озелененных территорий специального назначения для сохранения шумозащитной зеленой полосы. На территории сельского кладбища за дорогой определена зона кладбищ (СЗЗ -50 м).</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Для защиты 1 пояса источников централизованного водоснабжения в минимальном размере определены зоны инженерной инфраструктуры. </w:t>
      </w:r>
    </w:p>
    <w:p w:rsidR="00D86255" w:rsidRPr="00B35601" w:rsidRDefault="00D86255" w:rsidP="00054183">
      <w:pPr>
        <w:pStyle w:val="G1"/>
        <w:spacing w:before="0" w:after="0"/>
        <w:ind w:firstLine="709"/>
        <w:rPr>
          <w:rFonts w:ascii="Times New Roman" w:hAnsi="Times New Roman"/>
          <w:b/>
          <w:i/>
        </w:rPr>
      </w:pPr>
      <w:bookmarkStart w:id="46" w:name="_Toc131076421"/>
      <w:r w:rsidRPr="00B35601">
        <w:rPr>
          <w:rFonts w:ascii="Times New Roman" w:hAnsi="Times New Roman"/>
          <w:b/>
          <w:i/>
        </w:rPr>
        <w:t>д. Ермоленка</w:t>
      </w:r>
      <w:bookmarkEnd w:id="46"/>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Население отсутствует.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1,69 га. Застройка отсутствует. Подъезд к деревне - по внутрихозяйственным дорогам.</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Территория населенного пункта включена в зоны сельскохозяйственного использования (иная зона) - населенный пункт вне дорог общего пользования.</w:t>
      </w:r>
    </w:p>
    <w:p w:rsidR="00D86255" w:rsidRPr="00B35601" w:rsidRDefault="00D86255" w:rsidP="00054183">
      <w:pPr>
        <w:pStyle w:val="G1"/>
        <w:spacing w:before="0" w:after="0"/>
        <w:ind w:firstLine="709"/>
        <w:rPr>
          <w:rFonts w:ascii="Times New Roman" w:hAnsi="Times New Roman"/>
          <w:b/>
          <w:i/>
        </w:rPr>
      </w:pPr>
      <w:bookmarkStart w:id="47" w:name="_Toc131076422"/>
      <w:r w:rsidRPr="00B35601">
        <w:rPr>
          <w:rFonts w:ascii="Times New Roman" w:hAnsi="Times New Roman"/>
          <w:b/>
          <w:i/>
        </w:rPr>
        <w:t>д. Ермолово</w:t>
      </w:r>
      <w:bookmarkEnd w:id="47"/>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Население отсутствует. Площадь населенного пункта - 9,29 га. Планировочно</w:t>
      </w:r>
      <w:r w:rsidR="00712AAF" w:rsidRPr="00B35601">
        <w:rPr>
          <w:rFonts w:ascii="Times New Roman" w:hAnsi="Times New Roman"/>
        </w:rPr>
        <w:t>,</w:t>
      </w:r>
      <w:r w:rsidRPr="00B35601">
        <w:rPr>
          <w:rFonts w:ascii="Times New Roman" w:hAnsi="Times New Roman"/>
        </w:rPr>
        <w:t xml:space="preserve"> деревня состоит из улицы, протяженностью 0,35 км, по обе стороны которой расположены участки для ведения личного подсобного хозяйства. Застройка почти отсутствует. С юга к улице примыкает пруд. Территория пруда и места сброса воды из него (возможно водоток), включены в зону озелененных территорий общего пользования.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Остальная территория деревни- зона застройки индивидуальными жилыми домами. В зоне установлена зона охраны ВЛ 10 кВ, препятствующая застройке участков. В перспективе трасса линии электропередачи должна быть изменена.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48" w:name="_Toc131076423"/>
      <w:r w:rsidRPr="00B35601">
        <w:rPr>
          <w:rFonts w:ascii="Times New Roman" w:hAnsi="Times New Roman"/>
          <w:b/>
          <w:i/>
        </w:rPr>
        <w:t>д. Ершиха</w:t>
      </w:r>
      <w:bookmarkEnd w:id="48"/>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lastRenderedPageBreak/>
        <w:t xml:space="preserve">Численность населения – 22 (постоянное – 2 временное в местах размещения туристов – 20).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Состоит из двух частей. Северной, площадью 3,7 га и южной, площадью 32,7 га.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Северную часть, площадью 3,7 га занимает турбаза «Ершиха», которая расположена на участках различного назначения, как для рекреационных объектов и гостиниц, так и для ведения личного подсобного хозяйства и ИЖС. </w:t>
      </w:r>
      <w:r w:rsidRPr="00B35601">
        <w:rPr>
          <w:rStyle w:val="title-link"/>
          <w:rFonts w:ascii="Times New Roman" w:hAnsi="Times New Roman"/>
        </w:rPr>
        <w:t xml:space="preserve">На участках ЛПХ, ИЖС (кроме участка КН </w:t>
      </w:r>
      <w:r w:rsidRPr="00B35601">
        <w:rPr>
          <w:rStyle w:val="button-search"/>
          <w:rFonts w:ascii="Times New Roman" w:hAnsi="Times New Roman"/>
        </w:rPr>
        <w:t>37:22:020230:21, окружающего участок гостиничного обслуживания</w:t>
      </w:r>
      <w:r w:rsidRPr="00B35601">
        <w:rPr>
          <w:rStyle w:val="title-link"/>
          <w:rFonts w:ascii="Times New Roman" w:hAnsi="Times New Roman"/>
        </w:rPr>
        <w:t xml:space="preserve">) определена </w:t>
      </w:r>
      <w:r w:rsidRPr="00B35601">
        <w:rPr>
          <w:rFonts w:ascii="Times New Roman" w:hAnsi="Times New Roman"/>
        </w:rPr>
        <w:t xml:space="preserve">зона застройки индивидуальными жилыми домами, к которой от дороги существует проезд. На иных участках – зона отдыха. Рядом с турбазой на берегу Горьковского водохранилища размещен причал для маломерных судов турбазы. Деревня находится вблизи перерабатываемого берега, поэтому строительство на расстоянии до 100-150 м от него несет риск опасных явлений.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Южная часть – пустующее поле, которое лишь на небольшой своей части подверглось разделу на земельные участки для ИЖС и улично-дорожной сети. Значительная часть территории сохраняется неразделенной в земельном участке КН </w:t>
      </w:r>
      <w:r w:rsidRPr="00B35601">
        <w:rPr>
          <w:rStyle w:val="button-search"/>
          <w:rFonts w:ascii="Times New Roman" w:hAnsi="Times New Roman"/>
        </w:rPr>
        <w:t>37:22:020202:495, площадью 28,68 га</w:t>
      </w:r>
      <w:r w:rsidRPr="00B35601">
        <w:rPr>
          <w:rFonts w:ascii="Times New Roman" w:hAnsi="Times New Roman"/>
        </w:rPr>
        <w:t xml:space="preserve"> с видом разрешенного использования «Для индивидуального жилищного строительства». Сведения об утвержденной документации по планировке территории отсутствуют. Собственники участка могут по собственной инициативе обеспечить подготовку документации по планировке территории. В береговой полосе Горьковского водохранилища, на прилегающих к ней территориях, в том числе в контуре пересекающихся с земельным участком границ лесничества определена зона озеленения общего пользования. Оставшаяся часть населенного пункта – зона застройки индивидуальными жилыми домами.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В связи с неизвестным назначением участок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иного специального назначения КН </w:t>
      </w:r>
      <w:r w:rsidRPr="00B35601">
        <w:rPr>
          <w:rStyle w:val="button-search"/>
          <w:rFonts w:ascii="Times New Roman" w:hAnsi="Times New Roman"/>
        </w:rPr>
        <w:t>37:22:020202:24 не перечислен во включаемых в состав населенного пункта.</w:t>
      </w:r>
    </w:p>
    <w:p w:rsidR="00D86255" w:rsidRPr="00B35601" w:rsidRDefault="00D86255" w:rsidP="00054183">
      <w:pPr>
        <w:pStyle w:val="G1"/>
        <w:spacing w:before="0" w:after="0"/>
        <w:ind w:firstLine="709"/>
        <w:rPr>
          <w:rFonts w:ascii="Times New Roman" w:hAnsi="Times New Roman"/>
          <w:b/>
          <w:i/>
        </w:rPr>
      </w:pPr>
      <w:bookmarkStart w:id="49" w:name="_Toc131076424"/>
      <w:r w:rsidRPr="00B35601">
        <w:rPr>
          <w:rFonts w:ascii="Times New Roman" w:hAnsi="Times New Roman"/>
          <w:b/>
          <w:i/>
        </w:rPr>
        <w:t>д. Заливенки</w:t>
      </w:r>
      <w:bookmarkEnd w:id="49"/>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3.</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4,73 га. Планировочно деревня состоит из ряда участков жилых домов и улицы (переулка), пролегающего с южной стороны, протяженностью 0,35 км. В центре дороги жилую застройку разделяет хозяйственный проезд, соединяющий улицу с внутрихозяйственными дорогами вдоль северной границы населенного пункта. Зона озелененных территорий общего пользования предусмотрена к югу от улицы.</w:t>
      </w:r>
    </w:p>
    <w:p w:rsidR="00D86255" w:rsidRPr="00B35601" w:rsidRDefault="00D86255" w:rsidP="00054183">
      <w:pPr>
        <w:pStyle w:val="G1"/>
        <w:spacing w:before="0" w:after="0"/>
        <w:ind w:firstLine="709"/>
        <w:rPr>
          <w:rFonts w:ascii="Times New Roman" w:hAnsi="Times New Roman"/>
        </w:rPr>
      </w:pPr>
      <w:bookmarkStart w:id="50" w:name="_Hlk130075719"/>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51" w:name="_Toc131076425"/>
      <w:bookmarkEnd w:id="50"/>
      <w:r w:rsidRPr="00B35601">
        <w:rPr>
          <w:rFonts w:ascii="Times New Roman" w:hAnsi="Times New Roman"/>
          <w:b/>
          <w:i/>
        </w:rPr>
        <w:t>д. Колобово</w:t>
      </w:r>
      <w:bookmarkEnd w:id="51"/>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Население отсутствует.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8,02 га. Планировочно деревня состоит из улицы (переулка), протяженностью 0,42 км, пересекающей зону застройки индивидуальными жилыми домами от въезда из затем пролегающей вдоль фронта застройки, обращенной к ручью – правому притоку р. Паж. Территория деревни между улицей и ручьем определена в зоны сельскохозяйственных угодий, за исключением зоны озелененных территорий общего пользования у поворота улицы.</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52" w:name="_Toc131076426"/>
      <w:r w:rsidRPr="00B35601">
        <w:rPr>
          <w:rFonts w:ascii="Times New Roman" w:hAnsi="Times New Roman"/>
          <w:b/>
          <w:i/>
        </w:rPr>
        <w:t>д. Куретнево</w:t>
      </w:r>
      <w:bookmarkEnd w:id="52"/>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Население отсутствует.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1,53 га. Застройка отсутствует. Подъезд к деревне - по внутрихозяйственным дорогам.</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Территория населенного пункта определена в зоны сельскохозяйственного использования (иная зона) - населенный пункт вне дорог общего пользования.</w:t>
      </w:r>
    </w:p>
    <w:p w:rsidR="00D86255" w:rsidRPr="00B35601" w:rsidRDefault="00D86255" w:rsidP="00054183">
      <w:pPr>
        <w:pStyle w:val="G1"/>
        <w:spacing w:before="0" w:after="0"/>
        <w:ind w:firstLine="709"/>
        <w:rPr>
          <w:rFonts w:ascii="Times New Roman" w:hAnsi="Times New Roman"/>
          <w:b/>
          <w:i/>
        </w:rPr>
      </w:pPr>
      <w:bookmarkStart w:id="53" w:name="_Toc131076427"/>
      <w:r w:rsidRPr="00B35601">
        <w:rPr>
          <w:rFonts w:ascii="Times New Roman" w:hAnsi="Times New Roman"/>
          <w:b/>
          <w:i/>
        </w:rPr>
        <w:t>с. Лазарево</w:t>
      </w:r>
      <w:bookmarkEnd w:id="53"/>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4.</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lastRenderedPageBreak/>
        <w:t>Площадь населенного пункта 5,09 га. Планировочно деревня состоит из улицы, протяженностью 0,25 км, по обе стороны которой расположены участки для ведения личного подсобного хозяйства. Кроме зоны застройки индивидуальными жилыми домами вдоль подъезда к деревне определена полоса зоны озелененных территорий общего пользования.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В 400 м восточнее селе в границах лесничества расположено сельское кладбище.</w:t>
      </w:r>
    </w:p>
    <w:p w:rsidR="00D86255" w:rsidRPr="00B35601" w:rsidRDefault="00D86255" w:rsidP="00054183">
      <w:pPr>
        <w:pStyle w:val="G1"/>
        <w:spacing w:before="0" w:after="0"/>
        <w:ind w:firstLine="709"/>
        <w:rPr>
          <w:rFonts w:ascii="Times New Roman" w:hAnsi="Times New Roman"/>
          <w:b/>
          <w:i/>
        </w:rPr>
      </w:pPr>
      <w:bookmarkStart w:id="54" w:name="_Toc131076428"/>
      <w:r w:rsidRPr="00B35601">
        <w:rPr>
          <w:rFonts w:ascii="Times New Roman" w:hAnsi="Times New Roman"/>
          <w:b/>
          <w:i/>
        </w:rPr>
        <w:t>д. Латышиха</w:t>
      </w:r>
      <w:bookmarkEnd w:id="54"/>
    </w:p>
    <w:p w:rsidR="00D86255" w:rsidRPr="00B35601" w:rsidRDefault="00D86255" w:rsidP="00054183">
      <w:pPr>
        <w:pStyle w:val="G1"/>
        <w:spacing w:before="0" w:after="0"/>
        <w:ind w:firstLine="709"/>
        <w:rPr>
          <w:rFonts w:ascii="Times New Roman" w:hAnsi="Times New Roman"/>
        </w:rPr>
      </w:pPr>
      <w:bookmarkStart w:id="55" w:name="_Hlk129527736"/>
      <w:r w:rsidRPr="00B35601">
        <w:rPr>
          <w:rFonts w:ascii="Times New Roman" w:hAnsi="Times New Roman"/>
        </w:rPr>
        <w:t>Население отсутствует.</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Площадь населенного пункта 5,07 га. </w:t>
      </w:r>
      <w:bookmarkEnd w:id="55"/>
      <w:r w:rsidRPr="00B35601">
        <w:rPr>
          <w:rFonts w:ascii="Times New Roman" w:hAnsi="Times New Roman"/>
        </w:rPr>
        <w:t>Подъезд к деревне - по внутрихозяйственным дорогам.</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Территория населенного пункта включена в зоны (иные) сельскохозяйственного использования- населенный пункт вне дорог общего пользования.</w:t>
      </w:r>
    </w:p>
    <w:p w:rsidR="00D86255" w:rsidRPr="00B35601" w:rsidRDefault="00D86255" w:rsidP="00054183">
      <w:pPr>
        <w:pStyle w:val="G1"/>
        <w:spacing w:before="0" w:after="0"/>
        <w:ind w:firstLine="709"/>
        <w:rPr>
          <w:rFonts w:ascii="Times New Roman" w:hAnsi="Times New Roman"/>
          <w:b/>
          <w:i/>
        </w:rPr>
      </w:pPr>
      <w:bookmarkStart w:id="56" w:name="_Toc131076429"/>
      <w:r w:rsidRPr="00B35601">
        <w:rPr>
          <w:rFonts w:ascii="Times New Roman" w:hAnsi="Times New Roman"/>
          <w:b/>
          <w:i/>
        </w:rPr>
        <w:t>д. Лобаны и д. Богомолово</w:t>
      </w:r>
      <w:bookmarkEnd w:id="56"/>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Общая численность населения в Лобанах и Богомолове – 316 чел. (постоянное – 273, временное – 43).</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Площадь д. Лобаны – 39,56 га. Площадь д. Богомолово – 11,27 га.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Богомолово расположено севернее и отделено от деревни Лобаны лишь административной границей. Основная улица д. Лобаны, направленная север-юг – ул. Волжская продолжается улицей в Богомолово, открываясь в направлении Горьковского водохранилища. В обоих пунктах её западную сторону составляет один ряд застройки. Сам же квартал глубиной до 350 м разделяют лишь хозяйственные проезды между приусадебными участками.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С восточной стороны в д. Богомолово также один ряд застройки в квартале глубиной до 150 м. В д. Лобаны же зона застройки индивидуальными жилыми домами увеличивается до размера аналогичного западному кварталу, но разделена улицами Молодежной и Цветочной на 3 части, которые в свою очередь делит переулок между ними, продолжающийся в западном квартале (как проезд). Смежные с границей деревни кварталы местами свободны от застройки. Кроме застройки жилыми домами на участках для ведения личного подсобного хозяйства размещены двухквартирные дома. На северо-востоке на повороте ул. Цветочная в широтном направлении между зонами застройки индивидуальными жилыми домами д. Богомолово и д. Лобаны определена зона озелененных территорий общего пользования для организации связи с берегом Горьковского водохранилища и воспрепятствования эрозионным процессам в овраге. Зона озелененных территорий общего пользования также определена на завершении улицы Цветочной после поворота на неразмежеванной части квартала.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Перпендикулярно к ул. Волжской в южной части д. Лобаны расположена улица Школьная. В западном направлении улица пересекает суходол, вдоль которого определена зона озелененных территорий общего пользования, и соединяется с ул. Садовой, следующей рельефу долины до дороги Подъезд к д. Токарево на территории производственной базы ОАО «Заря». В восточном направлении застройка улицы Школьная завершает с юга ул. Молодежную и ул. Цветочную, выходя на внутрихозяйственную дорогу в направлении д. Латышиха.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 въезде с западной стороны ул. Волжской определена зона застройки малоэтажными жилыми домами (до 4 этажей, включая мансардный), включающая 2 двухэтажных многоквартирных дома.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Вдоль восточного квартала у въезда определена зона озелененных территорий общего пользования с общественно-деловой зоной внутри (участок клуба). Использованию оставшейся части квартала для жилой застройки препятствует неразвитость улично-дорожной сети и наличие сетей водоснабжения и электроснабжения. Поэтому зона застройки индивидуальными жилыми домами требует для своего развития создания улично-дорожной сети. В южной части квартала определена зона инженерной инфраструктуры объектов водоснабжения (артезианская скважина).</w:t>
      </w:r>
    </w:p>
    <w:p w:rsidR="00D86255" w:rsidRPr="00B35601" w:rsidRDefault="00D86255" w:rsidP="00054183">
      <w:pPr>
        <w:pStyle w:val="G1"/>
        <w:spacing w:before="0" w:after="0"/>
        <w:ind w:firstLine="709"/>
        <w:rPr>
          <w:rFonts w:ascii="Times New Roman" w:hAnsi="Times New Roman"/>
          <w:b/>
          <w:i/>
        </w:rPr>
      </w:pPr>
      <w:bookmarkStart w:id="57" w:name="_Toc131076430"/>
      <w:r w:rsidRPr="00B35601">
        <w:rPr>
          <w:rFonts w:ascii="Times New Roman" w:hAnsi="Times New Roman"/>
          <w:b/>
          <w:i/>
        </w:rPr>
        <w:t>д. Мазнево</w:t>
      </w:r>
      <w:bookmarkEnd w:id="57"/>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Население по МНГП отсутствует. Фактическое - 3 человека.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lastRenderedPageBreak/>
        <w:t>Площадь населенного пункта 7,78 га. Планировочно деревня состоит пересекающихся жилых улиц, протяженностью 0,25 км и 0,37 км, по обеим сторонам которых расположены участки для ведения личного подсобного хозяйства.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Кроме зоны застройки индивидуальными жилыми домами, определена зона озелененных территорий общего на въезде в деревню возле пожарного водоема.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58" w:name="_Toc131076431"/>
      <w:r w:rsidRPr="00B35601">
        <w:rPr>
          <w:rFonts w:ascii="Times New Roman" w:hAnsi="Times New Roman"/>
          <w:b/>
          <w:i/>
        </w:rPr>
        <w:t>д. Мальгино</w:t>
      </w:r>
      <w:bookmarkEnd w:id="58"/>
    </w:p>
    <w:p w:rsidR="00D86255" w:rsidRPr="00B35601" w:rsidRDefault="00D86255" w:rsidP="00054183">
      <w:pPr>
        <w:pStyle w:val="G1"/>
        <w:spacing w:before="0" w:after="0"/>
        <w:ind w:firstLine="709"/>
        <w:rPr>
          <w:rFonts w:ascii="Times New Roman" w:hAnsi="Times New Roman"/>
        </w:rPr>
      </w:pPr>
      <w:bookmarkStart w:id="59" w:name="_Hlk129640802"/>
      <w:r w:rsidRPr="00B35601">
        <w:rPr>
          <w:rFonts w:ascii="Times New Roman" w:hAnsi="Times New Roman"/>
        </w:rPr>
        <w:t>Численность постоянного населения – 8.</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Площадь населенного пункта 8,18 га.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Деревня расположена вблизи берега Горьковского водохранилища (р. Волга) и отделена от него территорией бывшей нефтебазы. Возобновление прежней деятельности не планируется. Участки для ведения личного подсобного хозяйства находятся в 20 метрах от участка нефтебазы. Возможно размещение объектов </w:t>
      </w:r>
      <w:r w:rsidRPr="00B35601">
        <w:rPr>
          <w:rFonts w:ascii="Times New Roman" w:hAnsi="Times New Roman"/>
          <w:lang w:val="en-US"/>
        </w:rPr>
        <w:t>IV</w:t>
      </w:r>
      <w:r w:rsidRPr="00B35601">
        <w:rPr>
          <w:rFonts w:ascii="Times New Roman" w:hAnsi="Times New Roman"/>
        </w:rPr>
        <w:t xml:space="preserve">, </w:t>
      </w:r>
      <w:r w:rsidRPr="00B35601">
        <w:rPr>
          <w:rFonts w:ascii="Times New Roman" w:hAnsi="Times New Roman"/>
          <w:lang w:val="en-US"/>
        </w:rPr>
        <w:t>V</w:t>
      </w:r>
      <w:r w:rsidRPr="00B35601">
        <w:rPr>
          <w:rFonts w:ascii="Times New Roman" w:hAnsi="Times New Roman"/>
        </w:rPr>
        <w:t xml:space="preserve"> степени опасности. Основная улица от автомобильной дороги Юрьевец-Мальгино, протяженностью 0,36 км, ведет к площадке въезда на нефтебазу и далее переходит во внутрихозяйственную дорогу к берегу Горьковского водохранилища.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Существующая жилая застройка сконцентрирована в южной части населенного пункта в отдалении от нефтебазы и связана с ней второстепенной улицей, протяженностью 0,45 км.</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Кроме зоны застройки индивидуальными жилыми домами, определена зона озелененных территорий общего пользования вдоль оврага на границе с лесничеством. Озеленение должно способствовать борьбе с эрозией склона оврага.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60" w:name="_Toc131076432"/>
      <w:bookmarkEnd w:id="59"/>
      <w:r w:rsidRPr="00B35601">
        <w:rPr>
          <w:rFonts w:ascii="Times New Roman" w:hAnsi="Times New Roman"/>
          <w:b/>
          <w:i/>
        </w:rPr>
        <w:t>д. Никитино</w:t>
      </w:r>
      <w:bookmarkEnd w:id="60"/>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8.</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7,56 га. Планировочно деревня состоит из двух зон застройки индивидуальными жилыми домами, разделенных долиной ручья – правого притока р. Паж.  Долина ручья в границах береговой полосы – зона озеленения общего пользования. При сравнении со спутниковыми снимками выявлено, что ручей имеет естественные изменения русла, наблюдается выраженный меандр. Поэтому ширина зоны увеличена.</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Застройка в северной части села практически отсутствует за исключением дома у западной границы. Застройка ранее формировала фронт, обращенный к ручью, вдоль улицы (переулка). Утрата застройки повлекла утрату ранее существовавшего подъезда от дороги Кинешма - Юрьевец - Пучеж - Пурех разделявшего жилую застройку. В результате стихийно сформировался подъезд с западной стороны. Именно он определен в качестве существующей автомобильной дороги подъезд к д. Никитино (информация о трассе автомобильной дороге в материалах СТП отсутствует. Организованный съезд с дороги Кинешма - Юрьевец - Пучеж – Пурех в направлении деревни отсутствует. Подъезд к д. Никитино соединен с дорогой Кинешма - Юрьевец - Пучеж – Пурех в месте присоединения ул. Зеленой с. Елнать и пролегает по границе участков земель сельскохозяйственного назначения.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Южная часть состоит из группы домов на проезде от моста через ручей.</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 В перспективе при размещении пункта редуцирования газа в с. Елнать (Затон) деревня может находиться в зоне строительства распределительных газопроводов.</w:t>
      </w:r>
    </w:p>
    <w:p w:rsidR="00D86255" w:rsidRPr="00B35601" w:rsidRDefault="00D86255" w:rsidP="00054183">
      <w:pPr>
        <w:pStyle w:val="G1"/>
        <w:spacing w:before="0" w:after="0"/>
        <w:ind w:firstLine="709"/>
        <w:rPr>
          <w:rFonts w:ascii="Times New Roman" w:hAnsi="Times New Roman"/>
          <w:b/>
          <w:i/>
        </w:rPr>
      </w:pPr>
      <w:bookmarkStart w:id="61" w:name="_Toc131076433"/>
      <w:r w:rsidRPr="00B35601">
        <w:rPr>
          <w:rFonts w:ascii="Times New Roman" w:hAnsi="Times New Roman"/>
          <w:b/>
          <w:i/>
        </w:rPr>
        <w:t>д. Никулино</w:t>
      </w:r>
      <w:bookmarkEnd w:id="61"/>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2 чел.</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Площадь населенного пункта 7,34 га. </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Планировочно деревня состоит из жилой улицы, протяженностью 0,4 км, по обе стороны которой расположены участки для ведения личного подсобного хозяйства. Кроме зоны застройки индивидуальными жилыми домами у подъездной дороги между улицей и границей деревни, смежной с лесным участком, определена зона озелененных территорий общего пользования.</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62" w:name="_Toc131076434"/>
      <w:r w:rsidRPr="00B35601">
        <w:rPr>
          <w:rFonts w:ascii="Times New Roman" w:hAnsi="Times New Roman"/>
          <w:b/>
          <w:i/>
        </w:rPr>
        <w:lastRenderedPageBreak/>
        <w:t>д. Олонино</w:t>
      </w:r>
      <w:bookmarkEnd w:id="62"/>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1 чел.</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Площадь населенного пункта 1,37 га. Олонино состоит из двух отдельных частей северной, площадью 0,75 га и южной, площадью 0,62 га, разделенных долиной ручья, правого притока р. Паж.</w:t>
      </w:r>
    </w:p>
    <w:p w:rsidR="00D86255" w:rsidRPr="00B35601" w:rsidRDefault="00D86255" w:rsidP="00054183">
      <w:pPr>
        <w:pStyle w:val="G1"/>
        <w:spacing w:before="0" w:after="0"/>
        <w:ind w:firstLine="709"/>
        <w:rPr>
          <w:rStyle w:val="button-search"/>
          <w:rFonts w:ascii="Times New Roman" w:hAnsi="Times New Roman"/>
        </w:rPr>
      </w:pPr>
      <w:r w:rsidRPr="00B35601">
        <w:rPr>
          <w:rFonts w:ascii="Times New Roman" w:hAnsi="Times New Roman"/>
        </w:rPr>
        <w:t xml:space="preserve">Северная часть включает дорогу межмуниципального значения Юрьевец - Шилекша – Благовещенье, некоторое время назад разделившую эту часть на территорию, занятую одним домовладением (ЛПХ), площадью 0,43 га и незастроенную полосу за дорогой, площадью 0,17 га. С учетом наличия в ЕГРН записи об участке КН </w:t>
      </w:r>
      <w:r w:rsidRPr="00B35601">
        <w:rPr>
          <w:rStyle w:val="button-search"/>
          <w:rFonts w:ascii="Times New Roman" w:hAnsi="Times New Roman"/>
        </w:rPr>
        <w:t>37:22:020272:1, площадью 6600 кв. м, отнесение территорий к разным функциональным зонам, вызовет включение их в разные территориальные зоны, что может препятствовать регистрации указанного земельного участка. Поэтому вся северная часть включена в зону застройки индивидуальными жилыми домами.</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Южная часть включает застройку деревни вдоль автомобильных дорог -Подъезд к д. Олонино и Подъезд к д. Олонино (от дороги Юрьевец-Костяево).</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054183">
      <w:pPr>
        <w:pStyle w:val="G1"/>
        <w:spacing w:before="0" w:after="0"/>
        <w:ind w:firstLine="709"/>
        <w:rPr>
          <w:rFonts w:ascii="Times New Roman" w:hAnsi="Times New Roman"/>
          <w:b/>
          <w:i/>
        </w:rPr>
      </w:pPr>
      <w:bookmarkStart w:id="63" w:name="_Toc131076435"/>
      <w:r w:rsidRPr="00B35601">
        <w:rPr>
          <w:rFonts w:ascii="Times New Roman" w:hAnsi="Times New Roman"/>
          <w:b/>
          <w:i/>
        </w:rPr>
        <w:t>д. Пелевино</w:t>
      </w:r>
      <w:bookmarkEnd w:id="63"/>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Численность населения – 294 (постоянное – 284, временное – 10).</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Состоит из 4 частей, общей площадью 54,42 га. Три части разделены оврагами с ручьями. Еще одна часть к юго-востоку наименьшей площади (1,98 га) отделена от первых трех понижением рельефа. Застройка, зарегистрированные границы земельных участков в этой части отсутствуют. Часть не связана дорогами общего пользования. В её границах определена зона сельскохозяйственного использования (иная зона).</w:t>
      </w:r>
    </w:p>
    <w:p w:rsidR="00D86255" w:rsidRPr="00B35601" w:rsidRDefault="00D86255" w:rsidP="00054183">
      <w:pPr>
        <w:pStyle w:val="G1"/>
        <w:spacing w:before="0" w:after="0"/>
        <w:ind w:firstLine="709"/>
        <w:rPr>
          <w:rStyle w:val="button-search"/>
          <w:rFonts w:ascii="Times New Roman" w:hAnsi="Times New Roman"/>
        </w:rPr>
      </w:pPr>
      <w:r w:rsidRPr="00B35601">
        <w:rPr>
          <w:rFonts w:ascii="Times New Roman" w:hAnsi="Times New Roman"/>
        </w:rPr>
        <w:t xml:space="preserve">Основная улица (ул. Центральная) связывает западную и восточную части с подъездной автомобильной дорогой и с дорогой д. Пелевино - д. Ермолово. Между западной и восточной частями за оврагом находится часть в зоне застройки </w:t>
      </w:r>
      <w:r w:rsidRPr="00B35601">
        <w:rPr>
          <w:rStyle w:val="button-search"/>
          <w:rFonts w:ascii="Times New Roman" w:hAnsi="Times New Roman"/>
        </w:rPr>
        <w:t xml:space="preserve">индивидуальными жилыми домами, площадью 5,56 га. Три домовладения вдоль улицы, размещённые с обеих её сторон, связаны с основной улицей проездом, пролегающим вне границ населенного пункта. </w:t>
      </w:r>
    </w:p>
    <w:p w:rsidR="00D86255" w:rsidRPr="00B35601" w:rsidRDefault="00D86255" w:rsidP="00054183">
      <w:pPr>
        <w:pStyle w:val="G1"/>
        <w:spacing w:before="0" w:after="0"/>
        <w:ind w:firstLine="709"/>
        <w:rPr>
          <w:rStyle w:val="button-search"/>
          <w:rFonts w:ascii="Times New Roman" w:hAnsi="Times New Roman"/>
        </w:rPr>
      </w:pPr>
      <w:r w:rsidRPr="00B35601">
        <w:rPr>
          <w:rStyle w:val="button-search"/>
          <w:rFonts w:ascii="Times New Roman" w:hAnsi="Times New Roman"/>
        </w:rPr>
        <w:t xml:space="preserve">На территории всей восточной части определена </w:t>
      </w:r>
      <w:r w:rsidRPr="00B35601">
        <w:rPr>
          <w:rFonts w:ascii="Times New Roman" w:hAnsi="Times New Roman"/>
        </w:rPr>
        <w:t xml:space="preserve">зона застройки </w:t>
      </w:r>
      <w:r w:rsidRPr="00B35601">
        <w:rPr>
          <w:rStyle w:val="button-search"/>
          <w:rFonts w:ascii="Times New Roman" w:hAnsi="Times New Roman"/>
        </w:rPr>
        <w:t>индивидуальными жилыми домами. Часть примерно поровну разделена основной улицей. К северу от неё располагается пустующая территория с одним застроенным домовладением, составляющим застройку основной улицы. В южном направлении – тупиковая улица, протяженностью 0,19 км, с застройкой преимущественно с восточной стороны, формирующей фасадный ряд долины ручья.</w:t>
      </w:r>
    </w:p>
    <w:p w:rsidR="00D86255" w:rsidRPr="00B35601" w:rsidRDefault="00D86255" w:rsidP="00054183">
      <w:pPr>
        <w:pStyle w:val="G1"/>
        <w:spacing w:before="0" w:after="0"/>
        <w:ind w:firstLine="709"/>
        <w:rPr>
          <w:rStyle w:val="button-search"/>
          <w:rFonts w:ascii="Times New Roman" w:hAnsi="Times New Roman"/>
        </w:rPr>
      </w:pPr>
      <w:r w:rsidRPr="00B35601">
        <w:rPr>
          <w:rStyle w:val="button-search"/>
          <w:rFonts w:ascii="Times New Roman" w:hAnsi="Times New Roman"/>
        </w:rPr>
        <w:t xml:space="preserve">Западная самая крупная часть, площадью 36,77 га, также разделена основной улицей на относительно равные северную и южную части. К северу от основной улицы расположены кварталы зоны застройки индивидуальными жилыми домами, имеющие собственный въезд с дороги Кинешма - Юрьевец - Пучеж – Пурех. Вдоль дороги определена зона озеленения специального назначения для создания шумозащитной полосы. Территория одного многоквартирного здания </w:t>
      </w:r>
      <w:r w:rsidRPr="00B35601">
        <w:rPr>
          <w:rFonts w:ascii="Times New Roman" w:hAnsi="Times New Roman"/>
        </w:rPr>
        <w:t>(двухэтажный 12-кв. жилой дом с хозяйственными сараями)</w:t>
      </w:r>
      <w:r w:rsidRPr="00B35601">
        <w:rPr>
          <w:rStyle w:val="button-search"/>
          <w:rFonts w:ascii="Times New Roman" w:hAnsi="Times New Roman"/>
        </w:rPr>
        <w:t>, составляющего застройку основной улицы, определена в зону застройки малоэтажными жилыми домами (до 4 этажей, включая мансардный).</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С южной стороны от основной улицы кроме зоны </w:t>
      </w:r>
      <w:r w:rsidRPr="00B35601">
        <w:rPr>
          <w:rStyle w:val="button-search"/>
          <w:rFonts w:ascii="Times New Roman" w:hAnsi="Times New Roman"/>
        </w:rPr>
        <w:t>застройки индивидуальными жилыми домами определены:</w:t>
      </w:r>
    </w:p>
    <w:p w:rsidR="00D86255" w:rsidRPr="00B35601" w:rsidRDefault="00D86255" w:rsidP="005346AA">
      <w:pPr>
        <w:pStyle w:val="G1"/>
        <w:numPr>
          <w:ilvl w:val="0"/>
          <w:numId w:val="68"/>
        </w:numPr>
        <w:spacing w:before="0" w:after="0"/>
        <w:ind w:left="0" w:firstLine="709"/>
        <w:rPr>
          <w:rFonts w:ascii="Times New Roman" w:hAnsi="Times New Roman"/>
        </w:rPr>
      </w:pPr>
      <w:r w:rsidRPr="00B35601">
        <w:rPr>
          <w:rFonts w:ascii="Times New Roman" w:hAnsi="Times New Roman"/>
        </w:rPr>
        <w:t xml:space="preserve">зоны инженерной инфраструктуры котельной и артезианских скважин; </w:t>
      </w:r>
    </w:p>
    <w:p w:rsidR="00D86255" w:rsidRPr="00B35601" w:rsidRDefault="00D86255" w:rsidP="005346AA">
      <w:pPr>
        <w:pStyle w:val="G1"/>
        <w:numPr>
          <w:ilvl w:val="0"/>
          <w:numId w:val="68"/>
        </w:numPr>
        <w:spacing w:before="0" w:after="0"/>
        <w:ind w:left="0" w:firstLine="709"/>
        <w:rPr>
          <w:rFonts w:ascii="Times New Roman" w:hAnsi="Times New Roman"/>
        </w:rPr>
      </w:pPr>
      <w:r w:rsidRPr="00B35601">
        <w:rPr>
          <w:rFonts w:ascii="Times New Roman" w:hAnsi="Times New Roman"/>
        </w:rPr>
        <w:t>зоны озелененных территорий общего пользования в долине ручья и между участком скважины и улично-дорожной сетью.</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Развитие застройки территорий у юго-западных границ и к северу от подъезда в восточной части населенного пункта необходимо осуществлять комплексно с развитием объектов транспортной и инженерной инфраструктур.</w:t>
      </w:r>
    </w:p>
    <w:p w:rsidR="00D86255" w:rsidRPr="00B35601" w:rsidRDefault="00D86255" w:rsidP="00054183">
      <w:pPr>
        <w:pStyle w:val="G1"/>
        <w:spacing w:before="0" w:after="0"/>
        <w:ind w:firstLine="709"/>
        <w:rPr>
          <w:rFonts w:ascii="Times New Roman" w:hAnsi="Times New Roman"/>
        </w:rPr>
      </w:pPr>
      <w:r w:rsidRPr="00B35601">
        <w:rPr>
          <w:rFonts w:ascii="Times New Roman" w:hAnsi="Times New Roman"/>
        </w:rPr>
        <w:t xml:space="preserve">Зона застройки </w:t>
      </w:r>
      <w:r w:rsidRPr="00B35601">
        <w:rPr>
          <w:rStyle w:val="button-search"/>
          <w:rFonts w:ascii="Times New Roman" w:hAnsi="Times New Roman"/>
        </w:rPr>
        <w:t>индивидуальными жилыми домами</w:t>
      </w:r>
      <w:r w:rsidRPr="00B35601">
        <w:rPr>
          <w:rFonts w:ascii="Times New Roman" w:hAnsi="Times New Roman"/>
        </w:rPr>
        <w:t xml:space="preserve"> включает:2-х квартирные жилые дома с приквартирными участками и одноэтажные одноквартирные дома с приусадебными участками.</w:t>
      </w:r>
    </w:p>
    <w:p w:rsidR="00D86255" w:rsidRPr="00B35601" w:rsidRDefault="00D86255" w:rsidP="00FA2D1F">
      <w:pPr>
        <w:pStyle w:val="G1"/>
        <w:spacing w:before="0" w:after="0"/>
        <w:ind w:firstLine="709"/>
        <w:rPr>
          <w:rFonts w:ascii="Times New Roman" w:hAnsi="Times New Roman"/>
          <w:b/>
          <w:i/>
        </w:rPr>
      </w:pPr>
      <w:bookmarkStart w:id="64" w:name="_Toc131076436"/>
      <w:r w:rsidRPr="00B35601">
        <w:rPr>
          <w:rFonts w:ascii="Times New Roman" w:hAnsi="Times New Roman"/>
          <w:b/>
          <w:i/>
        </w:rPr>
        <w:lastRenderedPageBreak/>
        <w:t>д. Меньшиково</w:t>
      </w:r>
      <w:bookmarkEnd w:id="64"/>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Численность населения – 6 (постоянное – 2, временное – 4).</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 xml:space="preserve">Населенный пункт состоит из двух частей. К юго-западу в 140 м от деревни находится заросшая территория без построек, площадью 0,44 га. Застройка участка и связь улично-дорожной сетью общего пользования не планируются. На части определена зона сельскохозяйственного использования (иная зона). Для исключения части из населенного пункта необходима регистрация границ земельного участка. </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 xml:space="preserve">Площадь деревни - 3,06 га. Планировочно деревня состоит из жилых улиц, протяженностью 0,14 и 0,12 км, сообщающихся с дорогой в направлении второй части деревни и с внутрихозяйственной дорогой, проходящей с севера от деревни. Улицы делят застройку личных подсобных хозяйств на три части.  </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 Деревня расположена в 700 м от д. Беляево и может быть газифицирована от планируемых к строительству объектов газоснабжения. Однако, строительство распределительного газопровода следует провести после или одновременно со строительством автомобильной дороги обход г. Юрьевец, трасса которой запланирована между деревнями.</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Вся территория деревни – зона застройки индивидуальными жилыми домами, за исключением въезда, где определена зона озелененных территорий общего пользования.</w:t>
      </w:r>
    </w:p>
    <w:p w:rsidR="00D86255" w:rsidRPr="00B35601" w:rsidRDefault="00D86255" w:rsidP="00FA2D1F">
      <w:pPr>
        <w:pStyle w:val="G1"/>
        <w:spacing w:before="0" w:after="0"/>
        <w:ind w:firstLine="709"/>
        <w:rPr>
          <w:rFonts w:ascii="Times New Roman" w:hAnsi="Times New Roman"/>
          <w:b/>
          <w:i/>
        </w:rPr>
      </w:pPr>
      <w:bookmarkStart w:id="65" w:name="_Toc131076437"/>
      <w:r w:rsidRPr="00B35601">
        <w:rPr>
          <w:rFonts w:ascii="Times New Roman" w:hAnsi="Times New Roman"/>
          <w:b/>
          <w:i/>
        </w:rPr>
        <w:t>д. Пигарево</w:t>
      </w:r>
      <w:bookmarkEnd w:id="65"/>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Население отсутствует.</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1,19 га. Застройка отсутствует. Подъезд к деревне - по внутрихозяйственным дорогам.</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Территория населенного пункта включена в зоны сельскохозяйственного использования (иная зона) - населенный пункт вне дорог общего пользования.</w:t>
      </w:r>
    </w:p>
    <w:p w:rsidR="00D86255" w:rsidRPr="00B35601" w:rsidRDefault="00D86255" w:rsidP="00FA2D1F">
      <w:pPr>
        <w:pStyle w:val="G1"/>
        <w:spacing w:before="0" w:after="0"/>
        <w:ind w:firstLine="709"/>
        <w:rPr>
          <w:rFonts w:ascii="Times New Roman" w:hAnsi="Times New Roman"/>
          <w:b/>
          <w:i/>
        </w:rPr>
      </w:pPr>
      <w:bookmarkStart w:id="66" w:name="_Toc131076438"/>
      <w:r w:rsidRPr="00B35601">
        <w:rPr>
          <w:rFonts w:ascii="Times New Roman" w:hAnsi="Times New Roman"/>
          <w:b/>
          <w:i/>
        </w:rPr>
        <w:t>д. Потемкино</w:t>
      </w:r>
      <w:bookmarkEnd w:id="66"/>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 xml:space="preserve">Постоянное население -1. </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4,05 га.</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Планировочно деревня состоит из жилой улицы, протяженностью 0,15 км, по обе стороны которой расположены участки для ведения личного подсобного хозяйства и их застройка.</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Вся территория населенного пункта – зона застройки индивидуальными жилыми домами. Объекты социальной и инженерной инфраструктуры отсутствуют.</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Подъезд к деревне - по внутрихозяйственным дорогам. Генеральным планом предложена планируемая трасса подъезда к деревне от ближайшей автомобильной дороги.</w:t>
      </w:r>
    </w:p>
    <w:p w:rsidR="00D86255" w:rsidRPr="00B35601" w:rsidRDefault="00D86255" w:rsidP="00FA2D1F">
      <w:pPr>
        <w:pStyle w:val="G1"/>
        <w:spacing w:before="0" w:after="0"/>
        <w:ind w:firstLine="709"/>
        <w:rPr>
          <w:rFonts w:ascii="Times New Roman" w:hAnsi="Times New Roman"/>
          <w:b/>
          <w:i/>
        </w:rPr>
      </w:pPr>
      <w:bookmarkStart w:id="67" w:name="_Toc131076439"/>
      <w:r w:rsidRPr="00B35601">
        <w:rPr>
          <w:rFonts w:ascii="Times New Roman" w:hAnsi="Times New Roman"/>
          <w:b/>
          <w:i/>
        </w:rPr>
        <w:t>д. Ростоново</w:t>
      </w:r>
      <w:bookmarkEnd w:id="67"/>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Постоянное население отсутствует. Временное – 11. Деревня расположена у берега Горьковского водохранилища (р. Паж).</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4,32 га. Застройка деревни - свободная. Улично-дорожная сеть - два тупиковых проезда: с севера вдоль приречной застройки 0,14 км и к южной части застройки 0,08 км.</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FA2D1F">
      <w:pPr>
        <w:pStyle w:val="G1"/>
        <w:spacing w:before="0" w:after="0"/>
        <w:ind w:firstLine="709"/>
        <w:rPr>
          <w:rFonts w:ascii="Times New Roman" w:hAnsi="Times New Roman"/>
          <w:b/>
          <w:i/>
        </w:rPr>
      </w:pPr>
      <w:bookmarkStart w:id="68" w:name="_Toc131076440"/>
      <w:r w:rsidRPr="00B35601">
        <w:rPr>
          <w:rFonts w:ascii="Times New Roman" w:hAnsi="Times New Roman"/>
          <w:b/>
          <w:i/>
        </w:rPr>
        <w:t>д. Сельцо-Тюримово</w:t>
      </w:r>
      <w:bookmarkEnd w:id="68"/>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Численность населения – 15 (постоянное – 11, временное – 4). Деревня расположена вблизи берега Горьковского водохранилища (р. Волга) в неблагоприятной для строительства зоне (переработка берега).</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Состоит из двух частей – основной, расположенной на берегу Горьковского водохранилища, площадью 2,67 га и расположенного западнее отдельно земельного участка ЛПХ (зона застройки индивидуальными жилыми домами), площадью 0,33 га., независимо связанных с автомобильной дорогой.</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 xml:space="preserve">Основная часть деревни – группа домов на тупиковой улице. Свободные от застройки территории выделены в зону озелененных территорий общего пользования для предотвращения её </w:t>
      </w:r>
      <w:r w:rsidRPr="00B35601">
        <w:rPr>
          <w:rFonts w:ascii="Times New Roman" w:hAnsi="Times New Roman"/>
        </w:rPr>
        <w:lastRenderedPageBreak/>
        <w:t>развития в неблагоприятной зоне. В планируемую зону озелененных территорий общего пользования определены земельные участки в береговой полосе Горьковского водохранилища.</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FA2D1F">
      <w:pPr>
        <w:pStyle w:val="G1"/>
        <w:spacing w:before="0" w:after="0"/>
        <w:ind w:firstLine="709"/>
        <w:rPr>
          <w:rFonts w:ascii="Times New Roman" w:hAnsi="Times New Roman"/>
        </w:rPr>
      </w:pPr>
      <w:bookmarkStart w:id="69" w:name="_Toc131076441"/>
      <w:r w:rsidRPr="00B35601">
        <w:rPr>
          <w:rFonts w:ascii="Times New Roman" w:hAnsi="Times New Roman"/>
          <w:b/>
          <w:i/>
        </w:rPr>
        <w:t>д. Скуратиха и д. Спириха</w:t>
      </w:r>
      <w:bookmarkEnd w:id="69"/>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Численность населения – 80 (постоянное – 72, временное – 8).</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д. Скуратиха –8,08 га, д. Спириха –6,62 га. Деревни расположены у северной границы г.Юрьевец. Их застройка завершает его структуру. Улично-дорожная сеть частью находится в границах города.</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Зона застройки индивидуальными жилыми домами в д. Скуратиха включает две зоны застройки индивидуальными жилыми домами. Западная зона формирует фронт застройки улицы (переулка)вдоль оврага, между отрогами которого и располагается. Улица частью находится в границах лесного участка.</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Восточная зона деревни образует единый с застройкой д. Спириха фронт застройки улицы, соединяющей городские улицы Фурманова, Некрасова, 60 лет Октября, Текстильная. На востоке улица поворачивает в направлении коллективного товарищества «Дорожник». Восточная часть деревни находится в зоне охраны ландшафта «Проекта охранных зон и зон регулирования памятников истории и культуры города Юрьевца Ивановской области». Возможность развития в этом направлении ограничена запретом на застройку. Вне зарегистрированных границ земельных участков определены зоны сельскохозяйственного использования.</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Зоны озеленения общего пользования определены с севера от улицы, в деревне Скуратиха зона разделяет зоны застройки и смежна с лесным участком в овраге.</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Объекты социальной инфраструктуры отсутствуют, отопление индивидуальное, водоснабжение – от системы г. Юрьевец.</w:t>
      </w:r>
    </w:p>
    <w:p w:rsidR="00D86255" w:rsidRPr="00B35601" w:rsidRDefault="00D86255" w:rsidP="00FA2D1F">
      <w:pPr>
        <w:pStyle w:val="G1"/>
        <w:spacing w:before="0" w:after="0"/>
        <w:ind w:firstLine="709"/>
        <w:rPr>
          <w:rFonts w:ascii="Times New Roman" w:hAnsi="Times New Roman"/>
          <w:b/>
          <w:i/>
        </w:rPr>
      </w:pPr>
      <w:bookmarkStart w:id="70" w:name="_Toc131076442"/>
      <w:r w:rsidRPr="00B35601">
        <w:rPr>
          <w:rFonts w:ascii="Times New Roman" w:hAnsi="Times New Roman"/>
          <w:b/>
          <w:i/>
        </w:rPr>
        <w:t>д. Содомово</w:t>
      </w:r>
      <w:bookmarkEnd w:id="70"/>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Население отсутствует.</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5,96 га. Застройка отсутствует. Подъезд к деревне - по внутрихозяйственным дорогам.</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Территория населенного пункта включена в зоны сельскохозяйственного использования (иная зона) - населенный пункт вне дорог общего пользования.</w:t>
      </w:r>
    </w:p>
    <w:p w:rsidR="00D86255" w:rsidRPr="00B35601" w:rsidRDefault="00D86255" w:rsidP="00FA2D1F">
      <w:pPr>
        <w:pStyle w:val="G1"/>
        <w:spacing w:before="0" w:after="0"/>
        <w:ind w:firstLine="709"/>
        <w:rPr>
          <w:rFonts w:ascii="Times New Roman" w:hAnsi="Times New Roman"/>
          <w:b/>
          <w:i/>
        </w:rPr>
      </w:pPr>
      <w:bookmarkStart w:id="71" w:name="_Toc131076443"/>
      <w:r w:rsidRPr="00B35601">
        <w:rPr>
          <w:rFonts w:ascii="Times New Roman" w:hAnsi="Times New Roman"/>
          <w:b/>
          <w:i/>
        </w:rPr>
        <w:t>д. Стегаиха</w:t>
      </w:r>
      <w:bookmarkEnd w:id="71"/>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Население отсутствует.</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4,69 га. Застройка отсутствует. Подъезд к деревне - по внутрихозяйственным дорогам.</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Территория населенного пункта включена в зоны сельскохозяйственного использования (иная зона) - населенный пункт вне дорог общего пользования.</w:t>
      </w:r>
    </w:p>
    <w:p w:rsidR="00D86255" w:rsidRPr="00B35601" w:rsidRDefault="00D86255" w:rsidP="00FA2D1F">
      <w:pPr>
        <w:pStyle w:val="G1"/>
        <w:spacing w:before="0" w:after="0"/>
        <w:ind w:firstLine="709"/>
        <w:rPr>
          <w:rFonts w:ascii="Times New Roman" w:hAnsi="Times New Roman"/>
          <w:b/>
          <w:i/>
        </w:rPr>
      </w:pPr>
      <w:bookmarkStart w:id="72" w:name="_Toc131076444"/>
      <w:r w:rsidRPr="00B35601">
        <w:rPr>
          <w:rFonts w:ascii="Times New Roman" w:hAnsi="Times New Roman"/>
          <w:b/>
          <w:i/>
        </w:rPr>
        <w:t>с. Тихон-Воля</w:t>
      </w:r>
      <w:bookmarkEnd w:id="72"/>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Численность населения – 146 (постоянное – 140, временное – 6).</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4,88 га.</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Село примыкает с юга к автомобильной дороге межмуниципального значения Юрьевец - Шилекша – Благовещенье, связанной с селом двумя съездами: основным по главной улице – Школьной улице и съездом на поселковую дорогу, осуществляющую в том числе транзит с внутрихозяйственной дороги. Квартальная структура застройки села образована улицами в жилой застройке, связывающими выездные направления - ул. Дорожная, ул. Лесная, ул. Нагорная.</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Северо-восточный квартал достигает ширины более 100 м и его рациональное использование требует строительства улично-дорожной сети.</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В связи с возможностью сочетания всех существующих объектов социальной инфраструктуры с застройкой индивидуальными жилыми домами, смежным расположением объектов с жилыми территориями в кварталах, вся застройка села отнесена в зону застройки индивидуальными жилыми домами. Нежилые объекты, размещаемые в селе в этой зоне, могут появляться при возможности сочетания их с жилой застройкой в одном квартале.</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lastRenderedPageBreak/>
        <w:t>Два южных квартала пересечены охранной зоной линии электропередачи 110 кВ. Согласно п. 1 ст. 107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Разрешенное использование охранных зон электросетевого хозяйства определяется Постановлением Правительства РФ от 24 февраля 2009 г. № 160. Незастроенные территории включены в зоны сельскохозяйственных угодий. Застроенные - сохранены в зоне застройки индивидуальными жилыми домами по границам ограждений участков в связи с отсутствием границ земельных участков.</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Для объектов систем централизованного водоснабжения выделена зона инженерной инфраструктуры. Земельный участок источника централизованного водоснабжения, зоны санитарной охраны отсутствуют, поэтому границы зоны подлежат уточнению при организации 1 пояса зон по факту оценки защищенности грунтов и (или) при регистрации границ земельного участка. Окружающие территории, а также все территории к востоку от поселковой дороги включены в зону озелененных территорий общего пользования, в том числе для предотвращения застройки 1 пояса зоны санитарной охраны, а также ограничения застройки в других потенциальных поясах.</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Зона озелененных территорий общего пользования расположена вдоль автомобильной дороги, осуществляя защитную функцию, отдаляя застройку села и создавая коридор для следующих вдоль дороги линий электропередачи 10 кВ.</w:t>
      </w:r>
    </w:p>
    <w:p w:rsidR="00D86255" w:rsidRPr="00B35601" w:rsidRDefault="00D86255" w:rsidP="00FA2D1F">
      <w:pPr>
        <w:pStyle w:val="G1"/>
        <w:spacing w:before="0" w:after="0"/>
        <w:ind w:firstLine="709"/>
        <w:rPr>
          <w:rFonts w:ascii="Times New Roman" w:hAnsi="Times New Roman"/>
          <w:b/>
          <w:i/>
        </w:rPr>
      </w:pPr>
      <w:bookmarkStart w:id="73" w:name="_Toc131076445"/>
      <w:r w:rsidRPr="00B35601">
        <w:rPr>
          <w:rFonts w:ascii="Times New Roman" w:hAnsi="Times New Roman"/>
          <w:b/>
          <w:i/>
        </w:rPr>
        <w:t>д. Токарево</w:t>
      </w:r>
      <w:bookmarkEnd w:id="73"/>
    </w:p>
    <w:p w:rsidR="00D86255" w:rsidRPr="00B35601" w:rsidRDefault="00D86255" w:rsidP="00FA2D1F">
      <w:pPr>
        <w:pStyle w:val="G1"/>
        <w:spacing w:before="0" w:after="0"/>
        <w:ind w:firstLine="709"/>
        <w:rPr>
          <w:rFonts w:ascii="Times New Roman" w:hAnsi="Times New Roman"/>
        </w:rPr>
      </w:pPr>
      <w:bookmarkStart w:id="74" w:name="_Hlk129527389"/>
      <w:r w:rsidRPr="00B35601">
        <w:rPr>
          <w:rFonts w:ascii="Times New Roman" w:hAnsi="Times New Roman"/>
        </w:rPr>
        <w:t>Численность населения – 18 (постоянное – 11, временное – 7). Деревня расположена вблизи берега Горьковского водохранилища (р. Волга).</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 xml:space="preserve">Площадь населенного пункта 6,73 га. </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Восточная часть деревни размещена с северной стороны вдоль автомобильной дороги (Подъезд к д. Чертежи, Подъезд к д. Токарево), выполняющей роль улично-дорожной сети. Территория вдоль дороги – зона озеленения общего пользования. Озеленение выполняет защитную функцию. Иная территория населенного пункта – зона застройки индивидуальными жилыми домами.</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Два ряда застройки западной части деревни разделены рядом между ними, окруженным улично-дорожной сетью с обеих сторон. Северный проезд имеет ширину 5,5 м между границами земельных участков. Южный переулок – 9,6 м в самой узкой части.</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Самые близкие участки к берегу Горьковского водохранилища с видами разрешенного использования для ведения личного подсобного хозяйства и для садоводства используются под турбазу «Токарево на Волге» (https://токарево-на-волге.рф). В качестве мест размещения используются два жилых дома: 1 номер на 4 места и 3 номера на 11 мест.</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Объекты инженерной инфраструктуры отсутствуют.</w:t>
      </w:r>
    </w:p>
    <w:p w:rsidR="00D86255" w:rsidRPr="00B35601" w:rsidRDefault="00D86255" w:rsidP="00FA2D1F">
      <w:pPr>
        <w:pStyle w:val="G1"/>
        <w:spacing w:before="0" w:after="0"/>
        <w:ind w:firstLine="709"/>
        <w:rPr>
          <w:rFonts w:ascii="Times New Roman" w:hAnsi="Times New Roman"/>
          <w:b/>
          <w:i/>
        </w:rPr>
      </w:pPr>
      <w:bookmarkStart w:id="75" w:name="_Toc131076446"/>
      <w:bookmarkEnd w:id="74"/>
      <w:r w:rsidRPr="00B35601">
        <w:rPr>
          <w:rFonts w:ascii="Times New Roman" w:hAnsi="Times New Roman"/>
          <w:b/>
          <w:i/>
        </w:rPr>
        <w:t>д. Федорково</w:t>
      </w:r>
      <w:bookmarkEnd w:id="75"/>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Численность населения – 17 (постоянное – 2, временное – 15). Деревня расположена на берегу Горьковского водохранилища (р. Паж).</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4,88 га. Планировочно деревня состоит из тупиковой жилой улицы, протяженностью 280 м, по обе стороны которой расположены участки для ведения личного подсобного хозяйства. Размеры разворотной площадки не менее 16х16 м. Застройка преимущественно расположена с северной стороны улицы.</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За исключением береговой полосы р. Паж в зоне озелененных территорий общего пользования, иная территория деревни находится в зоне застройки индивидуальными жилыми домами. Объекты социальной и инженерной инфраструктуры отсутствуют.</w:t>
      </w:r>
    </w:p>
    <w:p w:rsidR="00D86255" w:rsidRPr="00B35601" w:rsidRDefault="00D86255" w:rsidP="00FA2D1F">
      <w:pPr>
        <w:pStyle w:val="G1"/>
        <w:spacing w:before="0" w:after="0"/>
        <w:ind w:firstLine="709"/>
        <w:rPr>
          <w:rFonts w:ascii="Times New Roman" w:hAnsi="Times New Roman"/>
          <w:b/>
          <w:i/>
        </w:rPr>
      </w:pPr>
      <w:bookmarkStart w:id="76" w:name="_Toc131076447"/>
      <w:r w:rsidRPr="00B35601">
        <w:rPr>
          <w:rFonts w:ascii="Times New Roman" w:hAnsi="Times New Roman"/>
          <w:b/>
          <w:i/>
        </w:rPr>
        <w:lastRenderedPageBreak/>
        <w:t>д. Царево</w:t>
      </w:r>
      <w:bookmarkEnd w:id="76"/>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Численность населения – 7 (постоянное – 3, временное – 4).Деревня расположена на берегу Горьковского водохранилища (р. Паж).</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1,78 га. Планировочно деревня состоит из жилой улицы, протяженностью 120 м, по обе стороны которой расположены участки для ведения личного подсобного хозяйства. Застройка преимущественно расположена с северной стороны улицы.</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Вся территория населенного пункта – зона застройки индивидуальными жилыми домами.</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Деревня Царево попадает в зону возможного подтопления.</w:t>
      </w:r>
    </w:p>
    <w:p w:rsidR="00D86255" w:rsidRPr="00B35601" w:rsidRDefault="00D86255" w:rsidP="00FA2D1F">
      <w:pPr>
        <w:pStyle w:val="G1"/>
        <w:spacing w:before="0" w:after="0"/>
        <w:ind w:firstLine="709"/>
        <w:rPr>
          <w:rFonts w:ascii="Times New Roman" w:hAnsi="Times New Roman"/>
          <w:b/>
          <w:i/>
        </w:rPr>
      </w:pPr>
      <w:bookmarkStart w:id="77" w:name="_Toc131076448"/>
      <w:r w:rsidRPr="00B35601">
        <w:rPr>
          <w:rFonts w:ascii="Times New Roman" w:hAnsi="Times New Roman"/>
          <w:b/>
          <w:i/>
        </w:rPr>
        <w:t>д. Чертежи</w:t>
      </w:r>
      <w:bookmarkEnd w:id="77"/>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 xml:space="preserve">Численность населения – 31 (постоянное – 9, временное – 22). </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8,90 га. Планировочно деревня состоит из жилой улицы, протяженностью 0,37 км, по обе стороны которой расположены участки для ведения личного подсобного хозяйства с застройкой.</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Вся территория населенного пункта – зона застройки индивидуальными жилыми домами.</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D86255" w:rsidRPr="00B35601" w:rsidRDefault="00D86255" w:rsidP="00FA2D1F">
      <w:pPr>
        <w:pStyle w:val="G1"/>
        <w:spacing w:before="0" w:after="0"/>
        <w:ind w:firstLine="709"/>
        <w:rPr>
          <w:rFonts w:ascii="Times New Roman" w:hAnsi="Times New Roman"/>
          <w:b/>
          <w:i/>
        </w:rPr>
      </w:pPr>
      <w:bookmarkStart w:id="78" w:name="_Toc131076449"/>
      <w:r w:rsidRPr="00B35601">
        <w:rPr>
          <w:rFonts w:ascii="Times New Roman" w:hAnsi="Times New Roman"/>
          <w:b/>
          <w:i/>
        </w:rPr>
        <w:t>д. Ярцево</w:t>
      </w:r>
      <w:bookmarkEnd w:id="78"/>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Численность постоянного населения – 1. Деревня удалена от берега Горьковского водохранилища и от основных дорог, поэтому в перспективе вероятна полная потеря населения. Тем не менее наличие постоянного населения требует обеспечения транспортной доступности. Автомобильная дорога общего пользования к д. Ярцево не зарегистрирована. Планируемая трасса автомобильной дороги установлена по прямой минимальной протяженности до окружающих дорог общего пользования.</w:t>
      </w:r>
    </w:p>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Площадь населенного пункта 2,98 га. Планировочно деревня состоит из жилой улицы, протяженностью 290 м, по обе стороны которой расположены участки для ведения личного подсобного хозяйства и их застройка.</w:t>
      </w:r>
    </w:p>
    <w:p w:rsidR="00D86255" w:rsidRPr="00B35601" w:rsidRDefault="00D86255" w:rsidP="00FA2D1F">
      <w:pPr>
        <w:pStyle w:val="G1"/>
        <w:spacing w:before="0" w:after="0"/>
        <w:ind w:firstLine="709"/>
        <w:rPr>
          <w:rFonts w:ascii="Times New Roman" w:hAnsi="Times New Roman"/>
        </w:rPr>
      </w:pPr>
      <w:bookmarkStart w:id="79" w:name="_Hlk129640612"/>
      <w:r w:rsidRPr="00B35601">
        <w:rPr>
          <w:rFonts w:ascii="Times New Roman" w:hAnsi="Times New Roman"/>
        </w:rPr>
        <w:t>Вся территория населенного пункта – зона застройки индивидуальными жилыми домами.</w:t>
      </w:r>
    </w:p>
    <w:bookmarkEnd w:id="79"/>
    <w:p w:rsidR="00D86255" w:rsidRPr="00B35601" w:rsidRDefault="00D86255" w:rsidP="00FA2D1F">
      <w:pPr>
        <w:pStyle w:val="G1"/>
        <w:spacing w:before="0" w:after="0"/>
        <w:ind w:firstLine="709"/>
        <w:rPr>
          <w:rFonts w:ascii="Times New Roman" w:hAnsi="Times New Roman"/>
        </w:rPr>
      </w:pPr>
      <w:r w:rsidRPr="00B35601">
        <w:rPr>
          <w:rFonts w:ascii="Times New Roman" w:hAnsi="Times New Roman"/>
        </w:rPr>
        <w:t>Объекты социальной и инженерной инфраструктуры отсутствуют.</w:t>
      </w:r>
    </w:p>
    <w:p w:rsidR="006F1069" w:rsidRPr="00B35601" w:rsidRDefault="006F1069" w:rsidP="006F1069">
      <w:pPr>
        <w:pStyle w:val="af4"/>
        <w:numPr>
          <w:ilvl w:val="2"/>
          <w:numId w:val="15"/>
        </w:numPr>
        <w:spacing w:before="240" w:after="240" w:line="276" w:lineRule="auto"/>
        <w:ind w:left="0" w:firstLine="709"/>
        <w:outlineLvl w:val="2"/>
        <w:rPr>
          <w:b/>
          <w:sz w:val="24"/>
          <w:szCs w:val="24"/>
        </w:rPr>
      </w:pPr>
      <w:bookmarkStart w:id="80" w:name="_Toc8663578"/>
      <w:bookmarkStart w:id="81" w:name="_Toc141968554"/>
      <w:bookmarkStart w:id="82" w:name="_Toc154471652"/>
      <w:r w:rsidRPr="00B35601">
        <w:rPr>
          <w:b/>
          <w:sz w:val="24"/>
          <w:szCs w:val="24"/>
        </w:rPr>
        <w:t>Учреждения и предприятия социального и культурно-бытового обслуживания населения</w:t>
      </w:r>
      <w:bookmarkEnd w:id="80"/>
      <w:bookmarkEnd w:id="81"/>
      <w:bookmarkEnd w:id="82"/>
    </w:p>
    <w:p w:rsidR="006F1069" w:rsidRPr="00B35601" w:rsidRDefault="006F1069" w:rsidP="006F1069">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Социальная инфраструктура – это комплекс объектов обслуживания и взаимосвязей между ними, наземных, пешеходных и дистанционных, в пределах муниципального образования.</w:t>
      </w:r>
    </w:p>
    <w:p w:rsidR="006F1069" w:rsidRPr="00B35601" w:rsidRDefault="006F1069" w:rsidP="006F1069">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административные организации и другие учреждения и предприятия обслуживания.</w:t>
      </w:r>
    </w:p>
    <w:p w:rsidR="006F1069" w:rsidRPr="00B35601" w:rsidRDefault="006F1069" w:rsidP="006F1069">
      <w:pPr>
        <w:pStyle w:val="af4"/>
        <w:ind w:left="709" w:firstLine="0"/>
        <w:rPr>
          <w:bCs/>
          <w:sz w:val="24"/>
          <w:szCs w:val="24"/>
        </w:rPr>
      </w:pPr>
    </w:p>
    <w:p w:rsidR="006F1069" w:rsidRPr="00B35601" w:rsidRDefault="006F1069" w:rsidP="006F1069">
      <w:pPr>
        <w:pStyle w:val="af4"/>
        <w:numPr>
          <w:ilvl w:val="3"/>
          <w:numId w:val="15"/>
        </w:numPr>
        <w:spacing w:before="240" w:after="240" w:line="276" w:lineRule="auto"/>
        <w:ind w:left="0" w:firstLine="709"/>
        <w:outlineLvl w:val="3"/>
        <w:rPr>
          <w:b/>
          <w:sz w:val="24"/>
          <w:szCs w:val="24"/>
        </w:rPr>
      </w:pPr>
      <w:bookmarkStart w:id="83" w:name="_Toc76478851"/>
      <w:bookmarkStart w:id="84" w:name="_Toc141968555"/>
      <w:bookmarkStart w:id="85" w:name="_Toc154471653"/>
      <w:r w:rsidRPr="00B35601">
        <w:rPr>
          <w:b/>
          <w:sz w:val="24"/>
          <w:szCs w:val="24"/>
        </w:rPr>
        <w:t>Медицинские организации</w:t>
      </w:r>
      <w:bookmarkEnd w:id="83"/>
      <w:bookmarkEnd w:id="84"/>
      <w:bookmarkEnd w:id="85"/>
    </w:p>
    <w:p w:rsidR="00D86255" w:rsidRPr="00B35601" w:rsidRDefault="006F1069" w:rsidP="00934D4D">
      <w:pPr>
        <w:spacing w:after="0" w:line="240" w:lineRule="auto"/>
        <w:ind w:firstLine="709"/>
        <w:jc w:val="both"/>
        <w:rPr>
          <w:rFonts w:ascii="Times New Roman" w:eastAsia="Times New Roman" w:hAnsi="Times New Roman"/>
          <w:sz w:val="24"/>
          <w:szCs w:val="24"/>
        </w:rPr>
      </w:pPr>
      <w:r w:rsidRPr="00B35601">
        <w:rPr>
          <w:rFonts w:ascii="Times New Roman" w:hAnsi="Times New Roman" w:cs="Times New Roman"/>
          <w:bCs/>
          <w:sz w:val="24"/>
          <w:szCs w:val="24"/>
        </w:rPr>
        <w:t xml:space="preserve">Сеть лечебно-профилактических учреждений сельского поселения представлена </w:t>
      </w:r>
      <w:r w:rsidR="00E72705" w:rsidRPr="00B35601">
        <w:rPr>
          <w:rFonts w:ascii="Times New Roman" w:eastAsia="Times New Roman" w:hAnsi="Times New Roman"/>
          <w:sz w:val="24"/>
          <w:szCs w:val="24"/>
        </w:rPr>
        <w:t>следующими медицинскими учреждения.</w:t>
      </w:r>
    </w:p>
    <w:p w:rsidR="00E72705" w:rsidRPr="00B35601" w:rsidRDefault="00E72705" w:rsidP="00E72705">
      <w:pPr>
        <w:spacing w:after="0" w:line="240" w:lineRule="auto"/>
        <w:ind w:firstLine="709"/>
        <w:jc w:val="right"/>
        <w:rPr>
          <w:rFonts w:ascii="Times New Roman" w:hAnsi="Times New Roman" w:cs="Times New Roman"/>
          <w:bCs/>
          <w:sz w:val="24"/>
          <w:szCs w:val="24"/>
        </w:rPr>
      </w:pPr>
      <w:r w:rsidRPr="00B35601">
        <w:rPr>
          <w:rFonts w:ascii="Times New Roman" w:hAnsi="Times New Roman" w:cs="Times New Roman"/>
          <w:bCs/>
          <w:sz w:val="24"/>
          <w:szCs w:val="24"/>
        </w:rPr>
        <w:t>Таблица 6</w:t>
      </w:r>
    </w:p>
    <w:p w:rsidR="00E72705" w:rsidRPr="00B35601" w:rsidRDefault="00E72705" w:rsidP="00E72705">
      <w:pPr>
        <w:spacing w:after="0" w:line="240" w:lineRule="auto"/>
        <w:ind w:firstLine="709"/>
        <w:jc w:val="center"/>
        <w:rPr>
          <w:rFonts w:ascii="Times New Roman" w:hAnsi="Times New Roman" w:cs="Times New Roman"/>
          <w:bCs/>
          <w:sz w:val="24"/>
          <w:szCs w:val="24"/>
        </w:rPr>
      </w:pPr>
      <w:r w:rsidRPr="00B35601">
        <w:rPr>
          <w:rFonts w:ascii="Times New Roman" w:hAnsi="Times New Roman" w:cs="Times New Roman"/>
          <w:bCs/>
          <w:sz w:val="24"/>
          <w:szCs w:val="24"/>
        </w:rPr>
        <w:t>Учреждения здравоохранения</w:t>
      </w:r>
    </w:p>
    <w:tbl>
      <w:tblPr>
        <w:tblW w:w="9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3224"/>
        <w:gridCol w:w="2093"/>
        <w:gridCol w:w="1304"/>
        <w:gridCol w:w="2350"/>
      </w:tblGrid>
      <w:tr w:rsidR="00E72705" w:rsidRPr="00B35601" w:rsidTr="00E72705">
        <w:trPr>
          <w:jc w:val="center"/>
        </w:trPr>
        <w:tc>
          <w:tcPr>
            <w:tcW w:w="445"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w:t>
            </w:r>
          </w:p>
        </w:tc>
        <w:tc>
          <w:tcPr>
            <w:tcW w:w="3224"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Наименование</w:t>
            </w:r>
          </w:p>
        </w:tc>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Адрес</w:t>
            </w:r>
          </w:p>
        </w:tc>
        <w:tc>
          <w:tcPr>
            <w:tcW w:w="1304"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Мощность место</w:t>
            </w:r>
          </w:p>
        </w:tc>
        <w:tc>
          <w:tcPr>
            <w:tcW w:w="2350" w:type="dxa"/>
            <w:tcBorders>
              <w:top w:val="single" w:sz="4" w:space="0" w:color="auto"/>
              <w:left w:val="single" w:sz="4" w:space="0" w:color="auto"/>
              <w:bottom w:val="single" w:sz="4" w:space="0" w:color="auto"/>
              <w:right w:val="single" w:sz="4" w:space="0" w:color="auto"/>
            </w:tcBorders>
            <w:shd w:val="clear" w:color="auto" w:fill="auto"/>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Состояние</w:t>
            </w:r>
          </w:p>
        </w:tc>
      </w:tr>
      <w:tr w:rsidR="00E72705" w:rsidRPr="00B35601" w:rsidTr="00E72705">
        <w:trPr>
          <w:jc w:val="center"/>
        </w:trPr>
        <w:tc>
          <w:tcPr>
            <w:tcW w:w="445"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1</w:t>
            </w:r>
          </w:p>
        </w:tc>
        <w:tc>
          <w:tcPr>
            <w:tcW w:w="3224"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7"/>
              <w:ind w:firstLine="0"/>
            </w:pPr>
            <w:r w:rsidRPr="00B35601">
              <w:t xml:space="preserve">ОБУЗ «Кинешемская ЦРБ» </w:t>
            </w:r>
            <w:r w:rsidRPr="00B35601">
              <w:lastRenderedPageBreak/>
              <w:t xml:space="preserve">Юрьевецкий филиал, отделение врача общей практики и отделение сестринского ухода </w:t>
            </w:r>
          </w:p>
        </w:tc>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262B05">
            <w:pPr>
              <w:pStyle w:val="afff9"/>
              <w:rPr>
                <w:rFonts w:ascii="Times New Roman" w:eastAsia="Times New Roman" w:hAnsi="Times New Roman"/>
                <w:sz w:val="24"/>
                <w:szCs w:val="24"/>
              </w:rPr>
            </w:pPr>
            <w:r w:rsidRPr="00B35601">
              <w:rPr>
                <w:rFonts w:ascii="Times New Roman" w:hAnsi="Times New Roman"/>
                <w:sz w:val="24"/>
                <w:szCs w:val="24"/>
              </w:rPr>
              <w:lastRenderedPageBreak/>
              <w:t xml:space="preserve">с. Елнать, </w:t>
            </w:r>
            <w:r w:rsidR="00262B05" w:rsidRPr="00262B05">
              <w:rPr>
                <w:rFonts w:ascii="Times New Roman" w:hAnsi="Times New Roman"/>
                <w:sz w:val="24"/>
                <w:szCs w:val="24"/>
              </w:rPr>
              <w:lastRenderedPageBreak/>
              <w:t>ул.Гагарина, д. 4а</w:t>
            </w:r>
          </w:p>
        </w:tc>
        <w:tc>
          <w:tcPr>
            <w:tcW w:w="1304"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lastRenderedPageBreak/>
              <w:t>36</w:t>
            </w:r>
          </w:p>
        </w:tc>
        <w:tc>
          <w:tcPr>
            <w:tcW w:w="2350" w:type="dxa"/>
            <w:tcBorders>
              <w:top w:val="single" w:sz="4" w:space="0" w:color="auto"/>
              <w:left w:val="single" w:sz="4" w:space="0" w:color="auto"/>
              <w:bottom w:val="single" w:sz="4" w:space="0" w:color="auto"/>
              <w:right w:val="single" w:sz="4" w:space="0" w:color="auto"/>
            </w:tcBorders>
            <w:shd w:val="clear" w:color="auto" w:fill="auto"/>
          </w:tcPr>
          <w:p w:rsidR="00E72705"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Удовлетворительное</w:t>
            </w:r>
          </w:p>
        </w:tc>
      </w:tr>
      <w:tr w:rsidR="001D5582" w:rsidRPr="00B35601" w:rsidTr="00E72705">
        <w:trPr>
          <w:jc w:val="center"/>
        </w:trPr>
        <w:tc>
          <w:tcPr>
            <w:tcW w:w="445"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lastRenderedPageBreak/>
              <w:t>2</w:t>
            </w:r>
          </w:p>
        </w:tc>
        <w:tc>
          <w:tcPr>
            <w:tcW w:w="3224"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7"/>
              <w:ind w:firstLine="0"/>
            </w:pPr>
            <w:r w:rsidRPr="00B35601">
              <w:t>фельдшерско-акушерский пункт</w:t>
            </w:r>
          </w:p>
        </w:tc>
        <w:tc>
          <w:tcPr>
            <w:tcW w:w="2093"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9"/>
              <w:rPr>
                <w:rFonts w:ascii="Times New Roman" w:hAnsi="Times New Roman"/>
                <w:sz w:val="24"/>
                <w:szCs w:val="24"/>
              </w:rPr>
            </w:pPr>
            <w:r w:rsidRPr="00B35601">
              <w:rPr>
                <w:rFonts w:ascii="Times New Roman" w:hAnsi="Times New Roman"/>
                <w:sz w:val="24"/>
                <w:szCs w:val="24"/>
              </w:rPr>
              <w:t>с. Дорки, ул. Центральная, д.8</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9"/>
              <w:jc w:val="center"/>
              <w:rPr>
                <w:rFonts w:ascii="Times New Roman" w:eastAsia="Times New Roman" w:hAnsi="Times New Roman"/>
                <w:sz w:val="24"/>
                <w:szCs w:val="24"/>
              </w:rPr>
            </w:pPr>
          </w:p>
        </w:tc>
        <w:tc>
          <w:tcPr>
            <w:tcW w:w="2350"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9"/>
              <w:rPr>
                <w:rFonts w:ascii="Times New Roman" w:eastAsia="Times New Roman" w:hAnsi="Times New Roman"/>
                <w:sz w:val="24"/>
                <w:szCs w:val="24"/>
              </w:rPr>
            </w:pPr>
          </w:p>
        </w:tc>
      </w:tr>
      <w:tr w:rsidR="001D5582" w:rsidRPr="00B35601" w:rsidTr="00E72705">
        <w:trPr>
          <w:jc w:val="center"/>
        </w:trPr>
        <w:tc>
          <w:tcPr>
            <w:tcW w:w="445"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3</w:t>
            </w:r>
          </w:p>
        </w:tc>
        <w:tc>
          <w:tcPr>
            <w:tcW w:w="3224"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7"/>
              <w:ind w:firstLine="0"/>
            </w:pPr>
            <w:r w:rsidRPr="00B35601">
              <w:t>фельдшерско-акушерский пункт</w:t>
            </w:r>
          </w:p>
        </w:tc>
        <w:tc>
          <w:tcPr>
            <w:tcW w:w="2093"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9"/>
              <w:rPr>
                <w:rFonts w:ascii="Times New Roman" w:hAnsi="Times New Roman"/>
                <w:sz w:val="24"/>
                <w:szCs w:val="24"/>
              </w:rPr>
            </w:pPr>
            <w:r w:rsidRPr="00B35601">
              <w:rPr>
                <w:rFonts w:ascii="Times New Roman" w:hAnsi="Times New Roman"/>
                <w:sz w:val="24"/>
                <w:szCs w:val="24"/>
              </w:rPr>
              <w:t>д. Лобаны, ул. Молодежная, д. 8а</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9"/>
              <w:jc w:val="center"/>
              <w:rPr>
                <w:rFonts w:ascii="Times New Roman" w:eastAsia="Times New Roman" w:hAnsi="Times New Roman"/>
                <w:sz w:val="24"/>
                <w:szCs w:val="24"/>
              </w:rPr>
            </w:pPr>
          </w:p>
        </w:tc>
        <w:tc>
          <w:tcPr>
            <w:tcW w:w="2350" w:type="dxa"/>
            <w:tcBorders>
              <w:top w:val="single" w:sz="4" w:space="0" w:color="auto"/>
              <w:left w:val="single" w:sz="4" w:space="0" w:color="auto"/>
              <w:bottom w:val="single" w:sz="4" w:space="0" w:color="auto"/>
              <w:right w:val="single" w:sz="4" w:space="0" w:color="auto"/>
            </w:tcBorders>
            <w:shd w:val="clear" w:color="auto" w:fill="auto"/>
          </w:tcPr>
          <w:p w:rsidR="001D5582" w:rsidRPr="00B35601" w:rsidRDefault="001D5582" w:rsidP="00E72705">
            <w:pPr>
              <w:pStyle w:val="afff9"/>
              <w:rPr>
                <w:rFonts w:ascii="Times New Roman" w:eastAsia="Times New Roman" w:hAnsi="Times New Roman"/>
                <w:sz w:val="24"/>
                <w:szCs w:val="24"/>
              </w:rPr>
            </w:pPr>
          </w:p>
        </w:tc>
      </w:tr>
      <w:tr w:rsidR="00262B05" w:rsidRPr="00B35601" w:rsidTr="00E72705">
        <w:trPr>
          <w:jc w:val="center"/>
        </w:trPr>
        <w:tc>
          <w:tcPr>
            <w:tcW w:w="445"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9"/>
              <w:rPr>
                <w:rFonts w:ascii="Times New Roman" w:eastAsia="Times New Roman" w:hAnsi="Times New Roman"/>
                <w:sz w:val="24"/>
                <w:szCs w:val="24"/>
              </w:rPr>
            </w:pPr>
            <w:r>
              <w:rPr>
                <w:rFonts w:ascii="Times New Roman" w:eastAsia="Times New Roman" w:hAnsi="Times New Roman"/>
                <w:sz w:val="24"/>
                <w:szCs w:val="24"/>
              </w:rPr>
              <w:t>4</w:t>
            </w:r>
          </w:p>
        </w:tc>
        <w:tc>
          <w:tcPr>
            <w:tcW w:w="3224"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7"/>
              <w:ind w:firstLine="0"/>
            </w:pPr>
            <w:r w:rsidRPr="00B35601">
              <w:t>фельдшерско-акушерский пункт</w:t>
            </w:r>
          </w:p>
        </w:tc>
        <w:tc>
          <w:tcPr>
            <w:tcW w:w="2093"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9"/>
              <w:rPr>
                <w:rFonts w:ascii="Times New Roman" w:hAnsi="Times New Roman"/>
                <w:sz w:val="24"/>
                <w:szCs w:val="24"/>
              </w:rPr>
            </w:pPr>
            <w:r w:rsidRPr="00262B05">
              <w:rPr>
                <w:rFonts w:ascii="Times New Roman" w:hAnsi="Times New Roman"/>
                <w:sz w:val="24"/>
                <w:szCs w:val="24"/>
              </w:rPr>
              <w:t>д. Пелевино, ул. Центральная, д. 14</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9"/>
              <w:jc w:val="center"/>
              <w:rPr>
                <w:rFonts w:ascii="Times New Roman" w:eastAsia="Times New Roman" w:hAnsi="Times New Roman"/>
                <w:sz w:val="24"/>
                <w:szCs w:val="24"/>
              </w:rPr>
            </w:pPr>
          </w:p>
        </w:tc>
        <w:tc>
          <w:tcPr>
            <w:tcW w:w="2350"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9"/>
              <w:rPr>
                <w:rFonts w:ascii="Times New Roman" w:eastAsia="Times New Roman" w:hAnsi="Times New Roman"/>
                <w:sz w:val="24"/>
                <w:szCs w:val="24"/>
              </w:rPr>
            </w:pPr>
          </w:p>
        </w:tc>
      </w:tr>
      <w:tr w:rsidR="00262B05" w:rsidRPr="00B35601" w:rsidTr="00E72705">
        <w:trPr>
          <w:jc w:val="center"/>
        </w:trPr>
        <w:tc>
          <w:tcPr>
            <w:tcW w:w="445"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9"/>
              <w:rPr>
                <w:rFonts w:ascii="Times New Roman" w:eastAsia="Times New Roman" w:hAnsi="Times New Roman"/>
                <w:sz w:val="24"/>
                <w:szCs w:val="24"/>
              </w:rPr>
            </w:pPr>
            <w:r>
              <w:rPr>
                <w:rFonts w:ascii="Times New Roman" w:eastAsia="Times New Roman" w:hAnsi="Times New Roman"/>
                <w:sz w:val="24"/>
                <w:szCs w:val="24"/>
              </w:rPr>
              <w:t>5</w:t>
            </w:r>
          </w:p>
        </w:tc>
        <w:tc>
          <w:tcPr>
            <w:tcW w:w="3224"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7"/>
              <w:ind w:firstLine="0"/>
            </w:pPr>
            <w:r w:rsidRPr="00B35601">
              <w:t>фельдшерско-акушерский пункт</w:t>
            </w:r>
          </w:p>
        </w:tc>
        <w:tc>
          <w:tcPr>
            <w:tcW w:w="2093" w:type="dxa"/>
            <w:tcBorders>
              <w:top w:val="single" w:sz="4" w:space="0" w:color="auto"/>
              <w:left w:val="single" w:sz="4" w:space="0" w:color="auto"/>
              <w:bottom w:val="single" w:sz="4" w:space="0" w:color="auto"/>
              <w:right w:val="single" w:sz="4" w:space="0" w:color="auto"/>
            </w:tcBorders>
            <w:shd w:val="clear" w:color="auto" w:fill="auto"/>
          </w:tcPr>
          <w:p w:rsidR="00262B05" w:rsidRPr="00262B05" w:rsidRDefault="00262B05" w:rsidP="00E72705">
            <w:pPr>
              <w:pStyle w:val="afff9"/>
              <w:rPr>
                <w:rFonts w:ascii="Times New Roman" w:hAnsi="Times New Roman"/>
                <w:sz w:val="24"/>
                <w:szCs w:val="24"/>
              </w:rPr>
            </w:pPr>
            <w:r w:rsidRPr="00262B05">
              <w:rPr>
                <w:rFonts w:ascii="Times New Roman" w:hAnsi="Times New Roman"/>
                <w:sz w:val="24"/>
                <w:szCs w:val="24"/>
              </w:rPr>
              <w:t>с.Тихон-Воля, ул. Школьная, д. 7</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9"/>
              <w:jc w:val="center"/>
              <w:rPr>
                <w:rFonts w:ascii="Times New Roman" w:eastAsia="Times New Roman" w:hAnsi="Times New Roman"/>
                <w:sz w:val="24"/>
                <w:szCs w:val="24"/>
              </w:rPr>
            </w:pPr>
          </w:p>
        </w:tc>
        <w:tc>
          <w:tcPr>
            <w:tcW w:w="2350" w:type="dxa"/>
            <w:tcBorders>
              <w:top w:val="single" w:sz="4" w:space="0" w:color="auto"/>
              <w:left w:val="single" w:sz="4" w:space="0" w:color="auto"/>
              <w:bottom w:val="single" w:sz="4" w:space="0" w:color="auto"/>
              <w:right w:val="single" w:sz="4" w:space="0" w:color="auto"/>
            </w:tcBorders>
            <w:shd w:val="clear" w:color="auto" w:fill="auto"/>
          </w:tcPr>
          <w:p w:rsidR="00262B05" w:rsidRPr="00B35601" w:rsidRDefault="00262B05" w:rsidP="00E72705">
            <w:pPr>
              <w:pStyle w:val="afff9"/>
              <w:rPr>
                <w:rFonts w:ascii="Times New Roman" w:eastAsia="Times New Roman" w:hAnsi="Times New Roman"/>
                <w:sz w:val="24"/>
                <w:szCs w:val="24"/>
              </w:rPr>
            </w:pPr>
          </w:p>
        </w:tc>
      </w:tr>
    </w:tbl>
    <w:p w:rsidR="006F1069" w:rsidRPr="00B35601" w:rsidRDefault="006F1069" w:rsidP="006F1069">
      <w:pPr>
        <w:pStyle w:val="af4"/>
        <w:numPr>
          <w:ilvl w:val="3"/>
          <w:numId w:val="15"/>
        </w:numPr>
        <w:spacing w:before="240" w:after="240" w:line="276" w:lineRule="auto"/>
        <w:ind w:left="0" w:firstLine="709"/>
        <w:outlineLvl w:val="3"/>
        <w:rPr>
          <w:b/>
          <w:sz w:val="24"/>
          <w:szCs w:val="24"/>
        </w:rPr>
      </w:pPr>
      <w:bookmarkStart w:id="86" w:name="_Toc141968556"/>
      <w:bookmarkStart w:id="87" w:name="_Toc154471654"/>
      <w:r w:rsidRPr="00B35601">
        <w:rPr>
          <w:b/>
          <w:sz w:val="24"/>
          <w:szCs w:val="24"/>
        </w:rPr>
        <w:t>Учреждения социального обслуживания</w:t>
      </w:r>
      <w:bookmarkEnd w:id="86"/>
      <w:bookmarkEnd w:id="87"/>
    </w:p>
    <w:p w:rsidR="006F1069" w:rsidRPr="00B35601" w:rsidRDefault="006F1069" w:rsidP="006F1069">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На территории муниципального образования </w:t>
      </w:r>
      <w:r w:rsidRPr="00B35601">
        <w:rPr>
          <w:rFonts w:ascii="Times New Roman" w:eastAsia="Times New Roman" w:hAnsi="Times New Roman" w:cs="Times New Roman"/>
          <w:sz w:val="24"/>
          <w:szCs w:val="24"/>
          <w:lang w:eastAsia="ru-RU"/>
        </w:rPr>
        <w:t>«</w:t>
      </w:r>
      <w:r w:rsidR="00E72705" w:rsidRPr="00B35601">
        <w:rPr>
          <w:rFonts w:ascii="Times New Roman" w:eastAsia="Times New Roman" w:hAnsi="Times New Roman" w:cs="Times New Roman"/>
          <w:sz w:val="24"/>
          <w:szCs w:val="24"/>
          <w:lang w:eastAsia="ru-RU"/>
        </w:rPr>
        <w:t>Елнацкое</w:t>
      </w:r>
      <w:r w:rsidRPr="00B35601">
        <w:rPr>
          <w:rFonts w:ascii="Times New Roman" w:eastAsia="Times New Roman" w:hAnsi="Times New Roman" w:cs="Times New Roman"/>
          <w:sz w:val="24"/>
          <w:szCs w:val="24"/>
          <w:lang w:eastAsia="ru-RU"/>
        </w:rPr>
        <w:t xml:space="preserve"> сельское поселение </w:t>
      </w:r>
      <w:r w:rsidR="00E72705" w:rsidRPr="00B35601">
        <w:rPr>
          <w:rFonts w:ascii="Times New Roman" w:eastAsia="Times New Roman" w:hAnsi="Times New Roman" w:cs="Times New Roman"/>
          <w:sz w:val="24"/>
          <w:szCs w:val="24"/>
          <w:lang w:eastAsia="ru-RU"/>
        </w:rPr>
        <w:t>Юрьевецкого</w:t>
      </w:r>
      <w:r w:rsidRPr="00B35601">
        <w:rPr>
          <w:rFonts w:ascii="Times New Roman" w:eastAsia="Times New Roman" w:hAnsi="Times New Roman" w:cs="Times New Roman"/>
          <w:sz w:val="24"/>
          <w:szCs w:val="24"/>
          <w:lang w:eastAsia="ru-RU"/>
        </w:rPr>
        <w:t xml:space="preserve"> муниципального района Ивановской области»</w:t>
      </w:r>
      <w:r w:rsidRPr="00B35601">
        <w:rPr>
          <w:rFonts w:ascii="Times New Roman" w:hAnsi="Times New Roman" w:cs="Times New Roman"/>
          <w:bCs/>
          <w:sz w:val="24"/>
          <w:szCs w:val="24"/>
        </w:rPr>
        <w:t xml:space="preserve"> по данным Департамента социальной защиты населения Ивановской области учреждения социального обслуживания отсутствуют.</w:t>
      </w:r>
    </w:p>
    <w:p w:rsidR="006F1069" w:rsidRPr="00B35601" w:rsidRDefault="006F1069" w:rsidP="006F1069">
      <w:pPr>
        <w:pStyle w:val="af4"/>
        <w:numPr>
          <w:ilvl w:val="3"/>
          <w:numId w:val="15"/>
        </w:numPr>
        <w:spacing w:before="240" w:after="240" w:line="276" w:lineRule="auto"/>
        <w:ind w:left="0" w:firstLine="709"/>
        <w:outlineLvl w:val="3"/>
        <w:rPr>
          <w:b/>
          <w:sz w:val="24"/>
          <w:szCs w:val="24"/>
        </w:rPr>
      </w:pPr>
      <w:bookmarkStart w:id="88" w:name="_Toc141968557"/>
      <w:bookmarkStart w:id="89" w:name="_Toc154471655"/>
      <w:r w:rsidRPr="00B35601">
        <w:rPr>
          <w:b/>
          <w:sz w:val="24"/>
          <w:szCs w:val="24"/>
        </w:rPr>
        <w:t>Учреждения образования</w:t>
      </w:r>
      <w:bookmarkEnd w:id="88"/>
      <w:bookmarkEnd w:id="89"/>
    </w:p>
    <w:p w:rsidR="006F1069" w:rsidRPr="00B35601" w:rsidRDefault="006F1069" w:rsidP="006F1069">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Образовательным является учреждение,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E72705" w:rsidRPr="00B35601" w:rsidRDefault="00E72705" w:rsidP="00E72705">
      <w:pPr>
        <w:spacing w:after="0" w:line="240" w:lineRule="auto"/>
        <w:ind w:firstLine="709"/>
        <w:jc w:val="right"/>
        <w:rPr>
          <w:rFonts w:ascii="Times New Roman" w:hAnsi="Times New Roman" w:cs="Times New Roman"/>
          <w:bCs/>
          <w:sz w:val="24"/>
          <w:szCs w:val="24"/>
        </w:rPr>
      </w:pPr>
      <w:r w:rsidRPr="00B35601">
        <w:rPr>
          <w:rFonts w:ascii="Times New Roman" w:hAnsi="Times New Roman" w:cs="Times New Roman"/>
          <w:bCs/>
          <w:sz w:val="24"/>
          <w:szCs w:val="24"/>
        </w:rPr>
        <w:t>Таблица 7</w:t>
      </w:r>
    </w:p>
    <w:p w:rsidR="00E72705" w:rsidRPr="00B35601" w:rsidRDefault="00E72705" w:rsidP="00E72705">
      <w:pPr>
        <w:pStyle w:val="000"/>
        <w:spacing w:line="240" w:lineRule="auto"/>
        <w:ind w:firstLine="0"/>
        <w:jc w:val="center"/>
        <w:rPr>
          <w:rFonts w:eastAsiaTheme="minorHAnsi"/>
          <w:bCs/>
          <w:lang w:eastAsia="en-US"/>
        </w:rPr>
      </w:pPr>
      <w:bookmarkStart w:id="90" w:name="bookmark1"/>
      <w:bookmarkStart w:id="91" w:name="bookmark2"/>
      <w:r w:rsidRPr="00B35601">
        <w:rPr>
          <w:rFonts w:eastAsiaTheme="minorHAnsi"/>
          <w:bCs/>
          <w:lang w:eastAsia="en-US"/>
        </w:rPr>
        <w:t>Образовательные организации</w:t>
      </w:r>
      <w:bookmarkEnd w:id="90"/>
      <w:bookmarkEnd w:id="91"/>
      <w:r w:rsidRPr="00B35601">
        <w:rPr>
          <w:rFonts w:eastAsiaTheme="minorHAnsi"/>
          <w:bCs/>
          <w:lang w:eastAsia="en-US"/>
        </w:rPr>
        <w:t xml:space="preserve"> и дошкольные образовательные организации</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4536"/>
        <w:gridCol w:w="2268"/>
        <w:gridCol w:w="1729"/>
        <w:gridCol w:w="1134"/>
      </w:tblGrid>
      <w:tr w:rsidR="00E72705" w:rsidRPr="00B35601" w:rsidTr="00E72705">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Наименование</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Адрес</w:t>
            </w:r>
          </w:p>
        </w:tc>
        <w:tc>
          <w:tcPr>
            <w:tcW w:w="1729"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Мощность,</w:t>
            </w:r>
          </w:p>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место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Этажн.</w:t>
            </w:r>
          </w:p>
        </w:tc>
      </w:tr>
      <w:tr w:rsidR="00E72705" w:rsidRPr="00B35601" w:rsidTr="00E72705">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МБОУ Елнатская средняя школа</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B91B86"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 xml:space="preserve">с. Елнать, </w:t>
            </w:r>
          </w:p>
          <w:p w:rsidR="00E72705"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ул. Сиротина, 15</w:t>
            </w:r>
          </w:p>
        </w:tc>
        <w:tc>
          <w:tcPr>
            <w:tcW w:w="1729"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152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2</w:t>
            </w:r>
          </w:p>
          <w:p w:rsidR="00E72705" w:rsidRPr="00B35601" w:rsidRDefault="00E72705" w:rsidP="00E72705">
            <w:pPr>
              <w:pStyle w:val="afff9"/>
              <w:jc w:val="center"/>
              <w:rPr>
                <w:rFonts w:ascii="Times New Roman" w:eastAsia="Times New Roman" w:hAnsi="Times New Roman"/>
                <w:sz w:val="24"/>
                <w:szCs w:val="24"/>
              </w:rPr>
            </w:pPr>
          </w:p>
        </w:tc>
      </w:tr>
      <w:tr w:rsidR="00E72705" w:rsidRPr="00B35601" w:rsidTr="00E72705">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МК ДОУ «Колосок» №4 с. Елнать</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rPr>
                <w:rFonts w:ascii="Times New Roman" w:eastAsia="Times New Roman" w:hAnsi="Times New Roman"/>
                <w:sz w:val="24"/>
                <w:szCs w:val="24"/>
              </w:rPr>
            </w:pPr>
            <w:r w:rsidRPr="00B35601">
              <w:rPr>
                <w:rFonts w:ascii="Times New Roman" w:eastAsia="Times New Roman" w:hAnsi="Times New Roman"/>
                <w:sz w:val="24"/>
                <w:szCs w:val="24"/>
              </w:rPr>
              <w:t>с. Елнать, ул.Сиротина,10</w:t>
            </w:r>
          </w:p>
        </w:tc>
        <w:tc>
          <w:tcPr>
            <w:tcW w:w="1729"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16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72705" w:rsidRPr="00B35601" w:rsidRDefault="00E72705" w:rsidP="00E72705">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2</w:t>
            </w:r>
          </w:p>
        </w:tc>
      </w:tr>
    </w:tbl>
    <w:p w:rsidR="006F1069" w:rsidRPr="00B35601" w:rsidRDefault="006F1069" w:rsidP="006F1069">
      <w:pPr>
        <w:pStyle w:val="af4"/>
        <w:numPr>
          <w:ilvl w:val="3"/>
          <w:numId w:val="15"/>
        </w:numPr>
        <w:spacing w:before="240" w:after="240" w:line="276" w:lineRule="auto"/>
        <w:ind w:left="0" w:firstLine="709"/>
        <w:outlineLvl w:val="3"/>
        <w:rPr>
          <w:b/>
          <w:sz w:val="24"/>
          <w:szCs w:val="24"/>
        </w:rPr>
      </w:pPr>
      <w:bookmarkStart w:id="92" w:name="_Toc141968558"/>
      <w:bookmarkStart w:id="93" w:name="_Toc154471656"/>
      <w:r w:rsidRPr="00B35601">
        <w:rPr>
          <w:b/>
          <w:sz w:val="24"/>
          <w:szCs w:val="24"/>
        </w:rPr>
        <w:t>Учреждения культуры и досуга</w:t>
      </w:r>
      <w:bookmarkEnd w:id="92"/>
      <w:bookmarkEnd w:id="93"/>
    </w:p>
    <w:p w:rsidR="00990A8F" w:rsidRPr="00B35601" w:rsidRDefault="00990A8F" w:rsidP="00862F17">
      <w:pPr>
        <w:pStyle w:val="afff9"/>
        <w:ind w:firstLine="709"/>
        <w:rPr>
          <w:rFonts w:ascii="Times New Roman" w:eastAsia="Times New Roman" w:hAnsi="Times New Roman"/>
          <w:sz w:val="24"/>
          <w:szCs w:val="24"/>
        </w:rPr>
      </w:pPr>
      <w:r w:rsidRPr="00B35601">
        <w:rPr>
          <w:rFonts w:ascii="Times New Roman" w:eastAsia="Times New Roman" w:hAnsi="Times New Roman"/>
          <w:sz w:val="24"/>
          <w:szCs w:val="24"/>
        </w:rPr>
        <w:t>Предоставление услуг населению в области культуры в Елнатском сельском поселении осуществляет МУК «СКО Елнатского сельского поселе</w:t>
      </w:r>
      <w:r w:rsidR="00862F17" w:rsidRPr="00B35601">
        <w:rPr>
          <w:rFonts w:ascii="Times New Roman" w:eastAsia="Times New Roman" w:hAnsi="Times New Roman"/>
          <w:sz w:val="24"/>
          <w:szCs w:val="24"/>
        </w:rPr>
        <w:t>ния», в состав которого входят:</w:t>
      </w:r>
    </w:p>
    <w:p w:rsidR="00990A8F" w:rsidRPr="00B35601" w:rsidRDefault="00990A8F" w:rsidP="005346AA">
      <w:pPr>
        <w:pStyle w:val="afff9"/>
        <w:numPr>
          <w:ilvl w:val="0"/>
          <w:numId w:val="69"/>
        </w:numPr>
        <w:ind w:left="0" w:firstLine="709"/>
        <w:rPr>
          <w:rFonts w:ascii="Times New Roman" w:eastAsia="Times New Roman" w:hAnsi="Times New Roman"/>
          <w:sz w:val="24"/>
          <w:szCs w:val="24"/>
        </w:rPr>
      </w:pPr>
      <w:r w:rsidRPr="00B35601">
        <w:rPr>
          <w:rFonts w:ascii="Times New Roman" w:eastAsia="Times New Roman" w:hAnsi="Times New Roman"/>
          <w:sz w:val="24"/>
          <w:szCs w:val="24"/>
        </w:rPr>
        <w:t>Елнатский Дом культуры</w:t>
      </w:r>
      <w:r w:rsidR="00862F17" w:rsidRPr="00B35601">
        <w:rPr>
          <w:rFonts w:ascii="Times New Roman" w:eastAsia="Times New Roman" w:hAnsi="Times New Roman"/>
          <w:sz w:val="24"/>
          <w:szCs w:val="24"/>
        </w:rPr>
        <w:t>;</w:t>
      </w:r>
    </w:p>
    <w:p w:rsidR="00990A8F" w:rsidRPr="00B35601" w:rsidRDefault="00990A8F" w:rsidP="005346AA">
      <w:pPr>
        <w:pStyle w:val="afff9"/>
        <w:numPr>
          <w:ilvl w:val="0"/>
          <w:numId w:val="69"/>
        </w:numPr>
        <w:ind w:left="0" w:firstLine="709"/>
        <w:rPr>
          <w:rFonts w:ascii="Times New Roman" w:eastAsia="Times New Roman" w:hAnsi="Times New Roman"/>
          <w:sz w:val="24"/>
          <w:szCs w:val="24"/>
        </w:rPr>
      </w:pPr>
      <w:r w:rsidRPr="00B35601">
        <w:rPr>
          <w:rFonts w:ascii="Times New Roman" w:eastAsia="Times New Roman" w:hAnsi="Times New Roman"/>
          <w:sz w:val="24"/>
          <w:szCs w:val="24"/>
        </w:rPr>
        <w:t>Елнатская сельская библиотека</w:t>
      </w:r>
      <w:r w:rsidR="00862F17" w:rsidRPr="00B35601">
        <w:rPr>
          <w:rFonts w:ascii="Times New Roman" w:eastAsia="Times New Roman" w:hAnsi="Times New Roman"/>
          <w:sz w:val="24"/>
          <w:szCs w:val="24"/>
        </w:rPr>
        <w:t>;</w:t>
      </w:r>
    </w:p>
    <w:p w:rsidR="00990A8F" w:rsidRPr="00B35601" w:rsidRDefault="00990A8F" w:rsidP="005346AA">
      <w:pPr>
        <w:pStyle w:val="afff9"/>
        <w:numPr>
          <w:ilvl w:val="0"/>
          <w:numId w:val="69"/>
        </w:numPr>
        <w:ind w:left="0" w:firstLine="709"/>
        <w:rPr>
          <w:rFonts w:ascii="Times New Roman" w:eastAsia="Times New Roman" w:hAnsi="Times New Roman"/>
          <w:sz w:val="24"/>
          <w:szCs w:val="24"/>
        </w:rPr>
      </w:pPr>
      <w:r w:rsidRPr="00B35601">
        <w:rPr>
          <w:rFonts w:ascii="Times New Roman" w:eastAsia="Times New Roman" w:hAnsi="Times New Roman"/>
          <w:sz w:val="24"/>
          <w:szCs w:val="24"/>
        </w:rPr>
        <w:t>Дорковский сельский клуб</w:t>
      </w:r>
      <w:r w:rsidR="00862F17" w:rsidRPr="00B35601">
        <w:rPr>
          <w:rFonts w:ascii="Times New Roman" w:eastAsia="Times New Roman" w:hAnsi="Times New Roman"/>
          <w:sz w:val="24"/>
          <w:szCs w:val="24"/>
        </w:rPr>
        <w:t>;</w:t>
      </w:r>
    </w:p>
    <w:p w:rsidR="00990A8F" w:rsidRPr="00B35601" w:rsidRDefault="00990A8F" w:rsidP="005346AA">
      <w:pPr>
        <w:pStyle w:val="afff9"/>
        <w:numPr>
          <w:ilvl w:val="0"/>
          <w:numId w:val="69"/>
        </w:numPr>
        <w:ind w:left="0" w:firstLine="709"/>
        <w:rPr>
          <w:rFonts w:ascii="Times New Roman" w:eastAsia="Times New Roman" w:hAnsi="Times New Roman"/>
          <w:sz w:val="24"/>
          <w:szCs w:val="24"/>
        </w:rPr>
      </w:pPr>
      <w:r w:rsidRPr="00B35601">
        <w:rPr>
          <w:rFonts w:ascii="Times New Roman" w:eastAsia="Times New Roman" w:hAnsi="Times New Roman"/>
          <w:sz w:val="24"/>
          <w:szCs w:val="24"/>
        </w:rPr>
        <w:t>Дорковская сельская библиотека</w:t>
      </w:r>
      <w:r w:rsidR="00862F17" w:rsidRPr="00B35601">
        <w:rPr>
          <w:rFonts w:ascii="Times New Roman" w:eastAsia="Times New Roman" w:hAnsi="Times New Roman"/>
          <w:sz w:val="24"/>
          <w:szCs w:val="24"/>
        </w:rPr>
        <w:t>;</w:t>
      </w:r>
    </w:p>
    <w:p w:rsidR="00990A8F" w:rsidRPr="00B35601" w:rsidRDefault="00990A8F" w:rsidP="005346AA">
      <w:pPr>
        <w:pStyle w:val="afff9"/>
        <w:numPr>
          <w:ilvl w:val="0"/>
          <w:numId w:val="69"/>
        </w:numPr>
        <w:ind w:left="0" w:firstLine="709"/>
        <w:rPr>
          <w:rFonts w:ascii="Times New Roman" w:eastAsia="Times New Roman" w:hAnsi="Times New Roman"/>
          <w:sz w:val="24"/>
          <w:szCs w:val="24"/>
        </w:rPr>
      </w:pPr>
      <w:r w:rsidRPr="00B35601">
        <w:rPr>
          <w:rFonts w:ascii="Times New Roman" w:eastAsia="Times New Roman" w:hAnsi="Times New Roman"/>
          <w:sz w:val="24"/>
          <w:szCs w:val="24"/>
        </w:rPr>
        <w:t>Пелевинский Дом культуры</w:t>
      </w:r>
      <w:r w:rsidR="00862F17" w:rsidRPr="00B35601">
        <w:rPr>
          <w:rFonts w:ascii="Times New Roman" w:eastAsia="Times New Roman" w:hAnsi="Times New Roman"/>
          <w:sz w:val="24"/>
          <w:szCs w:val="24"/>
        </w:rPr>
        <w:t>;</w:t>
      </w:r>
    </w:p>
    <w:p w:rsidR="00990A8F" w:rsidRPr="00B35601" w:rsidRDefault="00990A8F" w:rsidP="005346AA">
      <w:pPr>
        <w:pStyle w:val="afff9"/>
        <w:numPr>
          <w:ilvl w:val="0"/>
          <w:numId w:val="69"/>
        </w:numPr>
        <w:ind w:left="0" w:firstLine="709"/>
        <w:rPr>
          <w:rFonts w:ascii="Times New Roman" w:eastAsia="Times New Roman" w:hAnsi="Times New Roman"/>
          <w:sz w:val="24"/>
          <w:szCs w:val="24"/>
        </w:rPr>
      </w:pPr>
      <w:r w:rsidRPr="00B35601">
        <w:rPr>
          <w:rFonts w:ascii="Times New Roman" w:eastAsia="Times New Roman" w:hAnsi="Times New Roman"/>
          <w:sz w:val="24"/>
          <w:szCs w:val="24"/>
        </w:rPr>
        <w:t>Пелевинская сельская библиотека</w:t>
      </w:r>
      <w:r w:rsidR="00862F17" w:rsidRPr="00B35601">
        <w:rPr>
          <w:rFonts w:ascii="Times New Roman" w:eastAsia="Times New Roman" w:hAnsi="Times New Roman"/>
          <w:sz w:val="24"/>
          <w:szCs w:val="24"/>
        </w:rPr>
        <w:t>;</w:t>
      </w:r>
    </w:p>
    <w:p w:rsidR="00990A8F" w:rsidRPr="00B35601" w:rsidRDefault="00990A8F" w:rsidP="005346AA">
      <w:pPr>
        <w:pStyle w:val="afff9"/>
        <w:numPr>
          <w:ilvl w:val="0"/>
          <w:numId w:val="69"/>
        </w:numPr>
        <w:ind w:left="0" w:firstLine="709"/>
        <w:rPr>
          <w:rFonts w:ascii="Times New Roman" w:eastAsia="Times New Roman" w:hAnsi="Times New Roman"/>
          <w:sz w:val="24"/>
          <w:szCs w:val="24"/>
        </w:rPr>
      </w:pPr>
      <w:r w:rsidRPr="00B35601">
        <w:rPr>
          <w:rFonts w:ascii="Times New Roman" w:eastAsia="Times New Roman" w:hAnsi="Times New Roman"/>
          <w:sz w:val="24"/>
          <w:szCs w:val="24"/>
        </w:rPr>
        <w:t>Лобановский сельский клуб</w:t>
      </w:r>
      <w:r w:rsidR="00862F17" w:rsidRPr="00B35601">
        <w:rPr>
          <w:rFonts w:ascii="Times New Roman" w:eastAsia="Times New Roman" w:hAnsi="Times New Roman"/>
          <w:sz w:val="24"/>
          <w:szCs w:val="24"/>
        </w:rPr>
        <w:t>;</w:t>
      </w:r>
    </w:p>
    <w:p w:rsidR="00990A8F" w:rsidRPr="00B35601" w:rsidRDefault="00990A8F" w:rsidP="005346AA">
      <w:pPr>
        <w:pStyle w:val="afff9"/>
        <w:numPr>
          <w:ilvl w:val="0"/>
          <w:numId w:val="69"/>
        </w:numPr>
        <w:ind w:left="0" w:firstLine="709"/>
        <w:rPr>
          <w:rFonts w:ascii="Times New Roman" w:eastAsia="Times New Roman" w:hAnsi="Times New Roman"/>
          <w:sz w:val="24"/>
          <w:szCs w:val="24"/>
        </w:rPr>
      </w:pPr>
      <w:r w:rsidRPr="00B35601">
        <w:rPr>
          <w:rFonts w:ascii="Times New Roman" w:eastAsia="Times New Roman" w:hAnsi="Times New Roman"/>
          <w:sz w:val="24"/>
          <w:szCs w:val="24"/>
        </w:rPr>
        <w:t>Лобановская сельская библиотека</w:t>
      </w:r>
      <w:r w:rsidR="00862F17" w:rsidRPr="00B35601">
        <w:rPr>
          <w:rFonts w:ascii="Times New Roman" w:eastAsia="Times New Roman" w:hAnsi="Times New Roman"/>
          <w:sz w:val="24"/>
          <w:szCs w:val="24"/>
        </w:rPr>
        <w:t>;</w:t>
      </w:r>
    </w:p>
    <w:p w:rsidR="006F1069" w:rsidRPr="00B35601" w:rsidRDefault="006F1069" w:rsidP="006F1069">
      <w:pPr>
        <w:pStyle w:val="af4"/>
        <w:numPr>
          <w:ilvl w:val="3"/>
          <w:numId w:val="15"/>
        </w:numPr>
        <w:spacing w:before="240" w:after="240" w:line="276" w:lineRule="auto"/>
        <w:ind w:left="0" w:firstLine="709"/>
        <w:outlineLvl w:val="3"/>
        <w:rPr>
          <w:b/>
          <w:sz w:val="24"/>
          <w:szCs w:val="24"/>
        </w:rPr>
      </w:pPr>
      <w:bookmarkStart w:id="94" w:name="_Toc141968559"/>
      <w:bookmarkStart w:id="95" w:name="_Toc154471657"/>
      <w:r w:rsidRPr="00B35601">
        <w:rPr>
          <w:b/>
          <w:sz w:val="24"/>
          <w:szCs w:val="24"/>
        </w:rPr>
        <w:t>Объекты физической культуры и спорта</w:t>
      </w:r>
      <w:bookmarkEnd w:id="94"/>
      <w:bookmarkEnd w:id="95"/>
    </w:p>
    <w:p w:rsidR="00952E46" w:rsidRPr="00B35601" w:rsidRDefault="006F1069" w:rsidP="00952E46">
      <w:pPr>
        <w:spacing w:after="0" w:line="240" w:lineRule="auto"/>
        <w:ind w:firstLine="709"/>
        <w:jc w:val="both"/>
        <w:rPr>
          <w:rFonts w:ascii="Times New Roman" w:eastAsia="MS Mincho" w:hAnsi="Times New Roman" w:cs="Times New Roman"/>
          <w:sz w:val="24"/>
          <w:szCs w:val="24"/>
        </w:rPr>
      </w:pPr>
      <w:r w:rsidRPr="00B35601">
        <w:rPr>
          <w:rFonts w:ascii="Times New Roman" w:eastAsia="MS Mincho" w:hAnsi="Times New Roman" w:cs="Times New Roman"/>
          <w:sz w:val="24"/>
          <w:szCs w:val="24"/>
        </w:rPr>
        <w:lastRenderedPageBreak/>
        <w:t>Физическая культура и спорт представляют собой неотъемлемую часть общей культуры общества, исторически сложившееся, самостоятельное и самобытное социально-культурное явление общественной жизни.</w:t>
      </w:r>
    </w:p>
    <w:p w:rsidR="006F1069" w:rsidRPr="00B35601" w:rsidRDefault="006F1069" w:rsidP="00952E46">
      <w:pPr>
        <w:spacing w:after="0" w:line="240" w:lineRule="auto"/>
        <w:ind w:firstLine="709"/>
        <w:jc w:val="both"/>
        <w:rPr>
          <w:rFonts w:ascii="Times New Roman" w:eastAsia="MS Mincho" w:hAnsi="Times New Roman" w:cs="Times New Roman"/>
          <w:sz w:val="24"/>
          <w:szCs w:val="24"/>
        </w:rPr>
      </w:pPr>
      <w:r w:rsidRPr="00B35601">
        <w:rPr>
          <w:rFonts w:ascii="Times New Roman" w:eastAsia="MS Mincho" w:hAnsi="Times New Roman" w:cs="Times New Roman"/>
          <w:sz w:val="24"/>
          <w:szCs w:val="24"/>
        </w:rPr>
        <w:t>Задачами физкультурного воспитания являются обеспечение направленного развития жизненно важных физических способностей детей и подростков, оптимизация их состояния здоровья, формирование у них жизненно необходимых двигательных умений и навыков.</w:t>
      </w:r>
    </w:p>
    <w:p w:rsidR="00043B12" w:rsidRPr="00B35601" w:rsidRDefault="00043B12" w:rsidP="00043B12">
      <w:pPr>
        <w:pStyle w:val="af4"/>
        <w:ind w:firstLine="0"/>
        <w:jc w:val="right"/>
        <w:rPr>
          <w:bCs/>
          <w:sz w:val="24"/>
          <w:szCs w:val="24"/>
        </w:rPr>
      </w:pPr>
      <w:r w:rsidRPr="00B35601">
        <w:rPr>
          <w:bCs/>
          <w:sz w:val="24"/>
          <w:szCs w:val="24"/>
        </w:rPr>
        <w:t>Таблица 9</w:t>
      </w:r>
    </w:p>
    <w:p w:rsidR="00043B12" w:rsidRPr="00B35601" w:rsidRDefault="00043B12" w:rsidP="00043B12">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 xml:space="preserve">Перечень объектов физической культуры и спорта расположенных на территории </w:t>
      </w:r>
      <w:r w:rsidRPr="00B35601">
        <w:rPr>
          <w:rFonts w:ascii="Times New Roman" w:hAnsi="Times New Roman" w:cs="Times New Roman"/>
          <w:sz w:val="24"/>
          <w:szCs w:val="24"/>
        </w:rPr>
        <w:t xml:space="preserve">Елнатского сельское поселение </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976"/>
        <w:gridCol w:w="2694"/>
        <w:gridCol w:w="2155"/>
        <w:gridCol w:w="1842"/>
      </w:tblGrid>
      <w:tr w:rsidR="00043B12" w:rsidRPr="00B35601" w:rsidTr="00043B12">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w:t>
            </w:r>
          </w:p>
          <w:p w:rsidR="00043B12" w:rsidRPr="00B35601" w:rsidRDefault="00043B12" w:rsidP="00043B12">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п\п</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Наименование объекта</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Адрес</w:t>
            </w:r>
          </w:p>
        </w:tc>
        <w:tc>
          <w:tcPr>
            <w:tcW w:w="2155"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Мощность,</w:t>
            </w:r>
          </w:p>
          <w:p w:rsidR="00043B12" w:rsidRPr="00B35601" w:rsidRDefault="00043B12" w:rsidP="00043B12">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м</w:t>
            </w:r>
            <w:r w:rsidRPr="00B35601">
              <w:rPr>
                <w:rFonts w:ascii="Times New Roman" w:eastAsia="Times New Roman" w:hAnsi="Times New Roman"/>
                <w:sz w:val="24"/>
                <w:szCs w:val="24"/>
                <w:vertAlign w:val="superscript"/>
              </w:rPr>
              <w:t xml:space="preserve">2 </w:t>
            </w:r>
            <w:r w:rsidRPr="00B35601">
              <w:rPr>
                <w:rFonts w:ascii="Times New Roman" w:eastAsia="Times New Roman" w:hAnsi="Times New Roman"/>
                <w:sz w:val="24"/>
                <w:szCs w:val="24"/>
              </w:rPr>
              <w:t>площ. пола</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jc w:val="center"/>
              <w:rPr>
                <w:rFonts w:ascii="Times New Roman" w:eastAsia="Times New Roman" w:hAnsi="Times New Roman"/>
                <w:sz w:val="24"/>
                <w:szCs w:val="24"/>
              </w:rPr>
            </w:pPr>
            <w:r w:rsidRPr="00B35601">
              <w:rPr>
                <w:rFonts w:ascii="Times New Roman" w:eastAsia="Times New Roman" w:hAnsi="Times New Roman"/>
                <w:sz w:val="24"/>
                <w:szCs w:val="24"/>
              </w:rPr>
              <w:t>Состояние</w:t>
            </w:r>
          </w:p>
        </w:tc>
      </w:tr>
      <w:tr w:rsidR="00043B12" w:rsidRPr="00B35601" w:rsidTr="00043B12">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1</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Спортивный зал МБОУ Елнатской средней школы</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с. Елнать, ул. Сиротина, д15</w:t>
            </w:r>
          </w:p>
        </w:tc>
        <w:tc>
          <w:tcPr>
            <w:tcW w:w="2155"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60</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Хорошее</w:t>
            </w:r>
          </w:p>
        </w:tc>
      </w:tr>
      <w:tr w:rsidR="00043B12" w:rsidRPr="00B35601" w:rsidTr="00043B12">
        <w:tc>
          <w:tcPr>
            <w:tcW w:w="568" w:type="dxa"/>
            <w:tcBorders>
              <w:top w:val="single" w:sz="4" w:space="0" w:color="auto"/>
              <w:left w:val="single" w:sz="4" w:space="0" w:color="auto"/>
              <w:bottom w:val="single" w:sz="4" w:space="0" w:color="auto"/>
              <w:right w:val="single" w:sz="4" w:space="0" w:color="auto"/>
            </w:tcBorders>
            <w:shd w:val="clear" w:color="auto" w:fill="auto"/>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многофункциональное открытое плоско</w:t>
            </w:r>
            <w:r w:rsidR="00DA2553">
              <w:rPr>
                <w:rFonts w:ascii="Times New Roman" w:eastAsia="Times New Roman" w:hAnsi="Times New Roman"/>
                <w:sz w:val="24"/>
                <w:szCs w:val="24"/>
              </w:rPr>
              <w:t>стно</w:t>
            </w:r>
            <w:r w:rsidRPr="00B35601">
              <w:rPr>
                <w:rFonts w:ascii="Times New Roman" w:eastAsia="Times New Roman" w:hAnsi="Times New Roman"/>
                <w:sz w:val="24"/>
                <w:szCs w:val="24"/>
              </w:rPr>
              <w:t>е спортивное сооружение</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 xml:space="preserve">с. Елнать, ул. Сиротина, </w:t>
            </w:r>
          </w:p>
        </w:tc>
        <w:tc>
          <w:tcPr>
            <w:tcW w:w="2155" w:type="dxa"/>
            <w:tcBorders>
              <w:top w:val="single" w:sz="4" w:space="0" w:color="auto"/>
              <w:left w:val="single" w:sz="4" w:space="0" w:color="auto"/>
              <w:bottom w:val="single" w:sz="4" w:space="0" w:color="auto"/>
              <w:right w:val="single" w:sz="4" w:space="0" w:color="auto"/>
            </w:tcBorders>
            <w:shd w:val="clear" w:color="auto" w:fill="auto"/>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150</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43B12" w:rsidRPr="00B35601" w:rsidRDefault="00043B12" w:rsidP="00043B12">
            <w:pPr>
              <w:pStyle w:val="afff9"/>
              <w:rPr>
                <w:rFonts w:ascii="Times New Roman" w:eastAsia="Times New Roman" w:hAnsi="Times New Roman"/>
                <w:sz w:val="24"/>
                <w:szCs w:val="24"/>
              </w:rPr>
            </w:pPr>
            <w:r w:rsidRPr="00B35601">
              <w:rPr>
                <w:rFonts w:ascii="Times New Roman" w:eastAsia="Times New Roman" w:hAnsi="Times New Roman"/>
                <w:sz w:val="24"/>
                <w:szCs w:val="24"/>
              </w:rPr>
              <w:t>отличное</w:t>
            </w:r>
          </w:p>
        </w:tc>
      </w:tr>
    </w:tbl>
    <w:p w:rsidR="006F1069" w:rsidRPr="00B35601" w:rsidRDefault="006F1069" w:rsidP="006F1069">
      <w:pPr>
        <w:pStyle w:val="af4"/>
        <w:numPr>
          <w:ilvl w:val="3"/>
          <w:numId w:val="15"/>
        </w:numPr>
        <w:spacing w:before="240" w:after="240" w:line="276" w:lineRule="auto"/>
        <w:ind w:left="0" w:firstLine="709"/>
        <w:outlineLvl w:val="3"/>
        <w:rPr>
          <w:b/>
          <w:sz w:val="24"/>
          <w:szCs w:val="24"/>
        </w:rPr>
      </w:pPr>
      <w:bookmarkStart w:id="96" w:name="_Toc141968560"/>
      <w:bookmarkStart w:id="97" w:name="_Toc154471658"/>
      <w:r w:rsidRPr="00B35601">
        <w:rPr>
          <w:b/>
          <w:sz w:val="24"/>
          <w:szCs w:val="24"/>
        </w:rPr>
        <w:t>Административные, общественные учреждения и хозяйственные организации</w:t>
      </w:r>
      <w:bookmarkEnd w:id="96"/>
      <w:bookmarkEnd w:id="97"/>
    </w:p>
    <w:p w:rsidR="006F1069" w:rsidRPr="00B35601" w:rsidRDefault="006F1069" w:rsidP="006F1069">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К числу субъектов </w:t>
      </w:r>
      <w:hyperlink r:id="rId13" w:history="1">
        <w:r w:rsidRPr="00B35601">
          <w:rPr>
            <w:rFonts w:ascii="Times New Roman" w:hAnsi="Times New Roman" w:cs="Times New Roman"/>
            <w:sz w:val="24"/>
            <w:szCs w:val="24"/>
          </w:rPr>
          <w:t>административного права</w:t>
        </w:r>
      </w:hyperlink>
      <w:r w:rsidRPr="00B35601">
        <w:rPr>
          <w:rFonts w:ascii="Times New Roman" w:hAnsi="Times New Roman" w:cs="Times New Roman"/>
          <w:sz w:val="24"/>
          <w:szCs w:val="24"/>
        </w:rPr>
        <w:t xml:space="preserve"> относятся </w:t>
      </w:r>
      <w:hyperlink r:id="rId14" w:history="1">
        <w:r w:rsidRPr="00B35601">
          <w:rPr>
            <w:rFonts w:ascii="Times New Roman" w:hAnsi="Times New Roman" w:cs="Times New Roman"/>
            <w:sz w:val="24"/>
            <w:szCs w:val="24"/>
          </w:rPr>
          <w:t>предприятия</w:t>
        </w:r>
      </w:hyperlink>
      <w:r w:rsidRPr="00B35601">
        <w:rPr>
          <w:rFonts w:ascii="Times New Roman" w:hAnsi="Times New Roman" w:cs="Times New Roman"/>
          <w:sz w:val="24"/>
          <w:szCs w:val="24"/>
        </w:rPr>
        <w:t xml:space="preserve">, учреждения и иные </w:t>
      </w:r>
      <w:hyperlink r:id="rId15" w:history="1">
        <w:r w:rsidRPr="00B35601">
          <w:rPr>
            <w:rFonts w:ascii="Times New Roman" w:hAnsi="Times New Roman" w:cs="Times New Roman"/>
            <w:sz w:val="24"/>
            <w:szCs w:val="24"/>
          </w:rPr>
          <w:t>некоммерческие организации</w:t>
        </w:r>
      </w:hyperlink>
      <w:r w:rsidRPr="00B35601">
        <w:rPr>
          <w:rFonts w:ascii="Times New Roman" w:hAnsi="Times New Roman" w:cs="Times New Roman"/>
          <w:sz w:val="24"/>
          <w:szCs w:val="24"/>
        </w:rPr>
        <w:t xml:space="preserve">, осуществляющие, соответственно, хозяйственные, управленческие, социально - культурные и иные функции, обеспечивающие материальные и духовные потребности людей, </w:t>
      </w:r>
      <w:hyperlink r:id="rId16" w:history="1">
        <w:r w:rsidRPr="00B35601">
          <w:rPr>
            <w:rFonts w:ascii="Times New Roman" w:hAnsi="Times New Roman" w:cs="Times New Roman"/>
            <w:sz w:val="24"/>
            <w:szCs w:val="24"/>
          </w:rPr>
          <w:t>общества</w:t>
        </w:r>
      </w:hyperlink>
      <w:r w:rsidRPr="00B35601">
        <w:rPr>
          <w:rFonts w:ascii="Times New Roman" w:hAnsi="Times New Roman" w:cs="Times New Roman"/>
          <w:sz w:val="24"/>
          <w:szCs w:val="24"/>
        </w:rPr>
        <w:t xml:space="preserve"> и </w:t>
      </w:r>
      <w:hyperlink r:id="rId17" w:history="1">
        <w:r w:rsidRPr="00B35601">
          <w:rPr>
            <w:rFonts w:ascii="Times New Roman" w:hAnsi="Times New Roman" w:cs="Times New Roman"/>
            <w:sz w:val="24"/>
            <w:szCs w:val="24"/>
          </w:rPr>
          <w:t>государства</w:t>
        </w:r>
      </w:hyperlink>
      <w:r w:rsidRPr="00B35601">
        <w:rPr>
          <w:rFonts w:ascii="Times New Roman" w:hAnsi="Times New Roman" w:cs="Times New Roman"/>
          <w:sz w:val="24"/>
          <w:szCs w:val="24"/>
        </w:rPr>
        <w:t>.</w:t>
      </w:r>
    </w:p>
    <w:p w:rsidR="00043B12" w:rsidRPr="00B35601" w:rsidRDefault="00043B12" w:rsidP="005346AA">
      <w:pPr>
        <w:pStyle w:val="af4"/>
        <w:numPr>
          <w:ilvl w:val="0"/>
          <w:numId w:val="70"/>
        </w:numPr>
        <w:ind w:left="0" w:firstLine="709"/>
        <w:rPr>
          <w:sz w:val="24"/>
          <w:szCs w:val="24"/>
        </w:rPr>
      </w:pPr>
      <w:r w:rsidRPr="00B35601">
        <w:rPr>
          <w:sz w:val="24"/>
          <w:szCs w:val="24"/>
        </w:rPr>
        <w:t>ОПС Елнать (почта), ул. Гагарина, д. 12</w:t>
      </w:r>
    </w:p>
    <w:p w:rsidR="006F1069" w:rsidRPr="00B35601" w:rsidRDefault="00043B12" w:rsidP="005346AA">
      <w:pPr>
        <w:pStyle w:val="af4"/>
        <w:numPr>
          <w:ilvl w:val="0"/>
          <w:numId w:val="70"/>
        </w:numPr>
        <w:ind w:left="0" w:firstLine="709"/>
        <w:rPr>
          <w:sz w:val="24"/>
          <w:szCs w:val="24"/>
        </w:rPr>
      </w:pPr>
      <w:r w:rsidRPr="00B35601">
        <w:rPr>
          <w:sz w:val="24"/>
          <w:szCs w:val="24"/>
        </w:rPr>
        <w:t>Администрация поселения (в здании располагается МФЦ), с. Елнать ул. Сиротина, д.</w:t>
      </w:r>
      <w:r w:rsidR="00BE2AE8" w:rsidRPr="00B35601">
        <w:rPr>
          <w:sz w:val="24"/>
          <w:szCs w:val="24"/>
        </w:rPr>
        <w:t> </w:t>
      </w:r>
      <w:r w:rsidRPr="00B35601">
        <w:rPr>
          <w:sz w:val="24"/>
          <w:szCs w:val="24"/>
        </w:rPr>
        <w:t>6.</w:t>
      </w:r>
    </w:p>
    <w:p w:rsidR="00043B12" w:rsidRPr="00B35601" w:rsidRDefault="00043B12" w:rsidP="005346AA">
      <w:pPr>
        <w:pStyle w:val="af4"/>
        <w:numPr>
          <w:ilvl w:val="0"/>
          <w:numId w:val="70"/>
        </w:numPr>
        <w:ind w:left="0" w:firstLine="709"/>
        <w:rPr>
          <w:sz w:val="24"/>
          <w:szCs w:val="24"/>
        </w:rPr>
      </w:pPr>
      <w:r w:rsidRPr="00B35601">
        <w:rPr>
          <w:sz w:val="24"/>
          <w:szCs w:val="24"/>
        </w:rPr>
        <w:t>отделение почтовой службы Лобаны ул. Волжская, д. 1</w:t>
      </w:r>
    </w:p>
    <w:p w:rsidR="00A26B7A" w:rsidRPr="00B35601" w:rsidRDefault="00043B12" w:rsidP="005346AA">
      <w:pPr>
        <w:pStyle w:val="af4"/>
        <w:numPr>
          <w:ilvl w:val="0"/>
          <w:numId w:val="70"/>
        </w:numPr>
        <w:ind w:left="0" w:firstLine="709"/>
        <w:rPr>
          <w:sz w:val="24"/>
          <w:szCs w:val="24"/>
        </w:rPr>
      </w:pPr>
      <w:r w:rsidRPr="00B35601">
        <w:rPr>
          <w:sz w:val="24"/>
          <w:szCs w:val="24"/>
        </w:rPr>
        <w:t>МФЦ и почта в административном здании на д. Пелевино ул. Советская, д.8</w:t>
      </w:r>
    </w:p>
    <w:p w:rsidR="00043B12" w:rsidRPr="00B35601" w:rsidRDefault="00043B12" w:rsidP="00043B12">
      <w:pPr>
        <w:pStyle w:val="af4"/>
        <w:ind w:left="709" w:firstLine="0"/>
        <w:rPr>
          <w:sz w:val="24"/>
          <w:szCs w:val="24"/>
        </w:rPr>
      </w:pPr>
    </w:p>
    <w:p w:rsidR="00A26B7A" w:rsidRPr="00B35601" w:rsidRDefault="00A26B7A" w:rsidP="00A26B7A">
      <w:pPr>
        <w:pStyle w:val="af4"/>
        <w:numPr>
          <w:ilvl w:val="3"/>
          <w:numId w:val="15"/>
        </w:numPr>
        <w:spacing w:before="240" w:after="240" w:line="276" w:lineRule="auto"/>
        <w:ind w:left="0" w:firstLine="709"/>
        <w:outlineLvl w:val="3"/>
        <w:rPr>
          <w:b/>
          <w:sz w:val="24"/>
          <w:szCs w:val="24"/>
        </w:rPr>
      </w:pPr>
      <w:bookmarkStart w:id="98" w:name="_Toc141968561"/>
      <w:bookmarkStart w:id="99" w:name="_Toc154471659"/>
      <w:r w:rsidRPr="00B35601">
        <w:rPr>
          <w:b/>
          <w:sz w:val="24"/>
          <w:szCs w:val="24"/>
        </w:rPr>
        <w:t>Предприятия торговли, общественного питания и бытового обслуживания</w:t>
      </w:r>
      <w:bookmarkEnd w:id="98"/>
      <w:bookmarkEnd w:id="99"/>
    </w:p>
    <w:p w:rsidR="00A26B7A" w:rsidRPr="00B35601" w:rsidRDefault="00A26B7A" w:rsidP="00A26B7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Основные виды малого бизнеса – торговля и бытовое обслуживание.</w:t>
      </w:r>
    </w:p>
    <w:p w:rsidR="00A26B7A" w:rsidRPr="00B35601" w:rsidRDefault="00A26B7A" w:rsidP="00A26B7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На территории сельского поселения субъектами малого предпринимательства осуществляются виды деятельности, направленные на удовлетворение потребностей населения. В основном это торговля продовольственными </w:t>
      </w:r>
      <w:r w:rsidR="009B7ADE" w:rsidRPr="00B35601">
        <w:rPr>
          <w:rFonts w:ascii="Times New Roman" w:hAnsi="Times New Roman" w:cs="Times New Roman"/>
          <w:sz w:val="24"/>
          <w:szCs w:val="24"/>
        </w:rPr>
        <w:t>и непродовольственными товарами</w:t>
      </w:r>
      <w:r w:rsidRPr="00B35601">
        <w:rPr>
          <w:rFonts w:ascii="Times New Roman" w:hAnsi="Times New Roman" w:cs="Times New Roman"/>
          <w:sz w:val="24"/>
          <w:szCs w:val="24"/>
        </w:rPr>
        <w:t>.</w:t>
      </w:r>
    </w:p>
    <w:p w:rsidR="00934D4D" w:rsidRPr="00B35601" w:rsidRDefault="00934D4D" w:rsidP="00934D4D">
      <w:pPr>
        <w:pStyle w:val="af4"/>
        <w:numPr>
          <w:ilvl w:val="1"/>
          <w:numId w:val="15"/>
        </w:numPr>
        <w:spacing w:before="240" w:after="240" w:line="276" w:lineRule="auto"/>
        <w:ind w:left="0" w:firstLine="709"/>
        <w:outlineLvl w:val="1"/>
        <w:rPr>
          <w:b/>
          <w:sz w:val="24"/>
          <w:szCs w:val="24"/>
        </w:rPr>
      </w:pPr>
      <w:bookmarkStart w:id="100" w:name="_Toc8663584"/>
      <w:bookmarkStart w:id="101" w:name="_Toc154471660"/>
      <w:bookmarkEnd w:id="31"/>
      <w:bookmarkEnd w:id="32"/>
      <w:r w:rsidRPr="00B35601">
        <w:rPr>
          <w:b/>
          <w:sz w:val="24"/>
          <w:szCs w:val="24"/>
        </w:rPr>
        <w:t>Транспортная инфраструктура</w:t>
      </w:r>
      <w:bookmarkEnd w:id="100"/>
      <w:bookmarkEnd w:id="101"/>
    </w:p>
    <w:p w:rsidR="00385033" w:rsidRPr="00B35601" w:rsidRDefault="00AE7635" w:rsidP="00AE7635">
      <w:pPr>
        <w:pStyle w:val="afb"/>
        <w:spacing w:after="0"/>
        <w:ind w:firstLine="709"/>
        <w:sectPr w:rsidR="00385033" w:rsidRPr="00B35601" w:rsidSect="00FD6DE4">
          <w:footerReference w:type="default" r:id="rId18"/>
          <w:pgSz w:w="11906" w:h="16838"/>
          <w:pgMar w:top="567" w:right="567" w:bottom="567" w:left="1134" w:header="709" w:footer="709" w:gutter="0"/>
          <w:cols w:space="708"/>
          <w:docGrid w:linePitch="360"/>
        </w:sectPr>
      </w:pPr>
      <w:r w:rsidRPr="00B35601">
        <w:t>Основной транспортной осью поселения является автомобильная дорога регионального значения связывающая поселение с центром региона. Кроме того, связи поселения с соседними муниципальными образованиями осуществляются по автомобильным дорогам общего пользов</w:t>
      </w:r>
      <w:r w:rsidR="00385033" w:rsidRPr="00B35601">
        <w:t>ания межмуниципального значения.</w:t>
      </w:r>
    </w:p>
    <w:p w:rsidR="00385033" w:rsidRPr="00B35601" w:rsidRDefault="00385033" w:rsidP="00385033">
      <w:pPr>
        <w:spacing w:after="0" w:line="240" w:lineRule="auto"/>
        <w:ind w:firstLine="709"/>
        <w:jc w:val="right"/>
        <w:rPr>
          <w:rFonts w:ascii="Times New Roman" w:hAnsi="Times New Roman" w:cs="Times New Roman"/>
          <w:sz w:val="24"/>
          <w:szCs w:val="24"/>
        </w:rPr>
      </w:pPr>
      <w:r w:rsidRPr="00B35601">
        <w:rPr>
          <w:rFonts w:ascii="Times New Roman" w:hAnsi="Times New Roman" w:cs="Times New Roman"/>
          <w:sz w:val="24"/>
          <w:szCs w:val="24"/>
        </w:rPr>
        <w:lastRenderedPageBreak/>
        <w:t>Таблица 13</w:t>
      </w:r>
    </w:p>
    <w:p w:rsidR="00385033" w:rsidRPr="00B35601" w:rsidRDefault="00385033" w:rsidP="00385033">
      <w:pPr>
        <w:spacing w:after="0" w:line="240" w:lineRule="auto"/>
        <w:ind w:firstLine="709"/>
        <w:jc w:val="center"/>
        <w:rPr>
          <w:rFonts w:ascii="Times New Roman" w:hAnsi="Times New Roman" w:cs="Times New Roman"/>
          <w:bCs/>
          <w:sz w:val="24"/>
          <w:szCs w:val="24"/>
        </w:rPr>
      </w:pPr>
      <w:r w:rsidRPr="00B35601">
        <w:rPr>
          <w:rFonts w:ascii="Times New Roman" w:hAnsi="Times New Roman" w:cs="Times New Roman"/>
          <w:bCs/>
          <w:sz w:val="24"/>
          <w:szCs w:val="24"/>
        </w:rPr>
        <w:t>Перечень автомобильных дорог общего пользования регионального и межмуниципального значения, находящихся на территории Елнатского сельского поселения</w:t>
      </w:r>
    </w:p>
    <w:tbl>
      <w:tblPr>
        <w:tblOverlap w:val="never"/>
        <w:tblW w:w="0" w:type="auto"/>
        <w:jc w:val="center"/>
        <w:tblLayout w:type="fixed"/>
        <w:tblCellMar>
          <w:left w:w="10" w:type="dxa"/>
          <w:right w:w="10" w:type="dxa"/>
        </w:tblCellMar>
        <w:tblLook w:val="04A0"/>
      </w:tblPr>
      <w:tblGrid>
        <w:gridCol w:w="544"/>
        <w:gridCol w:w="2952"/>
        <w:gridCol w:w="1620"/>
        <w:gridCol w:w="796"/>
        <w:gridCol w:w="756"/>
        <w:gridCol w:w="882"/>
        <w:gridCol w:w="727"/>
        <w:gridCol w:w="1058"/>
        <w:gridCol w:w="1058"/>
        <w:gridCol w:w="1012"/>
        <w:gridCol w:w="878"/>
        <w:gridCol w:w="878"/>
        <w:gridCol w:w="2143"/>
      </w:tblGrid>
      <w:tr w:rsidR="00385033" w:rsidRPr="00B35601" w:rsidTr="00385033">
        <w:trPr>
          <w:trHeight w:val="842"/>
          <w:jc w:val="center"/>
        </w:trPr>
        <w:tc>
          <w:tcPr>
            <w:tcW w:w="544"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 п/п</w:t>
            </w:r>
          </w:p>
        </w:tc>
        <w:tc>
          <w:tcPr>
            <w:tcW w:w="2952"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Наименование</w:t>
            </w:r>
          </w:p>
        </w:tc>
        <w:tc>
          <w:tcPr>
            <w:tcW w:w="1620"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Идентификационный номер</w:t>
            </w:r>
          </w:p>
        </w:tc>
        <w:tc>
          <w:tcPr>
            <w:tcW w:w="796"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Категория дороги</w:t>
            </w:r>
          </w:p>
        </w:tc>
        <w:tc>
          <w:tcPr>
            <w:tcW w:w="756"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Эксплуатаци очная категория</w:t>
            </w:r>
          </w:p>
        </w:tc>
        <w:tc>
          <w:tcPr>
            <w:tcW w:w="1609" w:type="dxa"/>
            <w:gridSpan w:val="2"/>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Дорожная одежда, км</w:t>
            </w:r>
          </w:p>
        </w:tc>
        <w:tc>
          <w:tcPr>
            <w:tcW w:w="1058"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Интенсивность движения, ед/сут</w:t>
            </w:r>
          </w:p>
        </w:tc>
        <w:tc>
          <w:tcPr>
            <w:tcW w:w="1058"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Ширина</w:t>
            </w:r>
          </w:p>
          <w:p w:rsidR="00385033" w:rsidRPr="00B35601" w:rsidRDefault="00385033" w:rsidP="00385033">
            <w:pPr>
              <w:pStyle w:val="affffffff8"/>
              <w:shd w:val="clear" w:color="auto" w:fill="auto"/>
              <w:jc w:val="center"/>
              <w:rPr>
                <w:sz w:val="24"/>
                <w:szCs w:val="24"/>
              </w:rPr>
            </w:pPr>
            <w:r w:rsidRPr="00B35601">
              <w:rPr>
                <w:rFonts w:eastAsia="Arial"/>
                <w:sz w:val="24"/>
                <w:szCs w:val="24"/>
              </w:rPr>
              <w:t>полосы отвода, м</w:t>
            </w:r>
          </w:p>
        </w:tc>
        <w:tc>
          <w:tcPr>
            <w:tcW w:w="1012"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Ширина придорожной полосы, м</w:t>
            </w:r>
          </w:p>
        </w:tc>
        <w:tc>
          <w:tcPr>
            <w:tcW w:w="878"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Количество</w:t>
            </w:r>
          </w:p>
          <w:p w:rsidR="00385033" w:rsidRPr="00B35601" w:rsidRDefault="00385033" w:rsidP="00385033">
            <w:pPr>
              <w:pStyle w:val="affffffff8"/>
              <w:shd w:val="clear" w:color="auto" w:fill="auto"/>
              <w:jc w:val="center"/>
              <w:rPr>
                <w:sz w:val="24"/>
                <w:szCs w:val="24"/>
              </w:rPr>
            </w:pPr>
            <w:r w:rsidRPr="00B35601">
              <w:rPr>
                <w:rFonts w:eastAsia="Arial"/>
                <w:sz w:val="24"/>
                <w:szCs w:val="24"/>
              </w:rPr>
              <w:t>полос</w:t>
            </w:r>
          </w:p>
        </w:tc>
        <w:tc>
          <w:tcPr>
            <w:tcW w:w="878" w:type="dxa"/>
            <w:vMerge w:val="restart"/>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Год постройки</w:t>
            </w:r>
          </w:p>
        </w:tc>
        <w:tc>
          <w:tcPr>
            <w:tcW w:w="2143" w:type="dxa"/>
            <w:vMerge w:val="restart"/>
            <w:tcBorders>
              <w:top w:val="single" w:sz="4" w:space="0" w:color="auto"/>
              <w:left w:val="single" w:sz="4" w:space="0" w:color="auto"/>
              <w:righ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значения дороги</w:t>
            </w:r>
          </w:p>
        </w:tc>
      </w:tr>
      <w:tr w:rsidR="00385033" w:rsidRPr="00B35601" w:rsidTr="00385033">
        <w:trPr>
          <w:trHeight w:val="842"/>
          <w:jc w:val="center"/>
        </w:trPr>
        <w:tc>
          <w:tcPr>
            <w:tcW w:w="544"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2952"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1620"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796"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756"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88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rFonts w:eastAsia="Arial"/>
                <w:sz w:val="24"/>
                <w:szCs w:val="24"/>
              </w:rPr>
              <w:t>а/б, км</w:t>
            </w:r>
          </w:p>
        </w:tc>
        <w:tc>
          <w:tcPr>
            <w:tcW w:w="727"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rFonts w:eastAsia="Arial"/>
                <w:sz w:val="24"/>
                <w:szCs w:val="24"/>
              </w:rPr>
              <w:t>щебень, км</w:t>
            </w:r>
          </w:p>
        </w:tc>
        <w:tc>
          <w:tcPr>
            <w:tcW w:w="1058"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1058"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1012"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878"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878" w:type="dxa"/>
            <w:vMerge/>
            <w:tcBorders>
              <w:lef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c>
          <w:tcPr>
            <w:tcW w:w="2143" w:type="dxa"/>
            <w:vMerge/>
            <w:tcBorders>
              <w:left w:val="single" w:sz="4" w:space="0" w:color="auto"/>
              <w:right w:val="single" w:sz="4" w:space="0" w:color="auto"/>
            </w:tcBorders>
            <w:shd w:val="clear" w:color="auto" w:fill="FFFFFF"/>
          </w:tcPr>
          <w:p w:rsidR="00385033" w:rsidRPr="00B35601" w:rsidRDefault="00385033" w:rsidP="00385033">
            <w:pPr>
              <w:spacing w:after="0" w:line="240" w:lineRule="auto"/>
              <w:rPr>
                <w:rFonts w:ascii="Times New Roman" w:hAnsi="Times New Roman" w:cs="Times New Roman"/>
                <w:sz w:val="24"/>
                <w:szCs w:val="24"/>
              </w:rPr>
            </w:pPr>
          </w:p>
        </w:tc>
      </w:tr>
      <w:tr w:rsidR="00056B24" w:rsidRPr="00B35601" w:rsidTr="00385033">
        <w:trPr>
          <w:trHeight w:val="842"/>
          <w:jc w:val="center"/>
        </w:trPr>
        <w:tc>
          <w:tcPr>
            <w:tcW w:w="544" w:type="dxa"/>
            <w:vMerge w:val="restart"/>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1</w:t>
            </w:r>
          </w:p>
        </w:tc>
        <w:tc>
          <w:tcPr>
            <w:tcW w:w="2952" w:type="dxa"/>
            <w:tcBorders>
              <w:top w:val="single" w:sz="4" w:space="0" w:color="auto"/>
              <w:left w:val="single" w:sz="4" w:space="0" w:color="auto"/>
            </w:tcBorders>
            <w:shd w:val="clear" w:color="auto" w:fill="FFFFFF"/>
          </w:tcPr>
          <w:p w:rsidR="00056B24" w:rsidRPr="00B35601" w:rsidRDefault="00DA2553" w:rsidP="00385033">
            <w:pPr>
              <w:pStyle w:val="affffffff8"/>
              <w:shd w:val="clear" w:color="auto" w:fill="auto"/>
              <w:rPr>
                <w:sz w:val="24"/>
                <w:szCs w:val="24"/>
              </w:rPr>
            </w:pPr>
            <w:r>
              <w:rPr>
                <w:sz w:val="24"/>
                <w:szCs w:val="24"/>
              </w:rPr>
              <w:t>Юрьевец</w:t>
            </w:r>
            <w:r w:rsidR="00056B24" w:rsidRPr="00B35601">
              <w:rPr>
                <w:sz w:val="24"/>
                <w:szCs w:val="24"/>
              </w:rPr>
              <w:t xml:space="preserve"> - Шилекша - Благовещенье</w:t>
            </w:r>
          </w:p>
        </w:tc>
        <w:tc>
          <w:tcPr>
            <w:tcW w:w="1620"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rPr>
                <w:sz w:val="24"/>
                <w:szCs w:val="24"/>
              </w:rPr>
            </w:pPr>
            <w:r w:rsidRPr="00B35601">
              <w:rPr>
                <w:sz w:val="24"/>
                <w:szCs w:val="24"/>
              </w:rPr>
              <w:t>24 ОП М3 Н-327</w:t>
            </w:r>
          </w:p>
        </w:tc>
        <w:tc>
          <w:tcPr>
            <w:tcW w:w="796"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IV</w:t>
            </w:r>
          </w:p>
        </w:tc>
        <w:tc>
          <w:tcPr>
            <w:tcW w:w="756"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Г1</w:t>
            </w:r>
          </w:p>
        </w:tc>
        <w:tc>
          <w:tcPr>
            <w:tcW w:w="882" w:type="dxa"/>
            <w:tcBorders>
              <w:top w:val="single" w:sz="4" w:space="0" w:color="auto"/>
              <w:left w:val="single" w:sz="4" w:space="0" w:color="auto"/>
            </w:tcBorders>
            <w:shd w:val="clear" w:color="auto" w:fill="FFFFFF"/>
          </w:tcPr>
          <w:p w:rsidR="00056B24" w:rsidRPr="00B35601" w:rsidRDefault="00056B24" w:rsidP="00385033">
            <w:pPr>
              <w:spacing w:after="0" w:line="240" w:lineRule="auto"/>
              <w:jc w:val="center"/>
              <w:rPr>
                <w:rFonts w:ascii="Times New Roman" w:hAnsi="Times New Roman" w:cs="Times New Roman"/>
                <w:sz w:val="24"/>
                <w:szCs w:val="24"/>
              </w:rPr>
            </w:pPr>
          </w:p>
        </w:tc>
        <w:tc>
          <w:tcPr>
            <w:tcW w:w="727"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2,000</w:t>
            </w:r>
          </w:p>
        </w:tc>
        <w:tc>
          <w:tcPr>
            <w:tcW w:w="1058"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779,0</w:t>
            </w:r>
          </w:p>
        </w:tc>
        <w:tc>
          <w:tcPr>
            <w:tcW w:w="1058"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18,0</w:t>
            </w:r>
          </w:p>
        </w:tc>
        <w:tc>
          <w:tcPr>
            <w:tcW w:w="1012"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50</w:t>
            </w:r>
          </w:p>
        </w:tc>
        <w:tc>
          <w:tcPr>
            <w:tcW w:w="878"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2</w:t>
            </w:r>
          </w:p>
        </w:tc>
        <w:tc>
          <w:tcPr>
            <w:tcW w:w="878"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31.12.1991</w:t>
            </w:r>
          </w:p>
        </w:tc>
        <w:tc>
          <w:tcPr>
            <w:tcW w:w="2143" w:type="dxa"/>
            <w:tcBorders>
              <w:top w:val="single" w:sz="4" w:space="0" w:color="auto"/>
              <w:left w:val="single" w:sz="4" w:space="0" w:color="auto"/>
              <w:right w:val="single" w:sz="4" w:space="0" w:color="auto"/>
            </w:tcBorders>
            <w:shd w:val="clear" w:color="auto" w:fill="FFFFFF"/>
          </w:tcPr>
          <w:p w:rsidR="00056B24" w:rsidRPr="00B35601" w:rsidRDefault="00056B24" w:rsidP="00385033">
            <w:pPr>
              <w:pStyle w:val="affffffff8"/>
              <w:shd w:val="clear" w:color="auto" w:fill="auto"/>
              <w:jc w:val="both"/>
              <w:rPr>
                <w:sz w:val="24"/>
                <w:szCs w:val="24"/>
              </w:rPr>
            </w:pPr>
            <w:r w:rsidRPr="00B35601">
              <w:rPr>
                <w:rFonts w:eastAsia="Tahoma"/>
                <w:sz w:val="24"/>
                <w:szCs w:val="24"/>
              </w:rPr>
              <w:t>межмуниципальная</w:t>
            </w:r>
          </w:p>
        </w:tc>
      </w:tr>
      <w:tr w:rsidR="00056B24" w:rsidRPr="00B35601" w:rsidTr="00BB06BE">
        <w:trPr>
          <w:trHeight w:val="842"/>
          <w:jc w:val="center"/>
        </w:trPr>
        <w:tc>
          <w:tcPr>
            <w:tcW w:w="544" w:type="dxa"/>
            <w:vMerge/>
            <w:tcBorders>
              <w:left w:val="single" w:sz="4" w:space="0" w:color="auto"/>
            </w:tcBorders>
            <w:shd w:val="clear" w:color="auto" w:fill="FFFFFF"/>
          </w:tcPr>
          <w:p w:rsidR="00056B24" w:rsidRPr="00B35601" w:rsidRDefault="00056B24" w:rsidP="00385033">
            <w:pPr>
              <w:spacing w:after="0" w:line="240" w:lineRule="auto"/>
              <w:jc w:val="center"/>
              <w:rPr>
                <w:rFonts w:ascii="Times New Roman" w:hAnsi="Times New Roman" w:cs="Times New Roman"/>
                <w:sz w:val="24"/>
                <w:szCs w:val="24"/>
              </w:rPr>
            </w:pPr>
          </w:p>
        </w:tc>
        <w:tc>
          <w:tcPr>
            <w:tcW w:w="2952" w:type="dxa"/>
            <w:tcBorders>
              <w:top w:val="single" w:sz="4" w:space="0" w:color="auto"/>
              <w:left w:val="single" w:sz="4" w:space="0" w:color="auto"/>
            </w:tcBorders>
            <w:shd w:val="clear" w:color="auto" w:fill="FFFFFF"/>
          </w:tcPr>
          <w:p w:rsidR="00056B24" w:rsidRPr="00B35601" w:rsidRDefault="00DA2553" w:rsidP="00385033">
            <w:pPr>
              <w:pStyle w:val="affffffff8"/>
              <w:shd w:val="clear" w:color="auto" w:fill="auto"/>
              <w:rPr>
                <w:sz w:val="24"/>
                <w:szCs w:val="24"/>
              </w:rPr>
            </w:pPr>
            <w:r>
              <w:rPr>
                <w:sz w:val="24"/>
                <w:szCs w:val="24"/>
              </w:rPr>
              <w:t>Юрьевец</w:t>
            </w:r>
            <w:r w:rsidR="00056B24" w:rsidRPr="00B35601">
              <w:rPr>
                <w:sz w:val="24"/>
                <w:szCs w:val="24"/>
              </w:rPr>
              <w:t xml:space="preserve"> - Шилекша - Благовещенье</w:t>
            </w:r>
          </w:p>
        </w:tc>
        <w:tc>
          <w:tcPr>
            <w:tcW w:w="1620" w:type="dxa"/>
            <w:tcBorders>
              <w:top w:val="single" w:sz="4" w:space="0" w:color="auto"/>
              <w:left w:val="single" w:sz="4" w:space="0" w:color="auto"/>
            </w:tcBorders>
            <w:shd w:val="clear" w:color="auto" w:fill="FFFFFF"/>
          </w:tcPr>
          <w:p w:rsidR="00056B24" w:rsidRPr="00B35601" w:rsidRDefault="00056B24" w:rsidP="00385033">
            <w:pPr>
              <w:spacing w:after="0" w:line="240" w:lineRule="auto"/>
              <w:rPr>
                <w:rFonts w:ascii="Times New Roman" w:hAnsi="Times New Roman" w:cs="Times New Roman"/>
                <w:sz w:val="24"/>
                <w:szCs w:val="24"/>
              </w:rPr>
            </w:pPr>
          </w:p>
        </w:tc>
        <w:tc>
          <w:tcPr>
            <w:tcW w:w="796"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w:t>
            </w:r>
          </w:p>
        </w:tc>
        <w:tc>
          <w:tcPr>
            <w:tcW w:w="756"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В</w:t>
            </w:r>
          </w:p>
        </w:tc>
        <w:tc>
          <w:tcPr>
            <w:tcW w:w="882"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27,400</w:t>
            </w:r>
          </w:p>
        </w:tc>
        <w:tc>
          <w:tcPr>
            <w:tcW w:w="727" w:type="dxa"/>
            <w:tcBorders>
              <w:top w:val="single" w:sz="4" w:space="0" w:color="auto"/>
              <w:left w:val="single" w:sz="4" w:space="0" w:color="auto"/>
            </w:tcBorders>
            <w:shd w:val="clear" w:color="auto" w:fill="FFFFFF"/>
          </w:tcPr>
          <w:p w:rsidR="00056B24" w:rsidRPr="00B35601" w:rsidRDefault="00056B24" w:rsidP="00385033">
            <w:pPr>
              <w:spacing w:after="0" w:line="240" w:lineRule="auto"/>
              <w:jc w:val="center"/>
              <w:rPr>
                <w:rFonts w:ascii="Times New Roman" w:hAnsi="Times New Roman" w:cs="Times New Roman"/>
                <w:sz w:val="24"/>
                <w:szCs w:val="24"/>
              </w:rPr>
            </w:pPr>
          </w:p>
        </w:tc>
        <w:tc>
          <w:tcPr>
            <w:tcW w:w="1058"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w:t>
            </w:r>
          </w:p>
        </w:tc>
        <w:tc>
          <w:tcPr>
            <w:tcW w:w="1058"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w:t>
            </w:r>
          </w:p>
        </w:tc>
        <w:tc>
          <w:tcPr>
            <w:tcW w:w="1012"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w:t>
            </w:r>
          </w:p>
        </w:tc>
        <w:tc>
          <w:tcPr>
            <w:tcW w:w="878"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w:t>
            </w:r>
          </w:p>
        </w:tc>
        <w:tc>
          <w:tcPr>
            <w:tcW w:w="878" w:type="dxa"/>
            <w:tcBorders>
              <w:top w:val="single" w:sz="4" w:space="0" w:color="auto"/>
              <w:left w:val="single" w:sz="4" w:space="0" w:color="auto"/>
            </w:tcBorders>
            <w:shd w:val="clear" w:color="auto" w:fill="FFFFFF"/>
          </w:tcPr>
          <w:p w:rsidR="00056B24" w:rsidRPr="00B35601" w:rsidRDefault="00056B24" w:rsidP="00385033">
            <w:pPr>
              <w:pStyle w:val="affffffff8"/>
              <w:shd w:val="clear" w:color="auto" w:fill="auto"/>
              <w:jc w:val="center"/>
              <w:rPr>
                <w:sz w:val="24"/>
                <w:szCs w:val="24"/>
              </w:rPr>
            </w:pPr>
            <w:r w:rsidRPr="00B35601">
              <w:rPr>
                <w:sz w:val="24"/>
                <w:szCs w:val="24"/>
              </w:rPr>
              <w:t>-</w:t>
            </w:r>
          </w:p>
        </w:tc>
        <w:tc>
          <w:tcPr>
            <w:tcW w:w="2143" w:type="dxa"/>
            <w:tcBorders>
              <w:top w:val="single" w:sz="4" w:space="0" w:color="auto"/>
              <w:left w:val="single" w:sz="4" w:space="0" w:color="auto"/>
              <w:right w:val="single" w:sz="4" w:space="0" w:color="auto"/>
            </w:tcBorders>
            <w:shd w:val="clear" w:color="auto" w:fill="FFFFFF"/>
          </w:tcPr>
          <w:p w:rsidR="00056B24" w:rsidRPr="00B35601" w:rsidRDefault="00056B24" w:rsidP="00385033">
            <w:pPr>
              <w:spacing w:after="0" w:line="240" w:lineRule="auto"/>
              <w:jc w:val="both"/>
              <w:rPr>
                <w:rFonts w:ascii="Times New Roman" w:hAnsi="Times New Roman" w:cs="Times New Roman"/>
                <w:sz w:val="24"/>
                <w:szCs w:val="24"/>
              </w:rPr>
            </w:pPr>
          </w:p>
        </w:tc>
      </w:tr>
      <w:tr w:rsidR="00385033" w:rsidRPr="00B35601" w:rsidTr="00385033">
        <w:trPr>
          <w:trHeight w:val="842"/>
          <w:jc w:val="center"/>
        </w:trPr>
        <w:tc>
          <w:tcPr>
            <w:tcW w:w="544"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w:t>
            </w:r>
          </w:p>
        </w:tc>
        <w:tc>
          <w:tcPr>
            <w:tcW w:w="2952" w:type="dxa"/>
            <w:tcBorders>
              <w:top w:val="single" w:sz="4" w:space="0" w:color="auto"/>
              <w:left w:val="single" w:sz="4" w:space="0" w:color="auto"/>
            </w:tcBorders>
            <w:shd w:val="clear" w:color="auto" w:fill="FFFFFF"/>
          </w:tcPr>
          <w:p w:rsidR="00385033" w:rsidRPr="00B35601" w:rsidRDefault="00EE395A" w:rsidP="00385033">
            <w:pPr>
              <w:pStyle w:val="affffffff8"/>
              <w:shd w:val="clear" w:color="auto" w:fill="auto"/>
              <w:rPr>
                <w:sz w:val="24"/>
                <w:szCs w:val="24"/>
              </w:rPr>
            </w:pPr>
            <w:r>
              <w:rPr>
                <w:sz w:val="24"/>
                <w:szCs w:val="24"/>
              </w:rPr>
              <w:t>Юрьевец</w:t>
            </w:r>
            <w:r w:rsidR="00385033" w:rsidRPr="00B35601">
              <w:rPr>
                <w:sz w:val="24"/>
                <w:szCs w:val="24"/>
              </w:rPr>
              <w:t xml:space="preserve"> - Лобаны</w:t>
            </w:r>
          </w:p>
        </w:tc>
        <w:tc>
          <w:tcPr>
            <w:tcW w:w="1620"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24 ОП М3 Н-326</w:t>
            </w:r>
          </w:p>
        </w:tc>
        <w:tc>
          <w:tcPr>
            <w:tcW w:w="796"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IV</w:t>
            </w:r>
          </w:p>
        </w:tc>
        <w:tc>
          <w:tcPr>
            <w:tcW w:w="756"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В</w:t>
            </w:r>
          </w:p>
        </w:tc>
        <w:tc>
          <w:tcPr>
            <w:tcW w:w="88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3,090</w:t>
            </w:r>
          </w:p>
        </w:tc>
        <w:tc>
          <w:tcPr>
            <w:tcW w:w="727" w:type="dxa"/>
            <w:tcBorders>
              <w:top w:val="single" w:sz="4" w:space="0" w:color="auto"/>
              <w:left w:val="single" w:sz="4" w:space="0" w:color="auto"/>
            </w:tcBorders>
            <w:shd w:val="clear" w:color="auto" w:fill="FFFFFF"/>
          </w:tcPr>
          <w:p w:rsidR="00385033" w:rsidRPr="00B35601" w:rsidRDefault="00385033" w:rsidP="00385033">
            <w:pPr>
              <w:spacing w:after="0" w:line="240" w:lineRule="auto"/>
              <w:jc w:val="center"/>
              <w:rPr>
                <w:rFonts w:ascii="Times New Roman" w:hAnsi="Times New Roman" w:cs="Times New Roman"/>
                <w:sz w:val="24"/>
                <w:szCs w:val="24"/>
              </w:rPr>
            </w:pPr>
          </w:p>
        </w:tc>
        <w:tc>
          <w:tcPr>
            <w:tcW w:w="105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117,0</w:t>
            </w:r>
          </w:p>
        </w:tc>
        <w:tc>
          <w:tcPr>
            <w:tcW w:w="105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18,0</w:t>
            </w:r>
          </w:p>
        </w:tc>
        <w:tc>
          <w:tcPr>
            <w:tcW w:w="101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50</w:t>
            </w:r>
          </w:p>
        </w:tc>
        <w:tc>
          <w:tcPr>
            <w:tcW w:w="87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w:t>
            </w:r>
          </w:p>
        </w:tc>
        <w:tc>
          <w:tcPr>
            <w:tcW w:w="87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31.12.1988</w:t>
            </w:r>
          </w:p>
        </w:tc>
        <w:tc>
          <w:tcPr>
            <w:tcW w:w="2143" w:type="dxa"/>
            <w:tcBorders>
              <w:top w:val="single" w:sz="4" w:space="0" w:color="auto"/>
              <w:left w:val="single" w:sz="4" w:space="0" w:color="auto"/>
              <w:right w:val="single" w:sz="4" w:space="0" w:color="auto"/>
            </w:tcBorders>
            <w:shd w:val="clear" w:color="auto" w:fill="FFFFFF"/>
          </w:tcPr>
          <w:p w:rsidR="00385033" w:rsidRPr="00B35601" w:rsidRDefault="00385033" w:rsidP="00385033">
            <w:pPr>
              <w:pStyle w:val="affffffff8"/>
              <w:shd w:val="clear" w:color="auto" w:fill="auto"/>
              <w:jc w:val="both"/>
              <w:rPr>
                <w:sz w:val="24"/>
                <w:szCs w:val="24"/>
              </w:rPr>
            </w:pPr>
            <w:r w:rsidRPr="00B35601">
              <w:rPr>
                <w:rFonts w:eastAsia="Tahoma"/>
                <w:sz w:val="24"/>
                <w:szCs w:val="24"/>
              </w:rPr>
              <w:t>межмуииципальная</w:t>
            </w:r>
          </w:p>
        </w:tc>
      </w:tr>
      <w:tr w:rsidR="00385033" w:rsidRPr="00B35601" w:rsidTr="00385033">
        <w:trPr>
          <w:trHeight w:val="843"/>
          <w:jc w:val="center"/>
        </w:trPr>
        <w:tc>
          <w:tcPr>
            <w:tcW w:w="544"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4</w:t>
            </w:r>
          </w:p>
        </w:tc>
        <w:tc>
          <w:tcPr>
            <w:tcW w:w="295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Подъезд к Пелевино</w:t>
            </w:r>
          </w:p>
        </w:tc>
        <w:tc>
          <w:tcPr>
            <w:tcW w:w="1620"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24 ОП М3 Н-228</w:t>
            </w:r>
          </w:p>
        </w:tc>
        <w:tc>
          <w:tcPr>
            <w:tcW w:w="796"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IV</w:t>
            </w:r>
          </w:p>
        </w:tc>
        <w:tc>
          <w:tcPr>
            <w:tcW w:w="756"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В</w:t>
            </w:r>
          </w:p>
        </w:tc>
        <w:tc>
          <w:tcPr>
            <w:tcW w:w="88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0,280</w:t>
            </w:r>
          </w:p>
        </w:tc>
        <w:tc>
          <w:tcPr>
            <w:tcW w:w="727" w:type="dxa"/>
            <w:tcBorders>
              <w:top w:val="single" w:sz="4" w:space="0" w:color="auto"/>
              <w:left w:val="single" w:sz="4" w:space="0" w:color="auto"/>
            </w:tcBorders>
            <w:shd w:val="clear" w:color="auto" w:fill="FFFFFF"/>
          </w:tcPr>
          <w:p w:rsidR="00385033" w:rsidRPr="00B35601" w:rsidRDefault="00385033" w:rsidP="00385033">
            <w:pPr>
              <w:spacing w:after="0" w:line="240" w:lineRule="auto"/>
              <w:jc w:val="center"/>
              <w:rPr>
                <w:rFonts w:ascii="Times New Roman" w:hAnsi="Times New Roman" w:cs="Times New Roman"/>
                <w:sz w:val="24"/>
                <w:szCs w:val="24"/>
              </w:rPr>
            </w:pPr>
          </w:p>
        </w:tc>
        <w:tc>
          <w:tcPr>
            <w:tcW w:w="105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122,0</w:t>
            </w:r>
          </w:p>
        </w:tc>
        <w:tc>
          <w:tcPr>
            <w:tcW w:w="105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18,0</w:t>
            </w:r>
          </w:p>
        </w:tc>
        <w:tc>
          <w:tcPr>
            <w:tcW w:w="101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50</w:t>
            </w:r>
          </w:p>
        </w:tc>
        <w:tc>
          <w:tcPr>
            <w:tcW w:w="87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w:t>
            </w:r>
          </w:p>
        </w:tc>
        <w:tc>
          <w:tcPr>
            <w:tcW w:w="87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31.12.1978</w:t>
            </w:r>
          </w:p>
        </w:tc>
        <w:tc>
          <w:tcPr>
            <w:tcW w:w="2143" w:type="dxa"/>
            <w:tcBorders>
              <w:top w:val="single" w:sz="4" w:space="0" w:color="auto"/>
              <w:left w:val="single" w:sz="4" w:space="0" w:color="auto"/>
              <w:right w:val="single" w:sz="4" w:space="0" w:color="auto"/>
            </w:tcBorders>
            <w:shd w:val="clear" w:color="auto" w:fill="FFFFFF"/>
          </w:tcPr>
          <w:p w:rsidR="00385033" w:rsidRPr="00B35601" w:rsidRDefault="00385033" w:rsidP="00385033">
            <w:pPr>
              <w:pStyle w:val="affffffff8"/>
              <w:shd w:val="clear" w:color="auto" w:fill="auto"/>
              <w:jc w:val="both"/>
              <w:rPr>
                <w:sz w:val="24"/>
                <w:szCs w:val="24"/>
              </w:rPr>
            </w:pPr>
            <w:r w:rsidRPr="00B35601">
              <w:rPr>
                <w:rFonts w:eastAsia="Tahoma"/>
                <w:sz w:val="24"/>
                <w:szCs w:val="24"/>
              </w:rPr>
              <w:t>межмуииципальная</w:t>
            </w:r>
          </w:p>
        </w:tc>
      </w:tr>
      <w:tr w:rsidR="00385033" w:rsidRPr="00B35601" w:rsidTr="00385033">
        <w:trPr>
          <w:trHeight w:val="843"/>
          <w:jc w:val="center"/>
        </w:trPr>
        <w:tc>
          <w:tcPr>
            <w:tcW w:w="544"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5</w:t>
            </w:r>
          </w:p>
        </w:tc>
        <w:tc>
          <w:tcPr>
            <w:tcW w:w="2952" w:type="dxa"/>
            <w:tcBorders>
              <w:top w:val="single" w:sz="4" w:space="0" w:color="auto"/>
              <w:left w:val="single" w:sz="4" w:space="0" w:color="auto"/>
            </w:tcBorders>
            <w:shd w:val="clear" w:color="auto" w:fill="FFFFFF"/>
          </w:tcPr>
          <w:p w:rsidR="00385033" w:rsidRPr="00B35601" w:rsidRDefault="00DA2553" w:rsidP="00385033">
            <w:pPr>
              <w:pStyle w:val="affffffff8"/>
              <w:shd w:val="clear" w:color="auto" w:fill="auto"/>
              <w:rPr>
                <w:sz w:val="24"/>
                <w:szCs w:val="24"/>
              </w:rPr>
            </w:pPr>
            <w:r>
              <w:rPr>
                <w:sz w:val="24"/>
                <w:szCs w:val="24"/>
              </w:rPr>
              <w:t>Кинешма - Юрьевец</w:t>
            </w:r>
            <w:r w:rsidR="00385033" w:rsidRPr="00B35601">
              <w:rPr>
                <w:sz w:val="24"/>
                <w:szCs w:val="24"/>
              </w:rPr>
              <w:t xml:space="preserve"> - Пучеж - Пурех</w:t>
            </w:r>
          </w:p>
        </w:tc>
        <w:tc>
          <w:tcPr>
            <w:tcW w:w="1620"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24 ОП РЗ К-108</w:t>
            </w:r>
          </w:p>
        </w:tc>
        <w:tc>
          <w:tcPr>
            <w:tcW w:w="796"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III</w:t>
            </w:r>
          </w:p>
        </w:tc>
        <w:tc>
          <w:tcPr>
            <w:tcW w:w="756"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Б</w:t>
            </w:r>
          </w:p>
        </w:tc>
        <w:tc>
          <w:tcPr>
            <w:tcW w:w="88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53,470</w:t>
            </w:r>
          </w:p>
        </w:tc>
        <w:tc>
          <w:tcPr>
            <w:tcW w:w="727" w:type="dxa"/>
            <w:tcBorders>
              <w:top w:val="single" w:sz="4" w:space="0" w:color="auto"/>
              <w:left w:val="single" w:sz="4" w:space="0" w:color="auto"/>
            </w:tcBorders>
            <w:shd w:val="clear" w:color="auto" w:fill="FFFFFF"/>
          </w:tcPr>
          <w:p w:rsidR="00385033" w:rsidRPr="00B35601" w:rsidRDefault="00385033" w:rsidP="00385033">
            <w:pPr>
              <w:spacing w:after="0" w:line="240" w:lineRule="auto"/>
              <w:jc w:val="center"/>
              <w:rPr>
                <w:rFonts w:ascii="Times New Roman" w:hAnsi="Times New Roman" w:cs="Times New Roman"/>
                <w:sz w:val="24"/>
                <w:szCs w:val="24"/>
              </w:rPr>
            </w:pPr>
          </w:p>
        </w:tc>
        <w:tc>
          <w:tcPr>
            <w:tcW w:w="105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5095,0</w:t>
            </w:r>
          </w:p>
        </w:tc>
        <w:tc>
          <w:tcPr>
            <w:tcW w:w="105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22,0-56,0</w:t>
            </w:r>
          </w:p>
        </w:tc>
        <w:tc>
          <w:tcPr>
            <w:tcW w:w="101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50</w:t>
            </w:r>
          </w:p>
        </w:tc>
        <w:tc>
          <w:tcPr>
            <w:tcW w:w="87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w:t>
            </w:r>
          </w:p>
        </w:tc>
        <w:tc>
          <w:tcPr>
            <w:tcW w:w="87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31.12.1999</w:t>
            </w:r>
          </w:p>
        </w:tc>
        <w:tc>
          <w:tcPr>
            <w:tcW w:w="2143" w:type="dxa"/>
            <w:tcBorders>
              <w:top w:val="single" w:sz="4" w:space="0" w:color="auto"/>
              <w:left w:val="single" w:sz="4" w:space="0" w:color="auto"/>
              <w:right w:val="single" w:sz="4" w:space="0" w:color="auto"/>
            </w:tcBorders>
            <w:shd w:val="clear" w:color="auto" w:fill="FFFFFF"/>
          </w:tcPr>
          <w:p w:rsidR="00385033" w:rsidRPr="00B35601" w:rsidRDefault="00385033" w:rsidP="00385033">
            <w:pPr>
              <w:pStyle w:val="affffffff8"/>
              <w:shd w:val="clear" w:color="auto" w:fill="auto"/>
              <w:jc w:val="both"/>
              <w:rPr>
                <w:sz w:val="24"/>
                <w:szCs w:val="24"/>
              </w:rPr>
            </w:pPr>
            <w:r w:rsidRPr="00B35601">
              <w:rPr>
                <w:rFonts w:eastAsia="Tahoma"/>
                <w:sz w:val="24"/>
                <w:szCs w:val="24"/>
              </w:rPr>
              <w:t>региональная</w:t>
            </w:r>
          </w:p>
        </w:tc>
      </w:tr>
      <w:tr w:rsidR="00385033" w:rsidRPr="00B35601" w:rsidTr="00385033">
        <w:trPr>
          <w:trHeight w:val="842"/>
          <w:jc w:val="center"/>
        </w:trPr>
        <w:tc>
          <w:tcPr>
            <w:tcW w:w="544"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6</w:t>
            </w:r>
          </w:p>
        </w:tc>
        <w:tc>
          <w:tcPr>
            <w:tcW w:w="295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Елпать - Затон</w:t>
            </w:r>
          </w:p>
        </w:tc>
        <w:tc>
          <w:tcPr>
            <w:tcW w:w="1620"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24 ОП М3 Н-072</w:t>
            </w:r>
          </w:p>
        </w:tc>
        <w:tc>
          <w:tcPr>
            <w:tcW w:w="796"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V</w:t>
            </w:r>
          </w:p>
        </w:tc>
        <w:tc>
          <w:tcPr>
            <w:tcW w:w="756"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В</w:t>
            </w:r>
          </w:p>
        </w:tc>
        <w:tc>
          <w:tcPr>
            <w:tcW w:w="88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1,010</w:t>
            </w:r>
          </w:p>
        </w:tc>
        <w:tc>
          <w:tcPr>
            <w:tcW w:w="727" w:type="dxa"/>
            <w:tcBorders>
              <w:top w:val="single" w:sz="4" w:space="0" w:color="auto"/>
              <w:left w:val="single" w:sz="4" w:space="0" w:color="auto"/>
            </w:tcBorders>
            <w:shd w:val="clear" w:color="auto" w:fill="FFFFFF"/>
          </w:tcPr>
          <w:p w:rsidR="00385033" w:rsidRPr="00B35601" w:rsidRDefault="00385033" w:rsidP="00385033">
            <w:pPr>
              <w:spacing w:after="0" w:line="240" w:lineRule="auto"/>
              <w:jc w:val="center"/>
              <w:rPr>
                <w:rFonts w:ascii="Times New Roman" w:hAnsi="Times New Roman" w:cs="Times New Roman"/>
                <w:sz w:val="24"/>
                <w:szCs w:val="24"/>
              </w:rPr>
            </w:pPr>
          </w:p>
        </w:tc>
        <w:tc>
          <w:tcPr>
            <w:tcW w:w="105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1051,0</w:t>
            </w:r>
          </w:p>
        </w:tc>
        <w:tc>
          <w:tcPr>
            <w:tcW w:w="105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18,0</w:t>
            </w:r>
          </w:p>
        </w:tc>
        <w:tc>
          <w:tcPr>
            <w:tcW w:w="1012"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25</w:t>
            </w:r>
          </w:p>
        </w:tc>
        <w:tc>
          <w:tcPr>
            <w:tcW w:w="87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w:t>
            </w:r>
          </w:p>
        </w:tc>
        <w:tc>
          <w:tcPr>
            <w:tcW w:w="878" w:type="dxa"/>
            <w:tcBorders>
              <w:top w:val="single" w:sz="4" w:space="0" w:color="auto"/>
              <w:left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31.12.1990</w:t>
            </w:r>
          </w:p>
        </w:tc>
        <w:tc>
          <w:tcPr>
            <w:tcW w:w="2143" w:type="dxa"/>
            <w:tcBorders>
              <w:top w:val="single" w:sz="4" w:space="0" w:color="auto"/>
              <w:left w:val="single" w:sz="4" w:space="0" w:color="auto"/>
              <w:right w:val="single" w:sz="4" w:space="0" w:color="auto"/>
            </w:tcBorders>
            <w:shd w:val="clear" w:color="auto" w:fill="FFFFFF"/>
          </w:tcPr>
          <w:p w:rsidR="00385033" w:rsidRPr="00B35601" w:rsidRDefault="00385033" w:rsidP="00385033">
            <w:pPr>
              <w:pStyle w:val="affffffff8"/>
              <w:shd w:val="clear" w:color="auto" w:fill="auto"/>
              <w:jc w:val="both"/>
              <w:rPr>
                <w:sz w:val="24"/>
                <w:szCs w:val="24"/>
              </w:rPr>
            </w:pPr>
            <w:r w:rsidRPr="00B35601">
              <w:rPr>
                <w:rFonts w:eastAsia="Tahoma"/>
                <w:sz w:val="24"/>
                <w:szCs w:val="24"/>
              </w:rPr>
              <w:t>межмуииципальная</w:t>
            </w:r>
          </w:p>
        </w:tc>
      </w:tr>
      <w:tr w:rsidR="00385033" w:rsidRPr="00B35601" w:rsidTr="00385033">
        <w:trPr>
          <w:trHeight w:val="842"/>
          <w:jc w:val="center"/>
        </w:trPr>
        <w:tc>
          <w:tcPr>
            <w:tcW w:w="544"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7</w:t>
            </w:r>
          </w:p>
        </w:tc>
        <w:tc>
          <w:tcPr>
            <w:tcW w:w="2952"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Елнать - Беляево</w:t>
            </w:r>
          </w:p>
        </w:tc>
        <w:tc>
          <w:tcPr>
            <w:tcW w:w="1620"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24 ОП МЗН-071</w:t>
            </w:r>
          </w:p>
        </w:tc>
        <w:tc>
          <w:tcPr>
            <w:tcW w:w="796"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IV</w:t>
            </w:r>
          </w:p>
        </w:tc>
        <w:tc>
          <w:tcPr>
            <w:tcW w:w="756"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В</w:t>
            </w:r>
          </w:p>
        </w:tc>
        <w:tc>
          <w:tcPr>
            <w:tcW w:w="882"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7,300</w:t>
            </w:r>
          </w:p>
        </w:tc>
        <w:tc>
          <w:tcPr>
            <w:tcW w:w="727" w:type="dxa"/>
            <w:tcBorders>
              <w:top w:val="single" w:sz="4" w:space="0" w:color="auto"/>
              <w:left w:val="single" w:sz="4" w:space="0" w:color="auto"/>
              <w:bottom w:val="single" w:sz="4" w:space="0" w:color="auto"/>
            </w:tcBorders>
            <w:shd w:val="clear" w:color="auto" w:fill="FFFFFF"/>
          </w:tcPr>
          <w:p w:rsidR="00385033" w:rsidRPr="00B35601" w:rsidRDefault="00385033" w:rsidP="00385033">
            <w:pPr>
              <w:spacing w:after="0" w:line="240" w:lineRule="auto"/>
              <w:jc w:val="center"/>
              <w:rPr>
                <w:rFonts w:ascii="Times New Roman" w:hAnsi="Times New Roman" w:cs="Times New Roman"/>
                <w:sz w:val="24"/>
                <w:szCs w:val="24"/>
              </w:rPr>
            </w:pPr>
          </w:p>
        </w:tc>
        <w:tc>
          <w:tcPr>
            <w:tcW w:w="1058"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178,0</w:t>
            </w:r>
          </w:p>
        </w:tc>
        <w:tc>
          <w:tcPr>
            <w:tcW w:w="1058"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21,0</w:t>
            </w:r>
          </w:p>
        </w:tc>
        <w:tc>
          <w:tcPr>
            <w:tcW w:w="1012"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50</w:t>
            </w:r>
          </w:p>
        </w:tc>
        <w:tc>
          <w:tcPr>
            <w:tcW w:w="878"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w:t>
            </w:r>
          </w:p>
        </w:tc>
        <w:tc>
          <w:tcPr>
            <w:tcW w:w="878"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31.12.1989</w:t>
            </w:r>
          </w:p>
        </w:tc>
        <w:tc>
          <w:tcPr>
            <w:tcW w:w="2143" w:type="dxa"/>
            <w:tcBorders>
              <w:top w:val="single" w:sz="4" w:space="0" w:color="auto"/>
              <w:left w:val="single" w:sz="4" w:space="0" w:color="auto"/>
              <w:bottom w:val="single" w:sz="4" w:space="0" w:color="auto"/>
              <w:right w:val="single" w:sz="4" w:space="0" w:color="auto"/>
            </w:tcBorders>
            <w:shd w:val="clear" w:color="auto" w:fill="FFFFFF"/>
          </w:tcPr>
          <w:p w:rsidR="00385033" w:rsidRPr="00B35601" w:rsidRDefault="00385033" w:rsidP="00385033">
            <w:pPr>
              <w:pStyle w:val="affffffff8"/>
              <w:shd w:val="clear" w:color="auto" w:fill="auto"/>
              <w:jc w:val="both"/>
              <w:rPr>
                <w:sz w:val="24"/>
                <w:szCs w:val="24"/>
              </w:rPr>
            </w:pPr>
            <w:r w:rsidRPr="00B35601">
              <w:rPr>
                <w:rFonts w:eastAsia="Tahoma"/>
                <w:sz w:val="24"/>
                <w:szCs w:val="24"/>
              </w:rPr>
              <w:t>межмуииципальная</w:t>
            </w:r>
          </w:p>
        </w:tc>
      </w:tr>
      <w:tr w:rsidR="00385033" w:rsidRPr="00B35601" w:rsidTr="00385033">
        <w:trPr>
          <w:trHeight w:val="842"/>
          <w:jc w:val="center"/>
        </w:trPr>
        <w:tc>
          <w:tcPr>
            <w:tcW w:w="544"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8</w:t>
            </w:r>
          </w:p>
        </w:tc>
        <w:tc>
          <w:tcPr>
            <w:tcW w:w="2952"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Дорино - Щекотиха</w:t>
            </w:r>
          </w:p>
        </w:tc>
        <w:tc>
          <w:tcPr>
            <w:tcW w:w="1620"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rPr>
                <w:sz w:val="24"/>
                <w:szCs w:val="24"/>
              </w:rPr>
            </w:pPr>
            <w:r w:rsidRPr="00B35601">
              <w:rPr>
                <w:sz w:val="24"/>
                <w:szCs w:val="24"/>
              </w:rPr>
              <w:t>24 ОП М3 Н-065</w:t>
            </w:r>
          </w:p>
        </w:tc>
        <w:tc>
          <w:tcPr>
            <w:tcW w:w="796"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IV</w:t>
            </w:r>
          </w:p>
        </w:tc>
        <w:tc>
          <w:tcPr>
            <w:tcW w:w="756"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В</w:t>
            </w:r>
          </w:p>
        </w:tc>
        <w:tc>
          <w:tcPr>
            <w:tcW w:w="882"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6,780</w:t>
            </w:r>
          </w:p>
        </w:tc>
        <w:tc>
          <w:tcPr>
            <w:tcW w:w="727" w:type="dxa"/>
            <w:tcBorders>
              <w:top w:val="single" w:sz="4" w:space="0" w:color="auto"/>
              <w:left w:val="single" w:sz="4" w:space="0" w:color="auto"/>
              <w:bottom w:val="single" w:sz="4" w:space="0" w:color="auto"/>
            </w:tcBorders>
            <w:shd w:val="clear" w:color="auto" w:fill="FFFFFF"/>
          </w:tcPr>
          <w:p w:rsidR="00385033" w:rsidRPr="00B35601" w:rsidRDefault="00385033" w:rsidP="00385033">
            <w:pPr>
              <w:spacing w:after="0" w:line="240" w:lineRule="auto"/>
              <w:jc w:val="center"/>
              <w:rPr>
                <w:rFonts w:ascii="Times New Roman" w:hAnsi="Times New Roman" w:cs="Times New Roman"/>
                <w:sz w:val="24"/>
                <w:szCs w:val="24"/>
              </w:rPr>
            </w:pPr>
          </w:p>
        </w:tc>
        <w:tc>
          <w:tcPr>
            <w:tcW w:w="1058"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379,0</w:t>
            </w:r>
          </w:p>
        </w:tc>
        <w:tc>
          <w:tcPr>
            <w:tcW w:w="1058"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22,0</w:t>
            </w:r>
          </w:p>
        </w:tc>
        <w:tc>
          <w:tcPr>
            <w:tcW w:w="1012"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50</w:t>
            </w:r>
          </w:p>
        </w:tc>
        <w:tc>
          <w:tcPr>
            <w:tcW w:w="878"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2</w:t>
            </w:r>
          </w:p>
        </w:tc>
        <w:tc>
          <w:tcPr>
            <w:tcW w:w="878" w:type="dxa"/>
            <w:tcBorders>
              <w:top w:val="single" w:sz="4" w:space="0" w:color="auto"/>
              <w:left w:val="single" w:sz="4" w:space="0" w:color="auto"/>
              <w:bottom w:val="single" w:sz="4" w:space="0" w:color="auto"/>
            </w:tcBorders>
            <w:shd w:val="clear" w:color="auto" w:fill="FFFFFF"/>
          </w:tcPr>
          <w:p w:rsidR="00385033" w:rsidRPr="00B35601" w:rsidRDefault="00385033" w:rsidP="00385033">
            <w:pPr>
              <w:pStyle w:val="affffffff8"/>
              <w:shd w:val="clear" w:color="auto" w:fill="auto"/>
              <w:jc w:val="center"/>
              <w:rPr>
                <w:sz w:val="24"/>
                <w:szCs w:val="24"/>
              </w:rPr>
            </w:pPr>
            <w:r w:rsidRPr="00B35601">
              <w:rPr>
                <w:sz w:val="24"/>
                <w:szCs w:val="24"/>
              </w:rPr>
              <w:t>31.12.1990</w:t>
            </w:r>
          </w:p>
        </w:tc>
        <w:tc>
          <w:tcPr>
            <w:tcW w:w="2143" w:type="dxa"/>
            <w:tcBorders>
              <w:top w:val="single" w:sz="4" w:space="0" w:color="auto"/>
              <w:left w:val="single" w:sz="4" w:space="0" w:color="auto"/>
              <w:bottom w:val="single" w:sz="4" w:space="0" w:color="auto"/>
              <w:right w:val="single" w:sz="4" w:space="0" w:color="auto"/>
            </w:tcBorders>
            <w:shd w:val="clear" w:color="auto" w:fill="FFFFFF"/>
          </w:tcPr>
          <w:p w:rsidR="00385033" w:rsidRPr="00B35601" w:rsidRDefault="00385033" w:rsidP="00385033">
            <w:pPr>
              <w:pStyle w:val="affffffff8"/>
              <w:shd w:val="clear" w:color="auto" w:fill="auto"/>
              <w:jc w:val="both"/>
              <w:rPr>
                <w:sz w:val="24"/>
                <w:szCs w:val="24"/>
              </w:rPr>
            </w:pPr>
            <w:r w:rsidRPr="00B35601">
              <w:rPr>
                <w:rFonts w:eastAsia="Tahoma"/>
                <w:sz w:val="24"/>
                <w:szCs w:val="24"/>
              </w:rPr>
              <w:t>межмуииципальная</w:t>
            </w:r>
          </w:p>
        </w:tc>
      </w:tr>
    </w:tbl>
    <w:p w:rsidR="00385033" w:rsidRPr="00B35601" w:rsidRDefault="00385033" w:rsidP="00AE7635">
      <w:pPr>
        <w:pStyle w:val="afb"/>
        <w:spacing w:after="0"/>
        <w:ind w:firstLine="709"/>
        <w:sectPr w:rsidR="00385033" w:rsidRPr="00B35601" w:rsidSect="00385033">
          <w:pgSz w:w="16838" w:h="11906" w:orient="landscape"/>
          <w:pgMar w:top="1134" w:right="567" w:bottom="567" w:left="567" w:header="709" w:footer="709" w:gutter="0"/>
          <w:cols w:space="708"/>
          <w:docGrid w:linePitch="360"/>
        </w:sectPr>
      </w:pPr>
    </w:p>
    <w:p w:rsidR="00AE7635" w:rsidRPr="00B35601" w:rsidRDefault="00AE7635" w:rsidP="00056B24">
      <w:pPr>
        <w:pStyle w:val="afb"/>
        <w:tabs>
          <w:tab w:val="left" w:pos="0"/>
        </w:tabs>
        <w:spacing w:after="0"/>
        <w:ind w:firstLine="709"/>
        <w:jc w:val="both"/>
      </w:pPr>
      <w:r w:rsidRPr="00B35601">
        <w:lastRenderedPageBreak/>
        <w:t>Автомобильные дороги общего пользования местного значения Юрьевецкого муниципального района Ивановской области утверждены в перечне постановлением администрации Юрьевецкого муниципального района Ивановской области от 11.08.2016 г. №314.</w:t>
      </w:r>
    </w:p>
    <w:p w:rsidR="00AE7635" w:rsidRPr="00B35601" w:rsidRDefault="00AE7635" w:rsidP="00385033">
      <w:pPr>
        <w:pStyle w:val="001"/>
        <w:jc w:val="right"/>
      </w:pPr>
      <w:r w:rsidRPr="00B35601">
        <w:t xml:space="preserve">Таблица </w:t>
      </w:r>
      <w:r w:rsidR="00F269FA" w:rsidRPr="00B35601">
        <w:rPr>
          <w:noProof/>
        </w:rPr>
        <w:fldChar w:fldCharType="begin"/>
      </w:r>
      <w:r w:rsidRPr="00B35601">
        <w:rPr>
          <w:noProof/>
        </w:rPr>
        <w:instrText xml:space="preserve"> SEQ Таблица \* ARABIC </w:instrText>
      </w:r>
      <w:r w:rsidR="00F269FA" w:rsidRPr="00B35601">
        <w:rPr>
          <w:noProof/>
        </w:rPr>
        <w:fldChar w:fldCharType="separate"/>
      </w:r>
      <w:r w:rsidRPr="00B35601">
        <w:rPr>
          <w:noProof/>
        </w:rPr>
        <w:t>16</w:t>
      </w:r>
      <w:r w:rsidR="00F269FA" w:rsidRPr="00B35601">
        <w:rPr>
          <w:noProof/>
        </w:rPr>
        <w:fldChar w:fldCharType="end"/>
      </w:r>
      <w:r w:rsidRPr="00B35601">
        <w:t>.</w:t>
      </w:r>
    </w:p>
    <w:p w:rsidR="00AE7635" w:rsidRPr="00B35601" w:rsidRDefault="00AE7635" w:rsidP="00385033">
      <w:pPr>
        <w:pStyle w:val="001"/>
        <w:jc w:val="center"/>
      </w:pPr>
      <w:r w:rsidRPr="00B35601">
        <w:t>Перечень автомобильных дорог местного значения</w:t>
      </w:r>
    </w:p>
    <w:tbl>
      <w:tblPr>
        <w:tblW w:w="5000" w:type="pct"/>
        <w:tblLayout w:type="fixed"/>
        <w:tblCellMar>
          <w:left w:w="70" w:type="dxa"/>
          <w:right w:w="70" w:type="dxa"/>
        </w:tblCellMar>
        <w:tblLook w:val="0000"/>
      </w:tblPr>
      <w:tblGrid>
        <w:gridCol w:w="568"/>
        <w:gridCol w:w="2015"/>
        <w:gridCol w:w="1871"/>
        <w:gridCol w:w="1583"/>
        <w:gridCol w:w="863"/>
        <w:gridCol w:w="1687"/>
        <w:gridCol w:w="1758"/>
      </w:tblGrid>
      <w:tr w:rsidR="00AE7635" w:rsidRPr="00B35601" w:rsidTr="008726AA">
        <w:trPr>
          <w:cantSplit/>
          <w:trHeight w:val="20"/>
        </w:trPr>
        <w:tc>
          <w:tcPr>
            <w:tcW w:w="559" w:type="dxa"/>
            <w:vMerge w:val="restart"/>
            <w:tcBorders>
              <w:top w:val="single" w:sz="6" w:space="0" w:color="auto"/>
              <w:left w:val="single" w:sz="6" w:space="0" w:color="auto"/>
              <w:bottom w:val="nil"/>
              <w:right w:val="single" w:sz="6" w:space="0" w:color="auto"/>
            </w:tcBorders>
          </w:tcPr>
          <w:p w:rsidR="00056B24"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N </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п/п</w:t>
            </w:r>
          </w:p>
        </w:tc>
        <w:tc>
          <w:tcPr>
            <w:tcW w:w="1985" w:type="dxa"/>
            <w:vMerge w:val="restart"/>
            <w:tcBorders>
              <w:top w:val="single" w:sz="6" w:space="0" w:color="auto"/>
              <w:left w:val="single" w:sz="6" w:space="0" w:color="auto"/>
              <w:bottom w:val="nil"/>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Наименование автомобильной </w:t>
            </w:r>
            <w:r w:rsidR="00056B24" w:rsidRPr="00B35601">
              <w:rPr>
                <w:rFonts w:cs="Times New Roman"/>
                <w:sz w:val="24"/>
                <w:szCs w:val="24"/>
              </w:rPr>
              <w:t xml:space="preserve">дороги </w:t>
            </w:r>
          </w:p>
        </w:tc>
        <w:tc>
          <w:tcPr>
            <w:tcW w:w="1843" w:type="dxa"/>
            <w:vMerge w:val="restart"/>
            <w:tcBorders>
              <w:top w:val="single" w:sz="6" w:space="0" w:color="auto"/>
              <w:left w:val="single" w:sz="6" w:space="0" w:color="auto"/>
              <w:bottom w:val="nil"/>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Идентификационныйномер дороги </w:t>
            </w:r>
          </w:p>
        </w:tc>
        <w:tc>
          <w:tcPr>
            <w:tcW w:w="1559" w:type="dxa"/>
            <w:tcBorders>
              <w:top w:val="single" w:sz="6" w:space="0" w:color="auto"/>
              <w:left w:val="single" w:sz="6" w:space="0" w:color="auto"/>
              <w:bottom w:val="single" w:sz="6"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Протяженностьавтомобильной</w:t>
            </w:r>
            <w:r w:rsidR="00056B24" w:rsidRPr="00B35601">
              <w:rPr>
                <w:rFonts w:cs="Times New Roman"/>
                <w:sz w:val="24"/>
                <w:szCs w:val="24"/>
              </w:rPr>
              <w:t xml:space="preserve"> дороги </w:t>
            </w:r>
          </w:p>
        </w:tc>
        <w:tc>
          <w:tcPr>
            <w:tcW w:w="2512" w:type="dxa"/>
            <w:gridSpan w:val="2"/>
            <w:tcBorders>
              <w:top w:val="single" w:sz="6" w:space="0" w:color="auto"/>
              <w:left w:val="single" w:sz="6" w:space="0" w:color="auto"/>
              <w:bottom w:val="single" w:sz="6"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Сведения о соответствии автомобильной дороги и ее участков техн.характер. </w:t>
            </w:r>
            <w:r w:rsidR="00056B24" w:rsidRPr="00B35601">
              <w:rPr>
                <w:rFonts w:cs="Times New Roman"/>
                <w:sz w:val="24"/>
                <w:szCs w:val="24"/>
              </w:rPr>
              <w:t>К</w:t>
            </w:r>
            <w:r w:rsidRPr="00B35601">
              <w:rPr>
                <w:rFonts w:cs="Times New Roman"/>
                <w:sz w:val="24"/>
                <w:szCs w:val="24"/>
              </w:rPr>
              <w:t xml:space="preserve">лассаи категория </w:t>
            </w:r>
            <w:r w:rsidR="00056B24" w:rsidRPr="00B35601">
              <w:rPr>
                <w:rFonts w:cs="Times New Roman"/>
                <w:sz w:val="24"/>
                <w:szCs w:val="24"/>
              </w:rPr>
              <w:t xml:space="preserve">автодороги </w:t>
            </w:r>
          </w:p>
        </w:tc>
        <w:tc>
          <w:tcPr>
            <w:tcW w:w="1731" w:type="dxa"/>
            <w:vMerge w:val="restart"/>
            <w:tcBorders>
              <w:top w:val="single" w:sz="6" w:space="0" w:color="auto"/>
              <w:left w:val="single" w:sz="6" w:space="0" w:color="auto"/>
              <w:bottom w:val="nil"/>
              <w:right w:val="single" w:sz="6" w:space="0" w:color="auto"/>
            </w:tcBorders>
          </w:tcPr>
          <w:p w:rsidR="00AE7635" w:rsidRPr="00B35601" w:rsidRDefault="00AE7635" w:rsidP="00056B24">
            <w:pPr>
              <w:pStyle w:val="affffffffff9"/>
              <w:spacing w:line="240" w:lineRule="auto"/>
              <w:rPr>
                <w:rFonts w:cs="Times New Roman"/>
                <w:sz w:val="24"/>
                <w:szCs w:val="24"/>
                <w:vertAlign w:val="superscript"/>
              </w:rPr>
            </w:pPr>
            <w:r w:rsidRPr="00B35601">
              <w:rPr>
                <w:rFonts w:cs="Times New Roman"/>
                <w:sz w:val="24"/>
                <w:szCs w:val="24"/>
              </w:rPr>
              <w:t>Наименование маршрута пассажирского автотранспорта</w:t>
            </w:r>
            <w:r w:rsidRPr="00B35601">
              <w:rPr>
                <w:rFonts w:cs="Times New Roman"/>
                <w:sz w:val="24"/>
                <w:szCs w:val="24"/>
                <w:vertAlign w:val="superscript"/>
              </w:rPr>
              <w:t>*</w:t>
            </w:r>
          </w:p>
        </w:tc>
      </w:tr>
      <w:tr w:rsidR="00AE7635" w:rsidRPr="00B35601" w:rsidTr="008726AA">
        <w:trPr>
          <w:cantSplit/>
          <w:trHeight w:val="20"/>
        </w:trPr>
        <w:tc>
          <w:tcPr>
            <w:tcW w:w="559" w:type="dxa"/>
            <w:vMerge/>
            <w:tcBorders>
              <w:top w:val="nil"/>
              <w:left w:val="single" w:sz="6" w:space="0" w:color="auto"/>
              <w:bottom w:val="single" w:sz="6"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c>
          <w:tcPr>
            <w:tcW w:w="1985" w:type="dxa"/>
            <w:vMerge/>
            <w:tcBorders>
              <w:top w:val="nil"/>
              <w:left w:val="single" w:sz="6" w:space="0" w:color="auto"/>
              <w:bottom w:val="single" w:sz="6"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c>
          <w:tcPr>
            <w:tcW w:w="1843" w:type="dxa"/>
            <w:vMerge/>
            <w:tcBorders>
              <w:top w:val="nil"/>
              <w:left w:val="single" w:sz="6" w:space="0" w:color="auto"/>
              <w:bottom w:val="single" w:sz="6"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E7635" w:rsidRPr="00B35601" w:rsidRDefault="00056B24" w:rsidP="00056B24">
            <w:pPr>
              <w:pStyle w:val="affffffffff9"/>
              <w:spacing w:line="240" w:lineRule="auto"/>
              <w:rPr>
                <w:rFonts w:cs="Times New Roman"/>
                <w:sz w:val="24"/>
                <w:szCs w:val="24"/>
              </w:rPr>
            </w:pPr>
            <w:r w:rsidRPr="00B35601">
              <w:rPr>
                <w:rFonts w:cs="Times New Roman"/>
                <w:sz w:val="24"/>
                <w:szCs w:val="24"/>
              </w:rPr>
              <w:t xml:space="preserve">в границах зоны </w:t>
            </w:r>
            <w:r w:rsidR="00AE7635" w:rsidRPr="00B35601">
              <w:rPr>
                <w:rFonts w:cs="Times New Roman"/>
                <w:sz w:val="24"/>
                <w:szCs w:val="24"/>
              </w:rPr>
              <w:t xml:space="preserve">содержания </w:t>
            </w:r>
          </w:p>
        </w:tc>
        <w:tc>
          <w:tcPr>
            <w:tcW w:w="850" w:type="dxa"/>
            <w:tcBorders>
              <w:top w:val="single" w:sz="6" w:space="0" w:color="auto"/>
              <w:left w:val="single" w:sz="6" w:space="0" w:color="auto"/>
              <w:bottom w:val="single" w:sz="6"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класс дороги</w:t>
            </w:r>
          </w:p>
        </w:tc>
        <w:tc>
          <w:tcPr>
            <w:tcW w:w="1662" w:type="dxa"/>
            <w:tcBorders>
              <w:top w:val="single" w:sz="6" w:space="0" w:color="auto"/>
              <w:left w:val="single" w:sz="6" w:space="0" w:color="auto"/>
              <w:bottom w:val="single" w:sz="6" w:space="0" w:color="auto"/>
              <w:right w:val="single" w:sz="6" w:space="0" w:color="auto"/>
            </w:tcBorders>
          </w:tcPr>
          <w:p w:rsidR="00056B24" w:rsidRPr="00B35601" w:rsidRDefault="00AE7635" w:rsidP="00056B24">
            <w:pPr>
              <w:pStyle w:val="affffffffff9"/>
              <w:spacing w:line="240" w:lineRule="auto"/>
              <w:rPr>
                <w:rFonts w:cs="Times New Roman"/>
                <w:sz w:val="24"/>
                <w:szCs w:val="24"/>
              </w:rPr>
            </w:pPr>
            <w:r w:rsidRPr="00B35601">
              <w:rPr>
                <w:rFonts w:cs="Times New Roman"/>
                <w:sz w:val="24"/>
                <w:szCs w:val="24"/>
              </w:rPr>
              <w:t>категория</w:t>
            </w:r>
          </w:p>
          <w:p w:rsidR="00AE7635" w:rsidRPr="00B35601" w:rsidRDefault="00AE7635" w:rsidP="000F009B">
            <w:pPr>
              <w:pStyle w:val="affffffffff9"/>
              <w:spacing w:line="240" w:lineRule="auto"/>
              <w:rPr>
                <w:rFonts w:cs="Times New Roman"/>
                <w:sz w:val="24"/>
                <w:szCs w:val="24"/>
              </w:rPr>
            </w:pPr>
            <w:r w:rsidRPr="00B35601">
              <w:rPr>
                <w:rFonts w:cs="Times New Roman"/>
                <w:sz w:val="24"/>
                <w:szCs w:val="24"/>
              </w:rPr>
              <w:t xml:space="preserve">дороги </w:t>
            </w:r>
          </w:p>
        </w:tc>
        <w:tc>
          <w:tcPr>
            <w:tcW w:w="1731" w:type="dxa"/>
            <w:vMerge/>
            <w:tcBorders>
              <w:top w:val="nil"/>
              <w:left w:val="single" w:sz="6" w:space="0" w:color="auto"/>
              <w:bottom w:val="single" w:sz="6" w:space="0" w:color="auto"/>
              <w:right w:val="single" w:sz="6" w:space="0" w:color="auto"/>
            </w:tcBorders>
          </w:tcPr>
          <w:p w:rsidR="00AE7635" w:rsidRPr="00B35601" w:rsidRDefault="00AE7635" w:rsidP="00056B24">
            <w:pPr>
              <w:pStyle w:val="affffffffff9"/>
              <w:spacing w:line="240" w:lineRule="auto"/>
              <w:rPr>
                <w:rFonts w:eastAsia="Times New Roman" w:cs="Times New Roman"/>
                <w:sz w:val="24"/>
                <w:szCs w:val="24"/>
                <w:lang w:eastAsia="ru-RU"/>
              </w:rPr>
            </w:pP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5D28DE">
            <w:pPr>
              <w:pStyle w:val="affffffffff9"/>
              <w:spacing w:line="240" w:lineRule="auto"/>
              <w:rPr>
                <w:rFonts w:cs="Times New Roman"/>
                <w:sz w:val="24"/>
                <w:szCs w:val="24"/>
              </w:rPr>
            </w:pPr>
            <w:r w:rsidRPr="00B35601">
              <w:rPr>
                <w:rFonts w:cs="Times New Roman"/>
                <w:sz w:val="24"/>
                <w:szCs w:val="24"/>
              </w:rPr>
              <w:t>1</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с.Елнать,</w:t>
            </w:r>
          </w:p>
          <w:p w:rsidR="00AE7635" w:rsidRPr="00B35601" w:rsidRDefault="00AE7635" w:rsidP="00056B24">
            <w:pPr>
              <w:pStyle w:val="aff3"/>
              <w:spacing w:before="0" w:after="0"/>
              <w:rPr>
                <w:b w:val="0"/>
                <w:sz w:val="24"/>
                <w:szCs w:val="24"/>
              </w:rPr>
            </w:pPr>
            <w:r w:rsidRPr="00B35601">
              <w:rPr>
                <w:b w:val="0"/>
                <w:sz w:val="24"/>
                <w:szCs w:val="24"/>
              </w:rPr>
              <w:t>ул. Сиротина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002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с.Елнать,</w:t>
            </w:r>
          </w:p>
          <w:p w:rsidR="00AE7635" w:rsidRPr="00B35601" w:rsidRDefault="00AE7635" w:rsidP="00056B24">
            <w:pPr>
              <w:pStyle w:val="aff3"/>
              <w:spacing w:before="0" w:after="0"/>
              <w:rPr>
                <w:b w:val="0"/>
                <w:sz w:val="24"/>
                <w:szCs w:val="24"/>
              </w:rPr>
            </w:pPr>
            <w:r w:rsidRPr="00B35601">
              <w:rPr>
                <w:b w:val="0"/>
                <w:sz w:val="24"/>
                <w:szCs w:val="24"/>
              </w:rPr>
              <w:t>ул. Молодежная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003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0,87</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Мира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004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0,87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с. Елнать, </w:t>
            </w:r>
          </w:p>
          <w:p w:rsidR="00AE7635" w:rsidRPr="00B35601" w:rsidRDefault="00AE7635" w:rsidP="008726AA">
            <w:pPr>
              <w:pStyle w:val="aff3"/>
              <w:spacing w:before="0" w:after="0"/>
              <w:rPr>
                <w:b w:val="0"/>
                <w:sz w:val="24"/>
                <w:szCs w:val="24"/>
              </w:rPr>
            </w:pPr>
            <w:r w:rsidRPr="00B35601">
              <w:rPr>
                <w:b w:val="0"/>
                <w:sz w:val="24"/>
                <w:szCs w:val="24"/>
              </w:rPr>
              <w:t>ул. Речная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005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2,0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с. Елнать, </w:t>
            </w:r>
          </w:p>
          <w:p w:rsidR="00AE7635" w:rsidRPr="00B35601" w:rsidRDefault="00AE7635" w:rsidP="00056B24">
            <w:pPr>
              <w:pStyle w:val="aff3"/>
              <w:spacing w:before="0" w:after="0"/>
              <w:rPr>
                <w:b w:val="0"/>
                <w:sz w:val="24"/>
                <w:szCs w:val="24"/>
              </w:rPr>
            </w:pPr>
            <w:r w:rsidRPr="00B35601">
              <w:rPr>
                <w:b w:val="0"/>
                <w:sz w:val="24"/>
                <w:szCs w:val="24"/>
              </w:rPr>
              <w:t>ул. Гагарина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006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Комсомольская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007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0,8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Ленинская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008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 ул. Лесная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009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0,7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с Елнать, </w:t>
            </w:r>
          </w:p>
          <w:p w:rsidR="00AE7635" w:rsidRPr="00B35601" w:rsidRDefault="00AE7635" w:rsidP="00056B24">
            <w:pPr>
              <w:pStyle w:val="aff3"/>
              <w:spacing w:before="0" w:after="0"/>
              <w:rPr>
                <w:b w:val="0"/>
                <w:sz w:val="24"/>
                <w:szCs w:val="24"/>
              </w:rPr>
            </w:pPr>
            <w:r w:rsidRPr="00B35601">
              <w:rPr>
                <w:b w:val="0"/>
                <w:sz w:val="24"/>
                <w:szCs w:val="24"/>
              </w:rPr>
              <w:t>ул. Полевая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Ломоносова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Набережная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дорога,проходящая между улицами</w:t>
            </w:r>
          </w:p>
          <w:p w:rsidR="00AE7635" w:rsidRPr="00B35601" w:rsidRDefault="00AE7635" w:rsidP="00056B24">
            <w:pPr>
              <w:pStyle w:val="aff3"/>
              <w:spacing w:before="0" w:after="0"/>
              <w:rPr>
                <w:b w:val="0"/>
                <w:sz w:val="24"/>
                <w:szCs w:val="24"/>
              </w:rPr>
            </w:pPr>
            <w:r w:rsidRPr="00B35601">
              <w:rPr>
                <w:b w:val="0"/>
                <w:sz w:val="24"/>
                <w:szCs w:val="24"/>
              </w:rPr>
              <w:t>с. Елнать -Затон</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13</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с. Дорки, </w:t>
            </w:r>
          </w:p>
          <w:p w:rsidR="00AE7635" w:rsidRPr="00B35601" w:rsidRDefault="00AE7635" w:rsidP="00056B24">
            <w:pPr>
              <w:pStyle w:val="aff3"/>
              <w:spacing w:before="0" w:after="0"/>
              <w:rPr>
                <w:b w:val="0"/>
                <w:sz w:val="24"/>
                <w:szCs w:val="24"/>
              </w:rPr>
            </w:pPr>
            <w:r w:rsidRPr="00B35601">
              <w:rPr>
                <w:b w:val="0"/>
                <w:sz w:val="24"/>
                <w:szCs w:val="24"/>
              </w:rPr>
              <w:t>ул. Мира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Дорки,</w:t>
            </w:r>
          </w:p>
          <w:p w:rsidR="00AE7635" w:rsidRPr="00B35601" w:rsidRDefault="00AE7635" w:rsidP="00056B24">
            <w:pPr>
              <w:pStyle w:val="aff3"/>
              <w:spacing w:before="0" w:after="0"/>
              <w:rPr>
                <w:b w:val="0"/>
                <w:sz w:val="24"/>
                <w:szCs w:val="24"/>
              </w:rPr>
            </w:pPr>
            <w:r w:rsidRPr="00B35601">
              <w:rPr>
                <w:b w:val="0"/>
                <w:sz w:val="24"/>
                <w:szCs w:val="24"/>
              </w:rPr>
              <w:t>ул. Центральная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15</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с. Дорки, </w:t>
            </w:r>
          </w:p>
          <w:p w:rsidR="00AE7635" w:rsidRPr="00B35601" w:rsidRDefault="00AE7635" w:rsidP="00056B24">
            <w:pPr>
              <w:pStyle w:val="aff3"/>
              <w:spacing w:before="0" w:after="0"/>
              <w:rPr>
                <w:b w:val="0"/>
                <w:sz w:val="24"/>
                <w:szCs w:val="24"/>
              </w:rPr>
            </w:pPr>
            <w:r w:rsidRPr="00B35601">
              <w:rPr>
                <w:b w:val="0"/>
                <w:sz w:val="24"/>
                <w:szCs w:val="24"/>
              </w:rPr>
              <w:t>ул. Нагорная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lastRenderedPageBreak/>
              <w:t>16</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с. Дорки,</w:t>
            </w:r>
          </w:p>
          <w:p w:rsidR="00AE7635" w:rsidRPr="00B35601" w:rsidRDefault="00AE7635" w:rsidP="00056B24">
            <w:pPr>
              <w:pStyle w:val="aff3"/>
              <w:spacing w:before="0" w:after="0"/>
              <w:rPr>
                <w:b w:val="0"/>
                <w:sz w:val="24"/>
                <w:szCs w:val="24"/>
              </w:rPr>
            </w:pPr>
            <w:r w:rsidRPr="00B35601">
              <w:rPr>
                <w:b w:val="0"/>
                <w:sz w:val="24"/>
                <w:szCs w:val="24"/>
              </w:rPr>
              <w:t xml:space="preserve"> ул. Полевая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17</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с. Елнать, </w:t>
            </w:r>
          </w:p>
          <w:p w:rsidR="00AE7635" w:rsidRPr="00B35601" w:rsidRDefault="008726AA" w:rsidP="008726AA">
            <w:pPr>
              <w:pStyle w:val="aff3"/>
              <w:spacing w:before="0" w:after="0"/>
              <w:rPr>
                <w:b w:val="0"/>
                <w:sz w:val="24"/>
                <w:szCs w:val="24"/>
              </w:rPr>
            </w:pPr>
            <w:r w:rsidRPr="00B35601">
              <w:rPr>
                <w:b w:val="0"/>
                <w:sz w:val="24"/>
                <w:szCs w:val="24"/>
              </w:rPr>
              <w:t>ул. Зеленая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Больничная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019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19</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8726AA" w:rsidP="00056B24">
            <w:pPr>
              <w:pStyle w:val="aff3"/>
              <w:spacing w:before="0" w:after="0"/>
              <w:rPr>
                <w:b w:val="0"/>
                <w:sz w:val="24"/>
                <w:szCs w:val="24"/>
              </w:rPr>
            </w:pPr>
            <w:r w:rsidRPr="00B35601">
              <w:rPr>
                <w:b w:val="0"/>
                <w:sz w:val="24"/>
                <w:szCs w:val="24"/>
              </w:rPr>
              <w:t xml:space="preserve">ул. </w:t>
            </w:r>
            <w:r w:rsidR="00AE7635" w:rsidRPr="00B35601">
              <w:rPr>
                <w:b w:val="0"/>
                <w:sz w:val="24"/>
                <w:szCs w:val="24"/>
              </w:rPr>
              <w:t>Волжская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20</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ул.Камская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21</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Невская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22</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Пушкина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8A49D4" w:rsidP="00056B24">
            <w:pPr>
              <w:pStyle w:val="affffffffff9"/>
              <w:spacing w:line="240" w:lineRule="auto"/>
              <w:rPr>
                <w:rFonts w:cs="Times New Roman"/>
                <w:sz w:val="24"/>
                <w:szCs w:val="24"/>
              </w:rPr>
            </w:pPr>
            <w:r>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23</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Лермонтова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Зеленая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25</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Елнать,</w:t>
            </w:r>
          </w:p>
          <w:p w:rsidR="00AE7635" w:rsidRPr="00B35601" w:rsidRDefault="00AE7635" w:rsidP="00056B24">
            <w:pPr>
              <w:pStyle w:val="aff3"/>
              <w:spacing w:before="0" w:after="0"/>
              <w:rPr>
                <w:b w:val="0"/>
                <w:sz w:val="24"/>
                <w:szCs w:val="24"/>
              </w:rPr>
            </w:pPr>
            <w:r w:rsidRPr="00B35601">
              <w:rPr>
                <w:b w:val="0"/>
                <w:sz w:val="24"/>
                <w:szCs w:val="24"/>
              </w:rPr>
              <w:t>ул. Юрьевецкая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26</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с.Елнать,</w:t>
            </w:r>
          </w:p>
          <w:p w:rsidR="00AE7635" w:rsidRPr="00B35601" w:rsidRDefault="00AE7635" w:rsidP="00056B24">
            <w:pPr>
              <w:pStyle w:val="aff3"/>
              <w:spacing w:before="0" w:after="0"/>
              <w:rPr>
                <w:b w:val="0"/>
                <w:sz w:val="24"/>
                <w:szCs w:val="24"/>
              </w:rPr>
            </w:pPr>
            <w:r w:rsidRPr="00B35601">
              <w:rPr>
                <w:b w:val="0"/>
                <w:sz w:val="24"/>
                <w:szCs w:val="24"/>
              </w:rPr>
              <w:t>ул. Подгорная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МП 027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0,18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27</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с. Дорки,</w:t>
            </w:r>
          </w:p>
          <w:p w:rsidR="00AE7635" w:rsidRPr="00B35601" w:rsidRDefault="00AE7635" w:rsidP="00056B24">
            <w:pPr>
              <w:pStyle w:val="aff3"/>
              <w:spacing w:before="0" w:after="0"/>
              <w:rPr>
                <w:b w:val="0"/>
                <w:sz w:val="24"/>
                <w:szCs w:val="24"/>
              </w:rPr>
            </w:pPr>
            <w:r w:rsidRPr="00B35601">
              <w:rPr>
                <w:b w:val="0"/>
                <w:sz w:val="24"/>
                <w:szCs w:val="24"/>
              </w:rPr>
              <w:t>ул. Лесная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0,37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28</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с. Дорки, </w:t>
            </w:r>
          </w:p>
          <w:p w:rsidR="00AE7635" w:rsidRPr="00B35601" w:rsidRDefault="00AE7635" w:rsidP="00056B24">
            <w:pPr>
              <w:pStyle w:val="aff3"/>
              <w:spacing w:before="0" w:after="0"/>
              <w:rPr>
                <w:b w:val="0"/>
                <w:sz w:val="24"/>
                <w:szCs w:val="24"/>
              </w:rPr>
            </w:pPr>
            <w:r w:rsidRPr="00B35601">
              <w:rPr>
                <w:b w:val="0"/>
                <w:sz w:val="24"/>
                <w:szCs w:val="24"/>
              </w:rPr>
              <w:t>ул. Зеленая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029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29</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с. Дорки,</w:t>
            </w:r>
          </w:p>
          <w:p w:rsidR="00AE7635" w:rsidRPr="00B35601" w:rsidRDefault="00AE7635" w:rsidP="00056B24">
            <w:pPr>
              <w:pStyle w:val="aff3"/>
              <w:spacing w:before="0" w:after="0"/>
              <w:rPr>
                <w:b w:val="0"/>
                <w:sz w:val="24"/>
                <w:szCs w:val="24"/>
              </w:rPr>
            </w:pPr>
            <w:r w:rsidRPr="00B35601">
              <w:rPr>
                <w:b w:val="0"/>
                <w:sz w:val="24"/>
                <w:szCs w:val="24"/>
              </w:rPr>
              <w:t>ул. Школьная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30</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д.Васильевка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31</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Абрамово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Олонино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33</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Беляево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0,8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8726AA" w:rsidP="008726AA">
            <w:pPr>
              <w:pStyle w:val="aff3"/>
              <w:spacing w:before="0" w:after="0"/>
              <w:rPr>
                <w:b w:val="0"/>
                <w:sz w:val="24"/>
                <w:szCs w:val="24"/>
              </w:rPr>
            </w:pPr>
            <w:r w:rsidRPr="00B35601">
              <w:rPr>
                <w:b w:val="0"/>
                <w:sz w:val="24"/>
                <w:szCs w:val="24"/>
              </w:rPr>
              <w:t>д. Аксениха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35</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8726AA" w:rsidP="00056B24">
            <w:pPr>
              <w:pStyle w:val="aff3"/>
              <w:spacing w:before="0" w:after="0"/>
              <w:rPr>
                <w:b w:val="0"/>
                <w:sz w:val="24"/>
                <w:szCs w:val="24"/>
              </w:rPr>
            </w:pPr>
            <w:r w:rsidRPr="00B35601">
              <w:rPr>
                <w:b w:val="0"/>
                <w:sz w:val="24"/>
                <w:szCs w:val="24"/>
              </w:rPr>
              <w:t xml:space="preserve">д. </w:t>
            </w:r>
            <w:r w:rsidR="00AE7635" w:rsidRPr="00B35601">
              <w:rPr>
                <w:b w:val="0"/>
                <w:sz w:val="24"/>
                <w:szCs w:val="24"/>
              </w:rPr>
              <w:t>Ростоново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36</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8726AA" w:rsidP="00056B24">
            <w:pPr>
              <w:pStyle w:val="aff3"/>
              <w:spacing w:before="0" w:after="0"/>
              <w:rPr>
                <w:b w:val="0"/>
                <w:sz w:val="24"/>
                <w:szCs w:val="24"/>
              </w:rPr>
            </w:pPr>
            <w:r w:rsidRPr="00B35601">
              <w:rPr>
                <w:b w:val="0"/>
                <w:sz w:val="24"/>
                <w:szCs w:val="24"/>
              </w:rPr>
              <w:t xml:space="preserve">д. </w:t>
            </w:r>
            <w:r w:rsidR="00AE7635" w:rsidRPr="00B35601">
              <w:rPr>
                <w:b w:val="0"/>
                <w:sz w:val="24"/>
                <w:szCs w:val="24"/>
              </w:rPr>
              <w:t>Федорково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37</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Мазнево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Никитино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039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39</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Царево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lastRenderedPageBreak/>
              <w:t>40</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Меньшиково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864"/>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41</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с. Дорки,</w:t>
            </w:r>
          </w:p>
          <w:p w:rsidR="00AE7635" w:rsidRPr="00B35601" w:rsidRDefault="00AE7635" w:rsidP="00056B24">
            <w:pPr>
              <w:pStyle w:val="aff3"/>
              <w:spacing w:before="0" w:after="0"/>
              <w:rPr>
                <w:b w:val="0"/>
                <w:sz w:val="24"/>
                <w:szCs w:val="24"/>
              </w:rPr>
            </w:pPr>
            <w:r w:rsidRPr="00B35601">
              <w:rPr>
                <w:b w:val="0"/>
                <w:sz w:val="24"/>
                <w:szCs w:val="24"/>
              </w:rPr>
              <w:t>ул. Новая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Колобово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43</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Андрейково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AE7635" w:rsidP="00056B24">
            <w:pPr>
              <w:pStyle w:val="aff3"/>
              <w:spacing w:before="0" w:after="0"/>
              <w:rPr>
                <w:b w:val="0"/>
                <w:sz w:val="24"/>
                <w:szCs w:val="24"/>
              </w:rPr>
            </w:pPr>
            <w:r w:rsidRPr="00B35601">
              <w:rPr>
                <w:b w:val="0"/>
                <w:sz w:val="24"/>
                <w:szCs w:val="24"/>
              </w:rPr>
              <w:t>ул.Центральная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0,98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45</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AE7635" w:rsidP="00056B24">
            <w:pPr>
              <w:pStyle w:val="aff3"/>
              <w:spacing w:before="0" w:after="0"/>
              <w:rPr>
                <w:b w:val="0"/>
                <w:sz w:val="24"/>
                <w:szCs w:val="24"/>
              </w:rPr>
            </w:pPr>
            <w:r w:rsidRPr="00B35601">
              <w:rPr>
                <w:b w:val="0"/>
                <w:sz w:val="24"/>
                <w:szCs w:val="24"/>
              </w:rPr>
              <w:t>ул.Лазаревская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0,37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46</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AE7635" w:rsidP="00056B24">
            <w:pPr>
              <w:pStyle w:val="aff3"/>
              <w:spacing w:before="0" w:after="0"/>
              <w:rPr>
                <w:b w:val="0"/>
                <w:sz w:val="24"/>
                <w:szCs w:val="24"/>
              </w:rPr>
            </w:pPr>
            <w:r w:rsidRPr="00B35601">
              <w:rPr>
                <w:b w:val="0"/>
                <w:sz w:val="24"/>
                <w:szCs w:val="24"/>
              </w:rPr>
              <w:t>ул.Советская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0,55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47</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8726AA" w:rsidP="008726AA">
            <w:pPr>
              <w:pStyle w:val="aff3"/>
              <w:spacing w:before="0" w:after="0"/>
              <w:rPr>
                <w:b w:val="0"/>
                <w:sz w:val="24"/>
                <w:szCs w:val="24"/>
              </w:rPr>
            </w:pPr>
            <w:r w:rsidRPr="00B35601">
              <w:rPr>
                <w:b w:val="0"/>
                <w:sz w:val="24"/>
                <w:szCs w:val="24"/>
              </w:rPr>
              <w:t>ул. Молодежная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AE7635" w:rsidP="00056B24">
            <w:pPr>
              <w:pStyle w:val="aff3"/>
              <w:spacing w:before="0" w:after="0"/>
              <w:rPr>
                <w:b w:val="0"/>
                <w:sz w:val="24"/>
                <w:szCs w:val="24"/>
              </w:rPr>
            </w:pPr>
            <w:r w:rsidRPr="00B35601">
              <w:rPr>
                <w:b w:val="0"/>
                <w:sz w:val="24"/>
                <w:szCs w:val="24"/>
              </w:rPr>
              <w:t>ул.Мира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049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0,72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49</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AE7635" w:rsidP="00056B24">
            <w:pPr>
              <w:pStyle w:val="aff3"/>
              <w:spacing w:before="0" w:after="0"/>
              <w:rPr>
                <w:b w:val="0"/>
                <w:sz w:val="24"/>
                <w:szCs w:val="24"/>
              </w:rPr>
            </w:pPr>
            <w:r w:rsidRPr="00B35601">
              <w:rPr>
                <w:b w:val="0"/>
                <w:sz w:val="24"/>
                <w:szCs w:val="24"/>
              </w:rPr>
              <w:t>ул.Школьная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50</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AE7635" w:rsidP="00056B24">
            <w:pPr>
              <w:pStyle w:val="aff3"/>
              <w:spacing w:before="0" w:after="0"/>
              <w:rPr>
                <w:b w:val="0"/>
                <w:sz w:val="24"/>
                <w:szCs w:val="24"/>
              </w:rPr>
            </w:pPr>
            <w:r w:rsidRPr="00B35601">
              <w:rPr>
                <w:b w:val="0"/>
                <w:sz w:val="24"/>
                <w:szCs w:val="24"/>
              </w:rPr>
              <w:t>ул.Полевая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 ОП МЗ 051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51</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AE7635" w:rsidP="00056B24">
            <w:pPr>
              <w:pStyle w:val="aff3"/>
              <w:spacing w:before="0" w:after="0"/>
              <w:rPr>
                <w:b w:val="0"/>
                <w:sz w:val="24"/>
                <w:szCs w:val="24"/>
              </w:rPr>
            </w:pPr>
            <w:r w:rsidRPr="00B35601">
              <w:rPr>
                <w:b w:val="0"/>
                <w:sz w:val="24"/>
                <w:szCs w:val="24"/>
              </w:rPr>
              <w:t>ул.Зеленая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д.Пелевино,</w:t>
            </w:r>
          </w:p>
          <w:p w:rsidR="00AE7635" w:rsidRPr="00B35601" w:rsidRDefault="00AE7635" w:rsidP="00056B24">
            <w:pPr>
              <w:pStyle w:val="aff3"/>
              <w:spacing w:before="0" w:after="0"/>
              <w:rPr>
                <w:b w:val="0"/>
                <w:sz w:val="24"/>
                <w:szCs w:val="24"/>
              </w:rPr>
            </w:pPr>
            <w:r w:rsidRPr="00B35601">
              <w:rPr>
                <w:b w:val="0"/>
                <w:sz w:val="24"/>
                <w:szCs w:val="24"/>
              </w:rPr>
              <w:t>ул.Колхозная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0,19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53</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д.Лобаны,</w:t>
            </w:r>
          </w:p>
          <w:p w:rsidR="00AE7635" w:rsidRPr="00B35601" w:rsidRDefault="00AE7635" w:rsidP="00056B24">
            <w:pPr>
              <w:pStyle w:val="aff3"/>
              <w:spacing w:before="0" w:after="0"/>
              <w:rPr>
                <w:b w:val="0"/>
                <w:sz w:val="24"/>
                <w:szCs w:val="24"/>
              </w:rPr>
            </w:pPr>
            <w:r w:rsidRPr="00B35601">
              <w:rPr>
                <w:b w:val="0"/>
                <w:sz w:val="24"/>
                <w:szCs w:val="24"/>
              </w:rPr>
              <w:t>ул.Волжская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0,8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д.Лобаны,</w:t>
            </w:r>
          </w:p>
          <w:p w:rsidR="00AE7635" w:rsidRPr="00B35601" w:rsidRDefault="00AE7635" w:rsidP="00056B24">
            <w:pPr>
              <w:pStyle w:val="aff3"/>
              <w:spacing w:before="0" w:after="0"/>
              <w:rPr>
                <w:b w:val="0"/>
                <w:sz w:val="24"/>
                <w:szCs w:val="24"/>
              </w:rPr>
            </w:pPr>
            <w:r w:rsidRPr="00B35601">
              <w:rPr>
                <w:b w:val="0"/>
                <w:sz w:val="24"/>
                <w:szCs w:val="24"/>
              </w:rPr>
              <w:t>ул.Молодежная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55</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д.Лобаны,</w:t>
            </w:r>
          </w:p>
          <w:p w:rsidR="00AE7635" w:rsidRPr="00B35601" w:rsidRDefault="00AE7635" w:rsidP="00056B24">
            <w:pPr>
              <w:pStyle w:val="aff3"/>
              <w:spacing w:before="0" w:after="0"/>
              <w:rPr>
                <w:b w:val="0"/>
                <w:sz w:val="24"/>
                <w:szCs w:val="24"/>
              </w:rPr>
            </w:pPr>
            <w:r w:rsidRPr="00B35601">
              <w:rPr>
                <w:b w:val="0"/>
                <w:sz w:val="24"/>
                <w:szCs w:val="24"/>
              </w:rPr>
              <w:t>ул.Цветочная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56</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д.Лобаны,</w:t>
            </w:r>
          </w:p>
          <w:p w:rsidR="00AE7635" w:rsidRPr="00B35601" w:rsidRDefault="00AE7635" w:rsidP="00056B24">
            <w:pPr>
              <w:pStyle w:val="aff3"/>
              <w:spacing w:before="0" w:after="0"/>
              <w:rPr>
                <w:b w:val="0"/>
                <w:sz w:val="24"/>
                <w:szCs w:val="24"/>
              </w:rPr>
            </w:pPr>
            <w:r w:rsidRPr="00B35601">
              <w:rPr>
                <w:b w:val="0"/>
                <w:sz w:val="24"/>
                <w:szCs w:val="24"/>
              </w:rPr>
              <w:t>ул.Школьная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57</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д.Лобаны,</w:t>
            </w:r>
          </w:p>
          <w:p w:rsidR="00AE7635" w:rsidRPr="00B35601" w:rsidRDefault="00AE7635" w:rsidP="00056B24">
            <w:pPr>
              <w:pStyle w:val="aff3"/>
              <w:spacing w:before="0" w:after="0"/>
              <w:rPr>
                <w:b w:val="0"/>
                <w:sz w:val="24"/>
                <w:szCs w:val="24"/>
              </w:rPr>
            </w:pPr>
            <w:r w:rsidRPr="00B35601">
              <w:rPr>
                <w:b w:val="0"/>
                <w:sz w:val="24"/>
                <w:szCs w:val="24"/>
              </w:rPr>
              <w:t>ул.Садовая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Тихон-Воля,</w:t>
            </w:r>
          </w:p>
          <w:p w:rsidR="00AE7635" w:rsidRPr="00B35601" w:rsidRDefault="00AE7635" w:rsidP="00056B24">
            <w:pPr>
              <w:pStyle w:val="aff3"/>
              <w:spacing w:before="0" w:after="0"/>
              <w:rPr>
                <w:b w:val="0"/>
                <w:sz w:val="24"/>
                <w:szCs w:val="24"/>
              </w:rPr>
            </w:pPr>
            <w:r w:rsidRPr="00B35601">
              <w:rPr>
                <w:b w:val="0"/>
                <w:sz w:val="24"/>
                <w:szCs w:val="24"/>
              </w:rPr>
              <w:t>ул. Школьная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059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59</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Тихон-Воля,</w:t>
            </w:r>
          </w:p>
          <w:p w:rsidR="00AE7635" w:rsidRPr="00B35601" w:rsidRDefault="00AE7635" w:rsidP="00056B24">
            <w:pPr>
              <w:pStyle w:val="aff3"/>
              <w:spacing w:before="0" w:after="0"/>
              <w:rPr>
                <w:b w:val="0"/>
                <w:sz w:val="24"/>
                <w:szCs w:val="24"/>
              </w:rPr>
            </w:pPr>
            <w:r w:rsidRPr="00B35601">
              <w:rPr>
                <w:b w:val="0"/>
                <w:sz w:val="24"/>
                <w:szCs w:val="24"/>
              </w:rPr>
              <w:t>ул. Нагорная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60</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Тихон-Воля,</w:t>
            </w:r>
          </w:p>
          <w:p w:rsidR="00AE7635" w:rsidRPr="00B35601" w:rsidRDefault="00AE7635" w:rsidP="008726AA">
            <w:pPr>
              <w:pStyle w:val="aff3"/>
              <w:spacing w:before="0" w:after="0"/>
              <w:rPr>
                <w:b w:val="0"/>
                <w:sz w:val="24"/>
                <w:szCs w:val="24"/>
              </w:rPr>
            </w:pPr>
            <w:r w:rsidRPr="00B35601">
              <w:rPr>
                <w:b w:val="0"/>
                <w:sz w:val="24"/>
                <w:szCs w:val="24"/>
              </w:rPr>
              <w:t>ул.</w:t>
            </w:r>
            <w:r w:rsidR="008726AA" w:rsidRPr="00B35601">
              <w:rPr>
                <w:b w:val="0"/>
                <w:sz w:val="24"/>
                <w:szCs w:val="24"/>
              </w:rPr>
              <w:t xml:space="preserve"> Речная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61</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Тихон-Воля,</w:t>
            </w:r>
          </w:p>
          <w:p w:rsidR="00AE7635" w:rsidRPr="00B35601" w:rsidRDefault="00AE7635" w:rsidP="00056B24">
            <w:pPr>
              <w:pStyle w:val="aff3"/>
              <w:spacing w:before="0" w:after="0"/>
              <w:rPr>
                <w:b w:val="0"/>
                <w:sz w:val="24"/>
                <w:szCs w:val="24"/>
              </w:rPr>
            </w:pPr>
            <w:r w:rsidRPr="00B35601">
              <w:rPr>
                <w:b w:val="0"/>
                <w:sz w:val="24"/>
                <w:szCs w:val="24"/>
              </w:rPr>
              <w:t>ул. Лесная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0,39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Тихон-Воля,</w:t>
            </w:r>
          </w:p>
          <w:p w:rsidR="00AE7635" w:rsidRPr="00B35601" w:rsidRDefault="00AE7635" w:rsidP="00056B24">
            <w:pPr>
              <w:pStyle w:val="aff3"/>
              <w:spacing w:before="0" w:after="0"/>
              <w:rPr>
                <w:b w:val="0"/>
                <w:sz w:val="24"/>
                <w:szCs w:val="24"/>
              </w:rPr>
            </w:pPr>
            <w:r w:rsidRPr="00B35601">
              <w:rPr>
                <w:b w:val="0"/>
                <w:sz w:val="24"/>
                <w:szCs w:val="24"/>
              </w:rPr>
              <w:t>ул. Дорожная</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0,29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63</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д.Богомолово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0,53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lastRenderedPageBreak/>
              <w:t>64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д.Токарево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0,41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65</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Чертежи</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0,31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66</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Демидовка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67</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Мальгино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0,39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Спириха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069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69</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Скуратиха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0,75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насыпная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70</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д.Бенькино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71</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д.Сельцо-Тюримово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д.Потемкино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73</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д.Ярцево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д.Содомово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75</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д.Пигарево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76</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д.Куретнево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77</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д.Ермолинка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78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д.Бердиха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079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5D28DE" w:rsidP="005D28DE">
            <w:pPr>
              <w:pStyle w:val="affffffffff9"/>
              <w:spacing w:line="240" w:lineRule="auto"/>
              <w:rPr>
                <w:rFonts w:cs="Times New Roman"/>
                <w:sz w:val="24"/>
                <w:szCs w:val="24"/>
              </w:rPr>
            </w:pPr>
            <w:r w:rsidRPr="00B35601">
              <w:rPr>
                <w:rFonts w:cs="Times New Roman"/>
                <w:sz w:val="24"/>
                <w:szCs w:val="24"/>
              </w:rPr>
              <w:t>79</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д.Барабаниха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080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80</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д.Стегаиха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081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81</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д.Ершиха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082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д.Акулиха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083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83</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с.Лазарево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ОП МЗ 084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д.Никулино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ОП МЗ 085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85</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д.Заливенки</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24 637 404 </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086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86</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д.Ермолово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ОП МЗ 087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87</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д.Дворищи</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24 637 404 </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МЗ 088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lastRenderedPageBreak/>
              <w:t>88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д.Латышиха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24 637 404</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 xml:space="preserve"> ОП МЗ 089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улица в жилой застройке</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грунто</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89</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Мазнево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Н-008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90</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Олонино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Н-018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91</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Ростоново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Н-019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2,0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92</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Подъезд к</w:t>
            </w:r>
          </w:p>
          <w:p w:rsidR="00AE7635" w:rsidRPr="00B35601" w:rsidRDefault="00AE7635" w:rsidP="00056B24">
            <w:pPr>
              <w:pStyle w:val="aff3"/>
              <w:spacing w:before="0" w:after="0"/>
              <w:rPr>
                <w:b w:val="0"/>
                <w:sz w:val="24"/>
                <w:szCs w:val="24"/>
              </w:rPr>
            </w:pPr>
            <w:r w:rsidRPr="00B35601">
              <w:rPr>
                <w:b w:val="0"/>
                <w:sz w:val="24"/>
                <w:szCs w:val="24"/>
              </w:rPr>
              <w:t xml:space="preserve"> д. Федорково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Н-020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93</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Никитино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Н-021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2,0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94</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Аксениха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Н-022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0,7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95</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Васильевка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Н-023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2,0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96</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Сельцо-Тюримово -д. Демидовка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Н-024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0,9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8A49D4" w:rsidP="00056B24">
            <w:pPr>
              <w:pStyle w:val="affffffffff9"/>
              <w:spacing w:line="240" w:lineRule="auto"/>
              <w:rPr>
                <w:rFonts w:cs="Times New Roman"/>
                <w:sz w:val="24"/>
                <w:szCs w:val="24"/>
              </w:rPr>
            </w:pPr>
            <w:r>
              <w:rPr>
                <w:rFonts w:cs="Times New Roman"/>
                <w:sz w:val="24"/>
                <w:szCs w:val="24"/>
              </w:rPr>
              <w:t>асфальт</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97</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Заливенки</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Н-025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4,0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8A49D4" w:rsidP="00056B24">
            <w:pPr>
              <w:pStyle w:val="affffffffff9"/>
              <w:spacing w:line="240" w:lineRule="auto"/>
              <w:rPr>
                <w:rFonts w:cs="Times New Roman"/>
                <w:sz w:val="24"/>
                <w:szCs w:val="24"/>
              </w:rPr>
            </w:pPr>
            <w:r>
              <w:rPr>
                <w:rFonts w:cs="Times New Roman"/>
                <w:sz w:val="24"/>
                <w:szCs w:val="24"/>
              </w:rPr>
              <w:t>грунтовая</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г. Юрьевец подъезд к д.Скуратиха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Н-026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99</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Подъезд к д. Беляево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Н-058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Маршрут № 7 «г. Юрьевец-д. Чуркино»</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100</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Подъезд к</w:t>
            </w:r>
          </w:p>
          <w:p w:rsidR="00AE7635" w:rsidRPr="00B35601" w:rsidRDefault="00AE7635" w:rsidP="00056B24">
            <w:pPr>
              <w:pStyle w:val="aff3"/>
              <w:spacing w:before="0" w:after="0"/>
              <w:rPr>
                <w:b w:val="0"/>
                <w:sz w:val="24"/>
                <w:szCs w:val="24"/>
              </w:rPr>
            </w:pPr>
            <w:r w:rsidRPr="00B35601">
              <w:rPr>
                <w:b w:val="0"/>
                <w:sz w:val="24"/>
                <w:szCs w:val="24"/>
              </w:rPr>
              <w:t xml:space="preserve"> д. Меньшиково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Н-059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101</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Колобово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0,8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102</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Абрамово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103</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Подъезд к</w:t>
            </w:r>
          </w:p>
          <w:p w:rsidR="00AE7635" w:rsidRPr="00B35601" w:rsidRDefault="00AE7635" w:rsidP="00056B24">
            <w:pPr>
              <w:pStyle w:val="aff3"/>
              <w:spacing w:before="0" w:after="0"/>
              <w:rPr>
                <w:b w:val="0"/>
                <w:sz w:val="24"/>
                <w:szCs w:val="24"/>
              </w:rPr>
            </w:pPr>
            <w:r w:rsidRPr="00B35601">
              <w:rPr>
                <w:b w:val="0"/>
                <w:sz w:val="24"/>
                <w:szCs w:val="24"/>
              </w:rPr>
              <w:t>д. Андрейково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104</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Ботынино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105</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с. Елнать (со стороны б.н.п. Затон)</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0,7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106</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с. Елнать</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107</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8726AA" w:rsidP="00056B24">
            <w:pPr>
              <w:pStyle w:val="aff3"/>
              <w:spacing w:before="0" w:after="0"/>
              <w:rPr>
                <w:b w:val="0"/>
                <w:sz w:val="24"/>
                <w:szCs w:val="24"/>
              </w:rPr>
            </w:pPr>
            <w:r w:rsidRPr="00B35601">
              <w:rPr>
                <w:b w:val="0"/>
                <w:sz w:val="24"/>
                <w:szCs w:val="24"/>
              </w:rPr>
              <w:t xml:space="preserve">д. Олонино </w:t>
            </w:r>
            <w:r w:rsidR="00AE7635" w:rsidRPr="00B35601">
              <w:rPr>
                <w:b w:val="0"/>
                <w:sz w:val="24"/>
                <w:szCs w:val="24"/>
              </w:rPr>
              <w:t>(от дороги Юрьевец-Костяево)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0,17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108</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Пелевино - д. Ермолово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1,2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lastRenderedPageBreak/>
              <w:t>109</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Никулино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110</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с. Лазарево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Н-069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2,0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111</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Окулиха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2,0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112</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д. Окулиха- д. Ершиха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113</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Бенькино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1,7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с. Тихон-Воля – д. Дворищи</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Н-073</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0,8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115</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Никулино (со стороны б.н.п. Тренино)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Н-074</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3,8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116</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Пелевино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Н-076</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0,3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117</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8726AA">
            <w:pPr>
              <w:pStyle w:val="aff3"/>
              <w:spacing w:before="0" w:after="0"/>
              <w:rPr>
                <w:b w:val="0"/>
                <w:sz w:val="24"/>
                <w:szCs w:val="24"/>
              </w:rPr>
            </w:pPr>
            <w:r w:rsidRPr="00B35601">
              <w:rPr>
                <w:b w:val="0"/>
                <w:sz w:val="24"/>
                <w:szCs w:val="24"/>
              </w:rPr>
              <w:t>Подъезд к</w:t>
            </w:r>
          </w:p>
          <w:p w:rsidR="00AE7635" w:rsidRPr="00B35601" w:rsidRDefault="00AE7635" w:rsidP="008726AA">
            <w:pPr>
              <w:pStyle w:val="aff3"/>
              <w:spacing w:before="0" w:after="0"/>
              <w:rPr>
                <w:b w:val="0"/>
                <w:sz w:val="24"/>
                <w:szCs w:val="24"/>
              </w:rPr>
            </w:pPr>
            <w:r w:rsidRPr="00B35601">
              <w:rPr>
                <w:b w:val="0"/>
                <w:sz w:val="24"/>
                <w:szCs w:val="24"/>
              </w:rPr>
              <w:t>д. Токарево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Н-077</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118</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Чертежи</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Н-078</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119</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Сельцо-Тюримово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Н-079</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120</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Бердиха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Н-080</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121</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Барабаниха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Н-081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0,6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122</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Спириха</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 ОП МР Н-082</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0,04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p>
        </w:tc>
      </w:tr>
      <w:tr w:rsidR="00AE7635" w:rsidRPr="00B35601" w:rsidTr="008726AA">
        <w:trPr>
          <w:cantSplit/>
          <w:trHeight w:val="416"/>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123</w:t>
            </w:r>
          </w:p>
        </w:tc>
        <w:tc>
          <w:tcPr>
            <w:tcW w:w="1985" w:type="dxa"/>
            <w:tcBorders>
              <w:top w:val="single" w:sz="4" w:space="0" w:color="auto"/>
              <w:left w:val="single" w:sz="6" w:space="0" w:color="auto"/>
              <w:bottom w:val="single" w:sz="4" w:space="0" w:color="auto"/>
              <w:right w:val="single" w:sz="6" w:space="0" w:color="auto"/>
            </w:tcBorders>
          </w:tcPr>
          <w:p w:rsidR="008726AA" w:rsidRPr="00B35601" w:rsidRDefault="00AE7635" w:rsidP="00056B24">
            <w:pPr>
              <w:pStyle w:val="aff3"/>
              <w:spacing w:before="0" w:after="0"/>
              <w:rPr>
                <w:b w:val="0"/>
                <w:sz w:val="24"/>
                <w:szCs w:val="24"/>
              </w:rPr>
            </w:pPr>
            <w:r w:rsidRPr="00B35601">
              <w:rPr>
                <w:b w:val="0"/>
                <w:sz w:val="24"/>
                <w:szCs w:val="24"/>
              </w:rPr>
              <w:t xml:space="preserve">Подъезд к </w:t>
            </w:r>
          </w:p>
          <w:p w:rsidR="00AE7635" w:rsidRPr="00B35601" w:rsidRDefault="00AE7635" w:rsidP="00056B24">
            <w:pPr>
              <w:pStyle w:val="aff3"/>
              <w:spacing w:before="0" w:after="0"/>
              <w:rPr>
                <w:b w:val="0"/>
                <w:sz w:val="24"/>
                <w:szCs w:val="24"/>
              </w:rPr>
            </w:pPr>
            <w:r w:rsidRPr="00B35601">
              <w:rPr>
                <w:b w:val="0"/>
                <w:sz w:val="24"/>
                <w:szCs w:val="24"/>
              </w:rPr>
              <w:t>д. Царево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24-237- 501000 ОП МР Н-001</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lang w:val="en-US"/>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r w:rsidR="00AE7635" w:rsidRPr="00B35601" w:rsidTr="008726AA">
        <w:trPr>
          <w:cantSplit/>
          <w:trHeight w:val="20"/>
        </w:trPr>
        <w:tc>
          <w:tcPr>
            <w:tcW w:w="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124</w:t>
            </w:r>
          </w:p>
        </w:tc>
        <w:tc>
          <w:tcPr>
            <w:tcW w:w="1985"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3"/>
              <w:spacing w:before="0" w:after="0"/>
              <w:rPr>
                <w:b w:val="0"/>
                <w:sz w:val="24"/>
                <w:szCs w:val="24"/>
              </w:rPr>
            </w:pPr>
            <w:r w:rsidRPr="00B35601">
              <w:rPr>
                <w:b w:val="0"/>
                <w:sz w:val="24"/>
                <w:szCs w:val="24"/>
              </w:rPr>
              <w:t>г. Юрьевец-д. Мальгино</w:t>
            </w:r>
          </w:p>
        </w:tc>
        <w:tc>
          <w:tcPr>
            <w:tcW w:w="1843"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24-237-501000</w:t>
            </w:r>
          </w:p>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ОП МР Н-005</w:t>
            </w:r>
          </w:p>
        </w:tc>
        <w:tc>
          <w:tcPr>
            <w:tcW w:w="1559"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1,5 км</w:t>
            </w:r>
          </w:p>
        </w:tc>
        <w:tc>
          <w:tcPr>
            <w:tcW w:w="850"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3</w:t>
            </w:r>
          </w:p>
        </w:tc>
        <w:tc>
          <w:tcPr>
            <w:tcW w:w="1662"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lang w:val="en-US"/>
              </w:rPr>
              <w:t>IV</w:t>
            </w:r>
          </w:p>
        </w:tc>
        <w:tc>
          <w:tcPr>
            <w:tcW w:w="1731" w:type="dxa"/>
            <w:tcBorders>
              <w:top w:val="single" w:sz="4" w:space="0" w:color="auto"/>
              <w:left w:val="single" w:sz="6" w:space="0" w:color="auto"/>
              <w:bottom w:val="single" w:sz="4" w:space="0" w:color="auto"/>
              <w:right w:val="single" w:sz="6" w:space="0" w:color="auto"/>
            </w:tcBorders>
          </w:tcPr>
          <w:p w:rsidR="00AE7635" w:rsidRPr="00B35601" w:rsidRDefault="00AE7635" w:rsidP="00056B24">
            <w:pPr>
              <w:pStyle w:val="affffffffff9"/>
              <w:spacing w:line="240" w:lineRule="auto"/>
              <w:rPr>
                <w:rFonts w:cs="Times New Roman"/>
                <w:sz w:val="24"/>
                <w:szCs w:val="24"/>
              </w:rPr>
            </w:pPr>
            <w:r w:rsidRPr="00B35601">
              <w:rPr>
                <w:rFonts w:cs="Times New Roman"/>
                <w:sz w:val="24"/>
                <w:szCs w:val="24"/>
              </w:rPr>
              <w:t>-</w:t>
            </w:r>
          </w:p>
        </w:tc>
      </w:tr>
    </w:tbl>
    <w:p w:rsidR="008726AA" w:rsidRPr="00B35601" w:rsidRDefault="008726AA" w:rsidP="000762FB">
      <w:pPr>
        <w:pStyle w:val="afb"/>
        <w:spacing w:after="0"/>
        <w:ind w:firstLine="709"/>
        <w:jc w:val="both"/>
      </w:pPr>
    </w:p>
    <w:p w:rsidR="00AE7635" w:rsidRPr="00B35601" w:rsidRDefault="00AE7635" w:rsidP="000762FB">
      <w:pPr>
        <w:pStyle w:val="afb"/>
        <w:spacing w:after="0"/>
        <w:ind w:firstLine="709"/>
        <w:jc w:val="both"/>
      </w:pPr>
      <w:r w:rsidRPr="00B35601">
        <w:t>Сведения об установленных придорожных полосах отсутствуют.</w:t>
      </w:r>
    </w:p>
    <w:p w:rsidR="000762FB" w:rsidRPr="00B35601" w:rsidRDefault="000762FB" w:rsidP="000762FB">
      <w:pPr>
        <w:pStyle w:val="001"/>
        <w:spacing w:line="240" w:lineRule="auto"/>
        <w:rPr>
          <w:b/>
          <w:i/>
        </w:rPr>
      </w:pPr>
      <w:bookmarkStart w:id="102" w:name="_Toc131076452"/>
    </w:p>
    <w:p w:rsidR="00AE7635" w:rsidRPr="00B35601" w:rsidRDefault="00AE7635" w:rsidP="000762FB">
      <w:pPr>
        <w:pStyle w:val="001"/>
        <w:spacing w:line="240" w:lineRule="auto"/>
        <w:rPr>
          <w:b/>
          <w:i/>
        </w:rPr>
      </w:pPr>
      <w:r w:rsidRPr="00B35601">
        <w:rPr>
          <w:b/>
          <w:i/>
        </w:rPr>
        <w:t>Водный транспорт</w:t>
      </w:r>
      <w:bookmarkEnd w:id="102"/>
    </w:p>
    <w:p w:rsidR="00AE7635" w:rsidRPr="00B35601" w:rsidRDefault="00AE7635" w:rsidP="000762FB">
      <w:pPr>
        <w:pStyle w:val="afb"/>
        <w:spacing w:after="0"/>
        <w:ind w:firstLine="709"/>
        <w:jc w:val="both"/>
      </w:pPr>
      <w:r w:rsidRPr="00B35601">
        <w:t xml:space="preserve">В границах поселения расположены водные пути: </w:t>
      </w:r>
    </w:p>
    <w:p w:rsidR="00AE7635" w:rsidRPr="00B35601" w:rsidRDefault="00AE7635" w:rsidP="000762FB">
      <w:pPr>
        <w:pStyle w:val="afb"/>
        <w:spacing w:after="0"/>
        <w:ind w:firstLine="709"/>
        <w:jc w:val="both"/>
      </w:pPr>
      <w:r w:rsidRPr="00B35601">
        <w:t>р. Волга от пристани Колхозник (с. Хопылево Ярославской обл.) до остановочного пункта Стрелецкое (Астраханская обл.);</w:t>
      </w:r>
    </w:p>
    <w:p w:rsidR="00AE7635" w:rsidRPr="00B35601" w:rsidRDefault="00AE7635" w:rsidP="000762FB">
      <w:pPr>
        <w:pStyle w:val="afb"/>
        <w:spacing w:after="0"/>
        <w:ind w:firstLine="709"/>
        <w:jc w:val="both"/>
      </w:pPr>
      <w:r w:rsidRPr="00B35601">
        <w:t>с. Елнать – устье (р. Волга), протяженностью 10 км.</w:t>
      </w:r>
    </w:p>
    <w:p w:rsidR="00AE7635" w:rsidRPr="00B35601" w:rsidRDefault="00AE7635" w:rsidP="000762FB">
      <w:pPr>
        <w:pStyle w:val="afb"/>
        <w:spacing w:after="0"/>
        <w:ind w:firstLine="709"/>
        <w:jc w:val="both"/>
      </w:pPr>
      <w:r w:rsidRPr="00B35601">
        <w:t>Регулярное сообщение отсутствует.</w:t>
      </w:r>
    </w:p>
    <w:p w:rsidR="000762FB" w:rsidRPr="00B35601" w:rsidRDefault="000762FB" w:rsidP="000762FB">
      <w:pPr>
        <w:pStyle w:val="afb"/>
        <w:spacing w:after="0"/>
        <w:ind w:firstLine="709"/>
        <w:jc w:val="both"/>
        <w:rPr>
          <w:b/>
          <w:i/>
        </w:rPr>
      </w:pPr>
      <w:bookmarkStart w:id="103" w:name="_Toc131076453"/>
    </w:p>
    <w:p w:rsidR="00AE7635" w:rsidRPr="00B35601" w:rsidRDefault="00AE7635" w:rsidP="000762FB">
      <w:pPr>
        <w:pStyle w:val="afb"/>
        <w:spacing w:after="0"/>
        <w:ind w:firstLine="709"/>
        <w:jc w:val="both"/>
        <w:rPr>
          <w:b/>
          <w:i/>
        </w:rPr>
      </w:pPr>
      <w:r w:rsidRPr="00B35601">
        <w:rPr>
          <w:b/>
          <w:i/>
        </w:rPr>
        <w:t>Воздушный транспорт</w:t>
      </w:r>
      <w:bookmarkEnd w:id="103"/>
    </w:p>
    <w:p w:rsidR="00AE7635" w:rsidRPr="00B35601" w:rsidRDefault="00AE7635" w:rsidP="000762FB">
      <w:pPr>
        <w:pStyle w:val="afb"/>
        <w:spacing w:after="0"/>
        <w:ind w:firstLine="709"/>
        <w:jc w:val="both"/>
      </w:pPr>
      <w:r w:rsidRPr="00B35601">
        <w:t xml:space="preserve">На земельном участке КН 37:22:000000:37 расположен аэродром сельскохозяйственной легкомоторной авиации (Аэродром-1). Грунтовая взлетно-посадочная полоса длиной 1 км, способна принимать самолеты легкомоторной авиации (в том числе пассажирские АН-28, Л-410). Регулярное сообщение не осуществляется. Ранее сообщение организовывалось из Костромы </w:t>
      </w:r>
      <w:r w:rsidRPr="00B35601">
        <w:lastRenderedPageBreak/>
        <w:t>вертолетами.Приаэродромная территория не установлена.</w:t>
      </w:r>
    </w:p>
    <w:p w:rsidR="000762FB" w:rsidRPr="00B35601" w:rsidRDefault="000762FB" w:rsidP="000762FB">
      <w:pPr>
        <w:pStyle w:val="afb"/>
        <w:spacing w:after="0"/>
        <w:ind w:firstLine="709"/>
        <w:jc w:val="both"/>
        <w:rPr>
          <w:b/>
          <w:i/>
        </w:rPr>
      </w:pPr>
      <w:bookmarkStart w:id="104" w:name="_Toc131076454"/>
    </w:p>
    <w:p w:rsidR="00AE7635" w:rsidRPr="00B35601" w:rsidRDefault="00AE7635" w:rsidP="000762FB">
      <w:pPr>
        <w:pStyle w:val="afb"/>
        <w:spacing w:after="0"/>
        <w:ind w:firstLine="709"/>
        <w:jc w:val="both"/>
        <w:rPr>
          <w:b/>
          <w:i/>
        </w:rPr>
      </w:pPr>
      <w:r w:rsidRPr="00B35601">
        <w:rPr>
          <w:b/>
          <w:i/>
        </w:rPr>
        <w:t>Общественный транспорт</w:t>
      </w:r>
      <w:bookmarkEnd w:id="104"/>
    </w:p>
    <w:p w:rsidR="00AE7635" w:rsidRPr="00B35601" w:rsidRDefault="00AE7635" w:rsidP="000762FB">
      <w:pPr>
        <w:pStyle w:val="afb"/>
        <w:spacing w:after="0"/>
        <w:ind w:firstLine="709"/>
        <w:jc w:val="both"/>
      </w:pPr>
      <w:r w:rsidRPr="00B35601">
        <w:t>На дороге Кинешма – Юрьевец – Пучеж – Пурех расположены остановки д. Лобаны (поворот), д. Пелевино, д. Затон, с. Елнать, которые обслуживают автобусные маршруты Пучеж-Кинешма, Юрьевец-Кинешма, Юрьевец-Иваново, Йошкар-Ола – Ярославль, Кинешма – ТПУ Канавинский (Нижний Новгород). Дополнительно к перечисленным остановкам маршрут Юрьевец-Чуркино обслуживает остановки с. Дорки, д. Беляево, а маршрут Юрьевец-Остригаево заезжает на остановку в с. Тихон-Воля и непосредственно в д. Лобаны. На начало 2023 г. не все перечисленные маршруты действовали.</w:t>
      </w:r>
    </w:p>
    <w:p w:rsidR="000762FB" w:rsidRPr="00B35601" w:rsidRDefault="000762FB" w:rsidP="000762FB">
      <w:pPr>
        <w:pStyle w:val="afb"/>
        <w:spacing w:after="0"/>
        <w:ind w:firstLine="709"/>
        <w:jc w:val="both"/>
        <w:rPr>
          <w:b/>
          <w:i/>
        </w:rPr>
      </w:pPr>
      <w:bookmarkStart w:id="105" w:name="_Toc131076455"/>
    </w:p>
    <w:p w:rsidR="00AE7635" w:rsidRPr="00B35601" w:rsidRDefault="00AE7635" w:rsidP="000762FB">
      <w:pPr>
        <w:pStyle w:val="afb"/>
        <w:spacing w:after="0"/>
        <w:ind w:firstLine="709"/>
        <w:jc w:val="both"/>
        <w:rPr>
          <w:b/>
          <w:i/>
        </w:rPr>
      </w:pPr>
      <w:r w:rsidRPr="00B35601">
        <w:rPr>
          <w:b/>
          <w:i/>
        </w:rPr>
        <w:t>Объекты транспортного обслуживания</w:t>
      </w:r>
      <w:bookmarkEnd w:id="105"/>
    </w:p>
    <w:p w:rsidR="00AE7635" w:rsidRPr="00B35601" w:rsidRDefault="00AE7635" w:rsidP="000762FB">
      <w:pPr>
        <w:pStyle w:val="afb"/>
        <w:spacing w:after="0"/>
        <w:ind w:firstLine="709"/>
        <w:jc w:val="both"/>
      </w:pPr>
      <w:r w:rsidRPr="00B35601">
        <w:t>Информация о действующих объектах транспортного обслуживания отсутствует. В с. Елнать запланировано размещение автозаправочной станции. Характеристики планируемого объекта местного значения рассмотрены в разделе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AE7635" w:rsidRPr="00B35601" w:rsidRDefault="00AE7635" w:rsidP="000762FB">
      <w:pPr>
        <w:pStyle w:val="afb"/>
        <w:spacing w:after="0"/>
        <w:ind w:firstLine="709"/>
        <w:jc w:val="both"/>
      </w:pPr>
      <w:r w:rsidRPr="00B35601">
        <w:t>Развитие многоквартирной застройки не планируется. Сложившаяся многоквартирная застройка обладает подсобными участками, на которых осуществаляется хранение транспортных средств. В перспективе ожидается замещение многоквартирной застройки индивидуальной. В индивидуальной жилой застройке хранение транспортных средств осуществляется на участках застройки и не требует выделения территорий для постоянного хранения транспортных средств.</w:t>
      </w:r>
    </w:p>
    <w:p w:rsidR="00934D4D" w:rsidRPr="00B35601" w:rsidRDefault="00934D4D" w:rsidP="00934D4D">
      <w:pPr>
        <w:pStyle w:val="af4"/>
        <w:numPr>
          <w:ilvl w:val="1"/>
          <w:numId w:val="15"/>
        </w:numPr>
        <w:spacing w:before="240" w:after="240" w:line="276" w:lineRule="auto"/>
        <w:ind w:left="0" w:firstLine="709"/>
        <w:outlineLvl w:val="1"/>
        <w:rPr>
          <w:b/>
          <w:sz w:val="24"/>
          <w:szCs w:val="24"/>
        </w:rPr>
      </w:pPr>
      <w:bookmarkStart w:id="106" w:name="_Toc8663592"/>
      <w:bookmarkStart w:id="107" w:name="_Toc154471661"/>
      <w:r w:rsidRPr="00B35601">
        <w:rPr>
          <w:b/>
          <w:sz w:val="24"/>
          <w:szCs w:val="24"/>
        </w:rPr>
        <w:t>Инженерная инфраструктура</w:t>
      </w:r>
      <w:bookmarkEnd w:id="106"/>
      <w:bookmarkEnd w:id="107"/>
    </w:p>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108" w:name="_Toc8663593"/>
      <w:bookmarkStart w:id="109" w:name="_Toc154471662"/>
      <w:r w:rsidRPr="00B35601">
        <w:rPr>
          <w:b/>
          <w:sz w:val="24"/>
          <w:szCs w:val="24"/>
        </w:rPr>
        <w:t>Водоснабжение</w:t>
      </w:r>
      <w:bookmarkEnd w:id="108"/>
      <w:bookmarkEnd w:id="109"/>
    </w:p>
    <w:p w:rsidR="008679BB" w:rsidRPr="00B35601" w:rsidRDefault="008679BB" w:rsidP="008679BB">
      <w:pPr>
        <w:pStyle w:val="afb"/>
        <w:spacing w:after="0"/>
        <w:ind w:firstLine="709"/>
        <w:jc w:val="both"/>
      </w:pPr>
      <w:bookmarkStart w:id="110" w:name="bookmark14"/>
      <w:bookmarkStart w:id="111" w:name="_Toc8663594"/>
    </w:p>
    <w:p w:rsidR="008679BB" w:rsidRPr="00B35601" w:rsidRDefault="008679BB" w:rsidP="008679BB">
      <w:pPr>
        <w:pStyle w:val="afb"/>
        <w:spacing w:after="0"/>
        <w:ind w:firstLine="709"/>
        <w:jc w:val="both"/>
      </w:pPr>
      <w:r w:rsidRPr="00B35601">
        <w:t>В поселении две действующие схемы водоснабжения (в 2015 г. Елнатское и Пелевинское сельские поселения объединены в Елнатское сельское поселение Юрьевецкого муниципального района):</w:t>
      </w:r>
    </w:p>
    <w:p w:rsidR="008679BB" w:rsidRPr="00B35601" w:rsidRDefault="008679BB" w:rsidP="005346AA">
      <w:pPr>
        <w:pStyle w:val="afb"/>
        <w:numPr>
          <w:ilvl w:val="0"/>
          <w:numId w:val="71"/>
        </w:numPr>
        <w:spacing w:after="0"/>
        <w:ind w:left="0" w:firstLine="709"/>
        <w:jc w:val="both"/>
      </w:pPr>
      <w:r w:rsidRPr="00B35601">
        <w:t>Схема водоснабжения Пелевинского сельского поселения Юрьевецкого муниципального района, утвержденная постановлением Администрации Пелевинского сельского поселения Юрьевецкого муниципального района № 44 от 04.08.2014 г.;</w:t>
      </w:r>
    </w:p>
    <w:p w:rsidR="008679BB" w:rsidRPr="00B35601" w:rsidRDefault="008679BB" w:rsidP="005346AA">
      <w:pPr>
        <w:pStyle w:val="afb"/>
        <w:numPr>
          <w:ilvl w:val="0"/>
          <w:numId w:val="71"/>
        </w:numPr>
        <w:spacing w:after="0"/>
        <w:ind w:left="0" w:firstLine="709"/>
        <w:jc w:val="both"/>
      </w:pPr>
      <w:r w:rsidRPr="00B35601">
        <w:t>Схема водоснабжения и водоотведения Елнатского сельского поселения Юрьевецкого муниципального района, утвержденная постановлением Администрации Елнатского сельского поселения Юрьевецкого муниципального района № 11 от 22.01.2015 г.</w:t>
      </w:r>
    </w:p>
    <w:p w:rsidR="008679BB" w:rsidRPr="00B35601" w:rsidRDefault="008679BB" w:rsidP="008679BB">
      <w:pPr>
        <w:pStyle w:val="afb"/>
        <w:spacing w:after="0"/>
        <w:ind w:firstLine="709"/>
        <w:jc w:val="both"/>
      </w:pPr>
      <w:r w:rsidRPr="00B35601">
        <w:t>31.01.2023 г. Администрация Юрьевецкого муниципального района опубликовала уведомление о разработке «Схемы водоснабжения и водоотведения Елнатского сельского поселения на период 2024-2034 гг.».</w:t>
      </w:r>
    </w:p>
    <w:p w:rsidR="008679BB" w:rsidRPr="00B35601" w:rsidRDefault="008679BB" w:rsidP="008679BB">
      <w:pPr>
        <w:pStyle w:val="afb"/>
        <w:spacing w:after="0"/>
        <w:ind w:firstLine="709"/>
        <w:jc w:val="both"/>
      </w:pPr>
      <w:r w:rsidRPr="00B35601">
        <w:t>Постановлением Администрации Елнатского сельского поселения № 123 от 03.12.2021 г. гарантирующей организацией по холодному водоснабжению на территории Елнатского поселения определено Муниципальное унитарное предприятие «Муниципальная управляющая компания» (МУП «МУК»).</w:t>
      </w:r>
    </w:p>
    <w:p w:rsidR="008679BB" w:rsidRPr="00B35601" w:rsidRDefault="008679BB" w:rsidP="008679BB">
      <w:pPr>
        <w:pStyle w:val="afb"/>
        <w:spacing w:after="0"/>
        <w:ind w:firstLine="709"/>
        <w:jc w:val="both"/>
      </w:pPr>
      <w:r w:rsidRPr="00B35601">
        <w:t>Источником хозяйственно-питьевого, противопожарного и производственного водоснабжения Елнатского сельского поселения являются подземные воды. Водоснабжение населенных пунктов Елнатского сельского поселения организовано от:</w:t>
      </w:r>
    </w:p>
    <w:p w:rsidR="008679BB" w:rsidRPr="00B35601" w:rsidRDefault="008679BB" w:rsidP="005346AA">
      <w:pPr>
        <w:pStyle w:val="afb"/>
        <w:numPr>
          <w:ilvl w:val="0"/>
          <w:numId w:val="71"/>
        </w:numPr>
        <w:spacing w:after="0"/>
        <w:ind w:left="0" w:firstLine="709"/>
        <w:jc w:val="both"/>
      </w:pPr>
      <w:r w:rsidRPr="00B35601">
        <w:t>централизованных систем, включающих водозаборные узлы и водопроводные сети;</w:t>
      </w:r>
    </w:p>
    <w:p w:rsidR="008679BB" w:rsidRPr="00B35601" w:rsidRDefault="008679BB" w:rsidP="005346AA">
      <w:pPr>
        <w:pStyle w:val="afb"/>
        <w:numPr>
          <w:ilvl w:val="0"/>
          <w:numId w:val="71"/>
        </w:numPr>
        <w:spacing w:after="0"/>
        <w:ind w:left="0" w:firstLine="709"/>
        <w:jc w:val="both"/>
      </w:pPr>
      <w:r w:rsidRPr="00B35601">
        <w:t xml:space="preserve">децентрализованных источников - одиночных скважин мелкого заложения, </w:t>
      </w:r>
      <w:r w:rsidRPr="00B35601">
        <w:lastRenderedPageBreak/>
        <w:t>водоразборных колонок, шахтных колодцев.</w:t>
      </w:r>
    </w:p>
    <w:p w:rsidR="008679BB" w:rsidRPr="00B35601" w:rsidRDefault="008679BB" w:rsidP="008679BB">
      <w:pPr>
        <w:pStyle w:val="afb"/>
        <w:spacing w:after="0"/>
        <w:ind w:firstLine="709"/>
        <w:jc w:val="both"/>
      </w:pPr>
      <w:bookmarkStart w:id="112" w:name="_Hlk129161468"/>
      <w:r w:rsidRPr="00B35601">
        <w:t>Централизованными системами водоснабжения обладают 8 населённых пунктов - с. Елнать, с. Дорки, д. Пелевино, д. Лобаны, д.Богомолово, с. Тихон-Воля, в которых проживает 85% населения муниципального образования</w:t>
      </w:r>
      <w:bookmarkStart w:id="113" w:name="_Hlk129163041"/>
      <w:r w:rsidRPr="00B35601">
        <w:t>; д.Спириха и д.Скуратиха обеспечиваются системой водоснабжения г. Юрьевец. Характеристики объектов водоснабжения рассмотрены в разделах анализа по отдельным населенным пунктам.</w:t>
      </w:r>
      <w:bookmarkEnd w:id="113"/>
    </w:p>
    <w:p w:rsidR="006E2563" w:rsidRPr="00B35601" w:rsidRDefault="006E2563" w:rsidP="006E2563">
      <w:pPr>
        <w:pStyle w:val="afb"/>
        <w:spacing w:after="0"/>
        <w:ind w:firstLine="709"/>
        <w:jc w:val="right"/>
      </w:pPr>
      <w:r w:rsidRPr="00B35601">
        <w:t>Таблица 1</w:t>
      </w:r>
    </w:p>
    <w:bookmarkEnd w:id="112"/>
    <w:p w:rsidR="008679BB" w:rsidRPr="00B35601" w:rsidRDefault="00286D0D" w:rsidP="006E2563">
      <w:pPr>
        <w:pStyle w:val="affffffffff4"/>
        <w:spacing w:line="240" w:lineRule="auto"/>
        <w:ind w:firstLine="0"/>
        <w:jc w:val="center"/>
        <w:rPr>
          <w:sz w:val="24"/>
          <w:szCs w:val="24"/>
          <w:u w:val="single"/>
          <w:lang w:val="ru-RU"/>
        </w:rPr>
      </w:pPr>
      <w:r w:rsidRPr="00B35601">
        <w:rPr>
          <w:sz w:val="24"/>
          <w:szCs w:val="24"/>
        </w:rPr>
        <w:t>Характеристики артезианских скважин.</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1"/>
        <w:gridCol w:w="2652"/>
        <w:gridCol w:w="1420"/>
        <w:gridCol w:w="1453"/>
        <w:gridCol w:w="1378"/>
        <w:gridCol w:w="1190"/>
        <w:gridCol w:w="1416"/>
      </w:tblGrid>
      <w:tr w:rsidR="006E2563" w:rsidRPr="00B35601" w:rsidTr="006E2563">
        <w:trPr>
          <w:trHeight w:val="915"/>
        </w:trPr>
        <w:tc>
          <w:tcPr>
            <w:tcW w:w="676" w:type="dxa"/>
            <w:vMerge w:val="restart"/>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 п/п</w:t>
            </w:r>
          </w:p>
        </w:tc>
        <w:tc>
          <w:tcPr>
            <w:tcW w:w="2595" w:type="dxa"/>
            <w:vMerge w:val="restart"/>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Скважина (местоположение)</w:t>
            </w:r>
          </w:p>
        </w:tc>
        <w:tc>
          <w:tcPr>
            <w:tcW w:w="1389" w:type="dxa"/>
            <w:vMerge w:val="restart"/>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Код водозабора по ГВК</w:t>
            </w:r>
          </w:p>
        </w:tc>
        <w:tc>
          <w:tcPr>
            <w:tcW w:w="1422" w:type="dxa"/>
            <w:vMerge w:val="restart"/>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Код скважины по ГВК / номер скважины по экспл. / по паспорту</w:t>
            </w:r>
          </w:p>
        </w:tc>
        <w:tc>
          <w:tcPr>
            <w:tcW w:w="1348" w:type="dxa"/>
            <w:vMerge w:val="restart"/>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Глубина скважины, м</w:t>
            </w:r>
          </w:p>
        </w:tc>
        <w:tc>
          <w:tcPr>
            <w:tcW w:w="1164" w:type="dxa"/>
            <w:vMerge w:val="restart"/>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Год бурения по паспорту</w:t>
            </w:r>
          </w:p>
        </w:tc>
        <w:tc>
          <w:tcPr>
            <w:tcW w:w="1385" w:type="dxa"/>
            <w:vMerge w:val="restart"/>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Код водоносного горизонта</w:t>
            </w:r>
          </w:p>
        </w:tc>
      </w:tr>
      <w:tr w:rsidR="006E2563" w:rsidRPr="00B35601" w:rsidTr="006E2563">
        <w:trPr>
          <w:trHeight w:val="915"/>
        </w:trPr>
        <w:tc>
          <w:tcPr>
            <w:tcW w:w="676" w:type="dxa"/>
            <w:vMerge/>
          </w:tcPr>
          <w:p w:rsidR="00286D0D" w:rsidRPr="00B35601" w:rsidRDefault="00286D0D" w:rsidP="006E2563">
            <w:pPr>
              <w:spacing w:after="0" w:line="240" w:lineRule="auto"/>
              <w:jc w:val="center"/>
              <w:rPr>
                <w:rFonts w:ascii="Times New Roman" w:hAnsi="Times New Roman" w:cs="Times New Roman"/>
                <w:bCs/>
                <w:sz w:val="24"/>
                <w:szCs w:val="24"/>
              </w:rPr>
            </w:pPr>
          </w:p>
        </w:tc>
        <w:tc>
          <w:tcPr>
            <w:tcW w:w="2595" w:type="dxa"/>
            <w:vMerge/>
          </w:tcPr>
          <w:p w:rsidR="00286D0D" w:rsidRPr="00B35601" w:rsidRDefault="00286D0D" w:rsidP="006E2563">
            <w:pPr>
              <w:spacing w:after="0" w:line="240" w:lineRule="auto"/>
              <w:jc w:val="center"/>
              <w:rPr>
                <w:rFonts w:ascii="Times New Roman" w:hAnsi="Times New Roman" w:cs="Times New Roman"/>
                <w:bCs/>
                <w:sz w:val="24"/>
                <w:szCs w:val="24"/>
              </w:rPr>
            </w:pPr>
          </w:p>
        </w:tc>
        <w:tc>
          <w:tcPr>
            <w:tcW w:w="1389" w:type="dxa"/>
            <w:vMerge/>
          </w:tcPr>
          <w:p w:rsidR="00286D0D" w:rsidRPr="00B35601" w:rsidRDefault="00286D0D" w:rsidP="006E2563">
            <w:pPr>
              <w:spacing w:after="0" w:line="240" w:lineRule="auto"/>
              <w:jc w:val="center"/>
              <w:rPr>
                <w:rFonts w:ascii="Times New Roman" w:hAnsi="Times New Roman" w:cs="Times New Roman"/>
                <w:bCs/>
                <w:sz w:val="24"/>
                <w:szCs w:val="24"/>
              </w:rPr>
            </w:pPr>
          </w:p>
        </w:tc>
        <w:tc>
          <w:tcPr>
            <w:tcW w:w="1422" w:type="dxa"/>
            <w:vMerge/>
          </w:tcPr>
          <w:p w:rsidR="00286D0D" w:rsidRPr="00B35601" w:rsidRDefault="00286D0D" w:rsidP="006E2563">
            <w:pPr>
              <w:spacing w:after="0" w:line="240" w:lineRule="auto"/>
              <w:jc w:val="center"/>
              <w:rPr>
                <w:rFonts w:ascii="Times New Roman" w:hAnsi="Times New Roman" w:cs="Times New Roman"/>
                <w:bCs/>
                <w:sz w:val="24"/>
                <w:szCs w:val="24"/>
              </w:rPr>
            </w:pPr>
          </w:p>
        </w:tc>
        <w:tc>
          <w:tcPr>
            <w:tcW w:w="1348" w:type="dxa"/>
            <w:vMerge/>
          </w:tcPr>
          <w:p w:rsidR="00286D0D" w:rsidRPr="00B35601" w:rsidRDefault="00286D0D" w:rsidP="006E2563">
            <w:pPr>
              <w:spacing w:after="0" w:line="240" w:lineRule="auto"/>
              <w:jc w:val="center"/>
              <w:rPr>
                <w:rFonts w:ascii="Times New Roman" w:hAnsi="Times New Roman" w:cs="Times New Roman"/>
                <w:bCs/>
                <w:sz w:val="24"/>
                <w:szCs w:val="24"/>
              </w:rPr>
            </w:pPr>
          </w:p>
        </w:tc>
        <w:tc>
          <w:tcPr>
            <w:tcW w:w="1164" w:type="dxa"/>
            <w:vMerge/>
          </w:tcPr>
          <w:p w:rsidR="00286D0D" w:rsidRPr="00B35601" w:rsidRDefault="00286D0D" w:rsidP="006E2563">
            <w:pPr>
              <w:spacing w:after="0" w:line="240" w:lineRule="auto"/>
              <w:jc w:val="center"/>
              <w:rPr>
                <w:rFonts w:ascii="Times New Roman" w:hAnsi="Times New Roman" w:cs="Times New Roman"/>
                <w:bCs/>
                <w:sz w:val="24"/>
                <w:szCs w:val="24"/>
              </w:rPr>
            </w:pPr>
          </w:p>
        </w:tc>
        <w:tc>
          <w:tcPr>
            <w:tcW w:w="1385" w:type="dxa"/>
            <w:vMerge/>
          </w:tcPr>
          <w:p w:rsidR="00286D0D" w:rsidRPr="00B35601" w:rsidRDefault="00286D0D" w:rsidP="006E2563">
            <w:pPr>
              <w:spacing w:after="0" w:line="240" w:lineRule="auto"/>
              <w:jc w:val="center"/>
              <w:rPr>
                <w:rFonts w:ascii="Times New Roman" w:hAnsi="Times New Roman" w:cs="Times New Roman"/>
                <w:bCs/>
                <w:sz w:val="24"/>
                <w:szCs w:val="24"/>
              </w:rPr>
            </w:pPr>
          </w:p>
        </w:tc>
      </w:tr>
      <w:tr w:rsidR="006E2563" w:rsidRPr="00B35601" w:rsidTr="006E2563">
        <w:trPr>
          <w:trHeight w:val="300"/>
        </w:trPr>
        <w:tc>
          <w:tcPr>
            <w:tcW w:w="676"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w:t>
            </w:r>
          </w:p>
        </w:tc>
        <w:tc>
          <w:tcPr>
            <w:tcW w:w="259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с. Елнать (ул.Молодежная)</w:t>
            </w:r>
          </w:p>
        </w:tc>
        <w:tc>
          <w:tcPr>
            <w:tcW w:w="1389"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241830</w:t>
            </w:r>
          </w:p>
        </w:tc>
        <w:tc>
          <w:tcPr>
            <w:tcW w:w="1422"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24237043</w:t>
            </w:r>
          </w:p>
        </w:tc>
        <w:tc>
          <w:tcPr>
            <w:tcW w:w="1348"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120</w:t>
            </w:r>
          </w:p>
        </w:tc>
        <w:tc>
          <w:tcPr>
            <w:tcW w:w="1164"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1979</w:t>
            </w:r>
          </w:p>
        </w:tc>
        <w:tc>
          <w:tcPr>
            <w:tcW w:w="138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2500</w:t>
            </w:r>
          </w:p>
        </w:tc>
      </w:tr>
      <w:tr w:rsidR="006E2563" w:rsidRPr="00B35601" w:rsidTr="006E2563">
        <w:trPr>
          <w:trHeight w:val="300"/>
        </w:trPr>
        <w:tc>
          <w:tcPr>
            <w:tcW w:w="676"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w:t>
            </w:r>
          </w:p>
        </w:tc>
        <w:tc>
          <w:tcPr>
            <w:tcW w:w="259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с. Елнать (у котельной)</w:t>
            </w:r>
          </w:p>
        </w:tc>
        <w:tc>
          <w:tcPr>
            <w:tcW w:w="1389"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241830</w:t>
            </w:r>
          </w:p>
        </w:tc>
        <w:tc>
          <w:tcPr>
            <w:tcW w:w="1422"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24237044</w:t>
            </w:r>
          </w:p>
        </w:tc>
        <w:tc>
          <w:tcPr>
            <w:tcW w:w="1348"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125</w:t>
            </w:r>
          </w:p>
        </w:tc>
        <w:tc>
          <w:tcPr>
            <w:tcW w:w="1164"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1982</w:t>
            </w:r>
          </w:p>
        </w:tc>
        <w:tc>
          <w:tcPr>
            <w:tcW w:w="138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2500</w:t>
            </w:r>
          </w:p>
        </w:tc>
      </w:tr>
      <w:tr w:rsidR="006E2563" w:rsidRPr="00B35601" w:rsidTr="006E2563">
        <w:trPr>
          <w:trHeight w:val="300"/>
        </w:trPr>
        <w:tc>
          <w:tcPr>
            <w:tcW w:w="676"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3</w:t>
            </w:r>
          </w:p>
        </w:tc>
        <w:tc>
          <w:tcPr>
            <w:tcW w:w="259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с. Елнать (станция 1 и 2 подъема)</w:t>
            </w:r>
          </w:p>
        </w:tc>
        <w:tc>
          <w:tcPr>
            <w:tcW w:w="1389"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241830</w:t>
            </w:r>
          </w:p>
        </w:tc>
        <w:tc>
          <w:tcPr>
            <w:tcW w:w="1422"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н/д</w:t>
            </w:r>
          </w:p>
        </w:tc>
        <w:tc>
          <w:tcPr>
            <w:tcW w:w="1348"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120</w:t>
            </w:r>
          </w:p>
        </w:tc>
        <w:tc>
          <w:tcPr>
            <w:tcW w:w="1164"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2011</w:t>
            </w:r>
          </w:p>
        </w:tc>
        <w:tc>
          <w:tcPr>
            <w:tcW w:w="138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2500</w:t>
            </w:r>
          </w:p>
        </w:tc>
      </w:tr>
      <w:tr w:rsidR="006E2563" w:rsidRPr="00B35601" w:rsidTr="006E2563">
        <w:trPr>
          <w:trHeight w:val="300"/>
        </w:trPr>
        <w:tc>
          <w:tcPr>
            <w:tcW w:w="676"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4</w:t>
            </w:r>
          </w:p>
        </w:tc>
        <w:tc>
          <w:tcPr>
            <w:tcW w:w="259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м. Затон ВНБ</w:t>
            </w:r>
          </w:p>
        </w:tc>
        <w:tc>
          <w:tcPr>
            <w:tcW w:w="1389"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241818</w:t>
            </w:r>
          </w:p>
        </w:tc>
        <w:tc>
          <w:tcPr>
            <w:tcW w:w="1422"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24237120</w:t>
            </w:r>
          </w:p>
        </w:tc>
        <w:tc>
          <w:tcPr>
            <w:tcW w:w="1348"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98</w:t>
            </w:r>
          </w:p>
        </w:tc>
        <w:tc>
          <w:tcPr>
            <w:tcW w:w="1164"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1965</w:t>
            </w:r>
          </w:p>
        </w:tc>
        <w:tc>
          <w:tcPr>
            <w:tcW w:w="138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2500</w:t>
            </w:r>
          </w:p>
        </w:tc>
      </w:tr>
      <w:tr w:rsidR="00286D0D" w:rsidRPr="00B35601" w:rsidTr="006E2563">
        <w:trPr>
          <w:trHeight w:val="300"/>
        </w:trPr>
        <w:tc>
          <w:tcPr>
            <w:tcW w:w="676" w:type="dxa"/>
          </w:tcPr>
          <w:p w:rsidR="00286D0D" w:rsidRPr="00B35601" w:rsidRDefault="00BB06BE" w:rsidP="006E2563">
            <w:pPr>
              <w:pStyle w:val="affffffffff9"/>
              <w:spacing w:line="240" w:lineRule="auto"/>
              <w:rPr>
                <w:rFonts w:cs="Times New Roman"/>
                <w:sz w:val="24"/>
                <w:szCs w:val="24"/>
              </w:rPr>
            </w:pPr>
            <w:r w:rsidRPr="00B35601">
              <w:rPr>
                <w:rFonts w:cs="Times New Roman"/>
                <w:sz w:val="24"/>
                <w:szCs w:val="24"/>
              </w:rPr>
              <w:t>5</w:t>
            </w:r>
          </w:p>
        </w:tc>
        <w:tc>
          <w:tcPr>
            <w:tcW w:w="259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с. Дорки ВНБ 1 (стан)</w:t>
            </w:r>
          </w:p>
        </w:tc>
        <w:tc>
          <w:tcPr>
            <w:tcW w:w="1389"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241819</w:t>
            </w:r>
          </w:p>
        </w:tc>
        <w:tc>
          <w:tcPr>
            <w:tcW w:w="1422"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24237051</w:t>
            </w:r>
          </w:p>
        </w:tc>
        <w:tc>
          <w:tcPr>
            <w:tcW w:w="1348"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120</w:t>
            </w:r>
          </w:p>
        </w:tc>
        <w:tc>
          <w:tcPr>
            <w:tcW w:w="1164"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1975</w:t>
            </w:r>
          </w:p>
        </w:tc>
        <w:tc>
          <w:tcPr>
            <w:tcW w:w="138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2500</w:t>
            </w:r>
          </w:p>
        </w:tc>
      </w:tr>
      <w:tr w:rsidR="00286D0D" w:rsidRPr="00B35601" w:rsidTr="006E2563">
        <w:trPr>
          <w:trHeight w:val="300"/>
        </w:trPr>
        <w:tc>
          <w:tcPr>
            <w:tcW w:w="676" w:type="dxa"/>
          </w:tcPr>
          <w:p w:rsidR="00286D0D" w:rsidRPr="00B35601" w:rsidRDefault="00BB06BE" w:rsidP="006E2563">
            <w:pPr>
              <w:pStyle w:val="affffffffff9"/>
              <w:spacing w:line="240" w:lineRule="auto"/>
              <w:rPr>
                <w:rFonts w:cs="Times New Roman"/>
                <w:sz w:val="24"/>
                <w:szCs w:val="24"/>
              </w:rPr>
            </w:pPr>
            <w:r w:rsidRPr="00B35601">
              <w:rPr>
                <w:rFonts w:cs="Times New Roman"/>
                <w:sz w:val="24"/>
                <w:szCs w:val="24"/>
              </w:rPr>
              <w:t>6</w:t>
            </w:r>
          </w:p>
        </w:tc>
        <w:tc>
          <w:tcPr>
            <w:tcW w:w="259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с. Дорки ВНБ 2</w:t>
            </w:r>
          </w:p>
        </w:tc>
        <w:tc>
          <w:tcPr>
            <w:tcW w:w="1389"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241819</w:t>
            </w:r>
          </w:p>
        </w:tc>
        <w:tc>
          <w:tcPr>
            <w:tcW w:w="1422"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24237052</w:t>
            </w:r>
          </w:p>
        </w:tc>
        <w:tc>
          <w:tcPr>
            <w:tcW w:w="1348"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130</w:t>
            </w:r>
          </w:p>
        </w:tc>
        <w:tc>
          <w:tcPr>
            <w:tcW w:w="1164"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1982</w:t>
            </w:r>
          </w:p>
        </w:tc>
        <w:tc>
          <w:tcPr>
            <w:tcW w:w="138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2500</w:t>
            </w:r>
          </w:p>
        </w:tc>
      </w:tr>
      <w:tr w:rsidR="00286D0D" w:rsidRPr="00B35601" w:rsidTr="006E2563">
        <w:trPr>
          <w:trHeight w:val="300"/>
        </w:trPr>
        <w:tc>
          <w:tcPr>
            <w:tcW w:w="676" w:type="dxa"/>
          </w:tcPr>
          <w:p w:rsidR="00286D0D" w:rsidRPr="00B35601" w:rsidRDefault="00BB06BE" w:rsidP="006E2563">
            <w:pPr>
              <w:pStyle w:val="affffffffff9"/>
              <w:spacing w:line="240" w:lineRule="auto"/>
              <w:rPr>
                <w:rFonts w:cs="Times New Roman"/>
                <w:sz w:val="24"/>
                <w:szCs w:val="24"/>
              </w:rPr>
            </w:pPr>
            <w:r w:rsidRPr="00B35601">
              <w:rPr>
                <w:rFonts w:cs="Times New Roman"/>
                <w:sz w:val="24"/>
                <w:szCs w:val="24"/>
              </w:rPr>
              <w:t>7</w:t>
            </w:r>
          </w:p>
        </w:tc>
        <w:tc>
          <w:tcPr>
            <w:tcW w:w="259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д. Пелевино ВНБ 1</w:t>
            </w:r>
          </w:p>
        </w:tc>
        <w:tc>
          <w:tcPr>
            <w:tcW w:w="1389"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241912</w:t>
            </w:r>
          </w:p>
        </w:tc>
        <w:tc>
          <w:tcPr>
            <w:tcW w:w="1422"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24237006</w:t>
            </w:r>
          </w:p>
        </w:tc>
        <w:tc>
          <w:tcPr>
            <w:tcW w:w="1348"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125</w:t>
            </w:r>
          </w:p>
        </w:tc>
        <w:tc>
          <w:tcPr>
            <w:tcW w:w="1164"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1984</w:t>
            </w:r>
          </w:p>
        </w:tc>
        <w:tc>
          <w:tcPr>
            <w:tcW w:w="138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2500</w:t>
            </w:r>
          </w:p>
        </w:tc>
      </w:tr>
      <w:tr w:rsidR="00286D0D" w:rsidRPr="00B35601" w:rsidTr="006E2563">
        <w:trPr>
          <w:trHeight w:val="300"/>
        </w:trPr>
        <w:tc>
          <w:tcPr>
            <w:tcW w:w="676" w:type="dxa"/>
          </w:tcPr>
          <w:p w:rsidR="00286D0D" w:rsidRPr="00B35601" w:rsidRDefault="00BB06BE" w:rsidP="006E2563">
            <w:pPr>
              <w:pStyle w:val="affffffffff9"/>
              <w:spacing w:line="240" w:lineRule="auto"/>
              <w:rPr>
                <w:rFonts w:cs="Times New Roman"/>
                <w:sz w:val="24"/>
                <w:szCs w:val="24"/>
              </w:rPr>
            </w:pPr>
            <w:r w:rsidRPr="00B35601">
              <w:rPr>
                <w:rFonts w:cs="Times New Roman"/>
                <w:sz w:val="24"/>
                <w:szCs w:val="24"/>
              </w:rPr>
              <w:t>8</w:t>
            </w:r>
          </w:p>
        </w:tc>
        <w:tc>
          <w:tcPr>
            <w:tcW w:w="259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д. Пелевино ВНБ 2</w:t>
            </w:r>
          </w:p>
        </w:tc>
        <w:tc>
          <w:tcPr>
            <w:tcW w:w="1389"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н/д </w:t>
            </w:r>
          </w:p>
        </w:tc>
        <w:tc>
          <w:tcPr>
            <w:tcW w:w="1422"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н/д </w:t>
            </w:r>
          </w:p>
        </w:tc>
        <w:tc>
          <w:tcPr>
            <w:tcW w:w="1348"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н/д </w:t>
            </w:r>
          </w:p>
        </w:tc>
        <w:tc>
          <w:tcPr>
            <w:tcW w:w="1164"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н/д </w:t>
            </w:r>
          </w:p>
        </w:tc>
        <w:tc>
          <w:tcPr>
            <w:tcW w:w="1385" w:type="dxa"/>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н/д </w:t>
            </w:r>
          </w:p>
        </w:tc>
      </w:tr>
      <w:tr w:rsidR="006E2563" w:rsidRPr="00B35601" w:rsidTr="006E2563">
        <w:trPr>
          <w:trHeight w:val="300"/>
        </w:trPr>
        <w:tc>
          <w:tcPr>
            <w:tcW w:w="676" w:type="dxa"/>
          </w:tcPr>
          <w:p w:rsidR="006E2563" w:rsidRPr="00B35601" w:rsidRDefault="00BB06BE" w:rsidP="006E2563">
            <w:pPr>
              <w:pStyle w:val="affffffffff9"/>
              <w:spacing w:line="240" w:lineRule="auto"/>
              <w:rPr>
                <w:rFonts w:cs="Times New Roman"/>
                <w:sz w:val="24"/>
                <w:szCs w:val="24"/>
              </w:rPr>
            </w:pPr>
            <w:r w:rsidRPr="00B35601">
              <w:rPr>
                <w:rFonts w:cs="Times New Roman"/>
                <w:sz w:val="24"/>
                <w:szCs w:val="24"/>
              </w:rPr>
              <w:t>9</w:t>
            </w:r>
          </w:p>
        </w:tc>
        <w:tc>
          <w:tcPr>
            <w:tcW w:w="2595" w:type="dxa"/>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с. Тихон - Воля ВНБ</w:t>
            </w:r>
          </w:p>
        </w:tc>
        <w:tc>
          <w:tcPr>
            <w:tcW w:w="1389" w:type="dxa"/>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241316</w:t>
            </w:r>
          </w:p>
        </w:tc>
        <w:tc>
          <w:tcPr>
            <w:tcW w:w="1422" w:type="dxa"/>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24237061</w:t>
            </w:r>
          </w:p>
        </w:tc>
        <w:tc>
          <w:tcPr>
            <w:tcW w:w="1348" w:type="dxa"/>
          </w:tcPr>
          <w:p w:rsidR="006E2563" w:rsidRPr="00B35601" w:rsidRDefault="00887F74" w:rsidP="006E2563">
            <w:pPr>
              <w:pStyle w:val="affffffffff9"/>
              <w:spacing w:line="240" w:lineRule="auto"/>
              <w:rPr>
                <w:rFonts w:cs="Times New Roman"/>
                <w:sz w:val="24"/>
                <w:szCs w:val="24"/>
              </w:rPr>
            </w:pPr>
            <w:r>
              <w:rPr>
                <w:color w:val="000000"/>
                <w:sz w:val="22"/>
                <w:szCs w:val="22"/>
                <w:lang w:eastAsia="ru-RU" w:bidi="ru-RU"/>
              </w:rPr>
              <w:t>130</w:t>
            </w:r>
          </w:p>
        </w:tc>
        <w:tc>
          <w:tcPr>
            <w:tcW w:w="1164" w:type="dxa"/>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1974</w:t>
            </w:r>
          </w:p>
        </w:tc>
        <w:tc>
          <w:tcPr>
            <w:tcW w:w="1385" w:type="dxa"/>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2500</w:t>
            </w:r>
          </w:p>
        </w:tc>
      </w:tr>
      <w:tr w:rsidR="00844CC5" w:rsidRPr="00B35601" w:rsidTr="006E2563">
        <w:trPr>
          <w:trHeight w:val="300"/>
        </w:trPr>
        <w:tc>
          <w:tcPr>
            <w:tcW w:w="676" w:type="dxa"/>
          </w:tcPr>
          <w:p w:rsidR="00844CC5" w:rsidRPr="00B35601" w:rsidRDefault="00844CC5" w:rsidP="00844CC5">
            <w:pPr>
              <w:pStyle w:val="affffffffff9"/>
              <w:spacing w:line="240" w:lineRule="auto"/>
              <w:rPr>
                <w:rFonts w:cs="Times New Roman"/>
                <w:sz w:val="24"/>
                <w:szCs w:val="24"/>
              </w:rPr>
            </w:pPr>
            <w:r w:rsidRPr="00B35601">
              <w:rPr>
                <w:rFonts w:cs="Times New Roman"/>
                <w:sz w:val="24"/>
                <w:szCs w:val="24"/>
              </w:rPr>
              <w:t>10</w:t>
            </w:r>
          </w:p>
        </w:tc>
        <w:tc>
          <w:tcPr>
            <w:tcW w:w="2595" w:type="dxa"/>
          </w:tcPr>
          <w:p w:rsidR="00844CC5" w:rsidRPr="00B35601" w:rsidRDefault="00844CC5" w:rsidP="00844CC5">
            <w:pPr>
              <w:pStyle w:val="affffffffff9"/>
              <w:spacing w:line="240" w:lineRule="auto"/>
              <w:rPr>
                <w:rFonts w:cs="Times New Roman"/>
                <w:sz w:val="24"/>
                <w:szCs w:val="24"/>
              </w:rPr>
            </w:pPr>
            <w:r w:rsidRPr="00B35601">
              <w:rPr>
                <w:rFonts w:cs="Times New Roman"/>
                <w:sz w:val="24"/>
                <w:szCs w:val="24"/>
              </w:rPr>
              <w:t>с. Лобаны</w:t>
            </w:r>
          </w:p>
        </w:tc>
        <w:tc>
          <w:tcPr>
            <w:tcW w:w="1389" w:type="dxa"/>
          </w:tcPr>
          <w:p w:rsidR="00844CC5" w:rsidRPr="00B35601" w:rsidRDefault="00844CC5" w:rsidP="00844CC5">
            <w:pPr>
              <w:jc w:val="center"/>
              <w:rPr>
                <w:rFonts w:ascii="Times New Roman" w:hAnsi="Times New Roman" w:cs="Times New Roman"/>
              </w:rPr>
            </w:pPr>
            <w:r w:rsidRPr="00B35601">
              <w:rPr>
                <w:rFonts w:ascii="Times New Roman" w:hAnsi="Times New Roman" w:cs="Times New Roman"/>
                <w:sz w:val="24"/>
                <w:szCs w:val="24"/>
              </w:rPr>
              <w:t>н/д</w:t>
            </w:r>
          </w:p>
        </w:tc>
        <w:tc>
          <w:tcPr>
            <w:tcW w:w="1422" w:type="dxa"/>
          </w:tcPr>
          <w:p w:rsidR="00844CC5" w:rsidRPr="00B35601" w:rsidRDefault="00844CC5" w:rsidP="00844CC5">
            <w:pPr>
              <w:jc w:val="center"/>
              <w:rPr>
                <w:rFonts w:ascii="Times New Roman" w:hAnsi="Times New Roman" w:cs="Times New Roman"/>
              </w:rPr>
            </w:pPr>
            <w:r w:rsidRPr="00B35601">
              <w:rPr>
                <w:rFonts w:ascii="Times New Roman" w:hAnsi="Times New Roman" w:cs="Times New Roman"/>
                <w:sz w:val="24"/>
                <w:szCs w:val="24"/>
              </w:rPr>
              <w:t>н/д</w:t>
            </w:r>
          </w:p>
        </w:tc>
        <w:tc>
          <w:tcPr>
            <w:tcW w:w="1348" w:type="dxa"/>
          </w:tcPr>
          <w:p w:rsidR="00844CC5" w:rsidRPr="00B35601" w:rsidRDefault="00844CC5" w:rsidP="00844CC5">
            <w:pPr>
              <w:jc w:val="center"/>
              <w:rPr>
                <w:rFonts w:ascii="Times New Roman" w:hAnsi="Times New Roman" w:cs="Times New Roman"/>
              </w:rPr>
            </w:pPr>
            <w:r w:rsidRPr="00B35601">
              <w:rPr>
                <w:rFonts w:ascii="Times New Roman" w:hAnsi="Times New Roman" w:cs="Times New Roman"/>
                <w:sz w:val="24"/>
                <w:szCs w:val="24"/>
              </w:rPr>
              <w:t>н/д</w:t>
            </w:r>
          </w:p>
        </w:tc>
        <w:tc>
          <w:tcPr>
            <w:tcW w:w="1164" w:type="dxa"/>
          </w:tcPr>
          <w:p w:rsidR="00844CC5" w:rsidRPr="00B35601" w:rsidRDefault="00887F74" w:rsidP="00887F74">
            <w:pPr>
              <w:pStyle w:val="affffffffff9"/>
              <w:spacing w:line="240" w:lineRule="auto"/>
              <w:rPr>
                <w:rFonts w:cs="Times New Roman"/>
              </w:rPr>
            </w:pPr>
            <w:r w:rsidRPr="00887F74">
              <w:rPr>
                <w:rFonts w:cs="Times New Roman"/>
                <w:sz w:val="24"/>
                <w:szCs w:val="24"/>
              </w:rPr>
              <w:t>1992</w:t>
            </w:r>
          </w:p>
        </w:tc>
        <w:tc>
          <w:tcPr>
            <w:tcW w:w="1385" w:type="dxa"/>
          </w:tcPr>
          <w:p w:rsidR="00844CC5" w:rsidRPr="00B35601" w:rsidRDefault="00844CC5" w:rsidP="00844CC5">
            <w:pPr>
              <w:jc w:val="center"/>
              <w:rPr>
                <w:rFonts w:ascii="Times New Roman" w:hAnsi="Times New Roman" w:cs="Times New Roman"/>
              </w:rPr>
            </w:pPr>
            <w:r w:rsidRPr="00B35601">
              <w:rPr>
                <w:rFonts w:ascii="Times New Roman" w:hAnsi="Times New Roman" w:cs="Times New Roman"/>
                <w:sz w:val="24"/>
                <w:szCs w:val="24"/>
              </w:rPr>
              <w:t>н/д</w:t>
            </w:r>
          </w:p>
        </w:tc>
      </w:tr>
    </w:tbl>
    <w:p w:rsidR="006E2563" w:rsidRPr="00B35601" w:rsidRDefault="006E2563" w:rsidP="006E2563">
      <w:pPr>
        <w:pStyle w:val="afb"/>
        <w:spacing w:after="0"/>
        <w:ind w:firstLine="709"/>
        <w:jc w:val="right"/>
      </w:pPr>
      <w:r w:rsidRPr="00B35601">
        <w:t>Таблица 1</w:t>
      </w:r>
    </w:p>
    <w:p w:rsidR="00286D0D" w:rsidRPr="00B35601" w:rsidRDefault="00286D0D" w:rsidP="006E2563">
      <w:pPr>
        <w:pStyle w:val="affffffffff4"/>
        <w:spacing w:line="240" w:lineRule="auto"/>
        <w:ind w:firstLine="0"/>
        <w:jc w:val="center"/>
        <w:rPr>
          <w:sz w:val="24"/>
          <w:szCs w:val="24"/>
        </w:rPr>
      </w:pPr>
      <w:r w:rsidRPr="00B35601">
        <w:rPr>
          <w:sz w:val="24"/>
          <w:szCs w:val="24"/>
        </w:rPr>
        <w:t>Характеристики насосного оборудования</w:t>
      </w:r>
    </w:p>
    <w:tbl>
      <w:tblPr>
        <w:tblW w:w="5000" w:type="pct"/>
        <w:tblInd w:w="2" w:type="dxa"/>
        <w:tblLayout w:type="fixed"/>
        <w:tblCellMar>
          <w:left w:w="40" w:type="dxa"/>
          <w:right w:w="40" w:type="dxa"/>
        </w:tblCellMar>
        <w:tblLook w:val="0000"/>
      </w:tblPr>
      <w:tblGrid>
        <w:gridCol w:w="561"/>
        <w:gridCol w:w="2336"/>
        <w:gridCol w:w="2199"/>
        <w:gridCol w:w="1570"/>
        <w:gridCol w:w="1180"/>
        <w:gridCol w:w="1180"/>
        <w:gridCol w:w="1259"/>
      </w:tblGrid>
      <w:tr w:rsidR="00286D0D" w:rsidRPr="00B35601" w:rsidTr="006E2563">
        <w:trPr>
          <w:trHeight w:val="113"/>
        </w:trPr>
        <w:tc>
          <w:tcPr>
            <w:tcW w:w="557" w:type="dxa"/>
            <w:vMerge w:val="restart"/>
            <w:tcBorders>
              <w:top w:val="single" w:sz="6" w:space="0" w:color="auto"/>
              <w:left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 п/п</w:t>
            </w:r>
          </w:p>
        </w:tc>
        <w:tc>
          <w:tcPr>
            <w:tcW w:w="2314" w:type="dxa"/>
            <w:vMerge w:val="restart"/>
            <w:tcBorders>
              <w:top w:val="single" w:sz="6" w:space="0" w:color="auto"/>
              <w:left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Наименование источника водоснабжения</w:t>
            </w:r>
          </w:p>
        </w:tc>
        <w:tc>
          <w:tcPr>
            <w:tcW w:w="2178" w:type="dxa"/>
            <w:vMerge w:val="restart"/>
            <w:tcBorders>
              <w:top w:val="single" w:sz="6" w:space="0" w:color="auto"/>
              <w:left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Местоположение</w:t>
            </w:r>
          </w:p>
        </w:tc>
        <w:tc>
          <w:tcPr>
            <w:tcW w:w="5140" w:type="dxa"/>
            <w:gridSpan w:val="4"/>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Оборудование</w:t>
            </w:r>
          </w:p>
        </w:tc>
      </w:tr>
      <w:tr w:rsidR="00286D0D" w:rsidRPr="00B35601" w:rsidTr="006E2563">
        <w:trPr>
          <w:trHeight w:val="113"/>
        </w:trPr>
        <w:tc>
          <w:tcPr>
            <w:tcW w:w="557" w:type="dxa"/>
            <w:vMerge/>
            <w:tcBorders>
              <w:left w:val="single" w:sz="6" w:space="0" w:color="auto"/>
              <w:bottom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p>
        </w:tc>
        <w:tc>
          <w:tcPr>
            <w:tcW w:w="2314" w:type="dxa"/>
            <w:vMerge/>
            <w:tcBorders>
              <w:left w:val="single" w:sz="6" w:space="0" w:color="auto"/>
              <w:bottom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p>
        </w:tc>
        <w:tc>
          <w:tcPr>
            <w:tcW w:w="2178" w:type="dxa"/>
            <w:vMerge/>
            <w:tcBorders>
              <w:left w:val="single" w:sz="6" w:space="0" w:color="auto"/>
              <w:bottom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p>
        </w:tc>
        <w:tc>
          <w:tcPr>
            <w:tcW w:w="1555"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марка и тип основного оборудования</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производ,</w:t>
            </w:r>
          </w:p>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мз/ч</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напор, м</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a"/>
              <w:ind w:left="0" w:right="0"/>
              <w:rPr>
                <w:rFonts w:cs="Times New Roman"/>
                <w:b w:val="0"/>
                <w:sz w:val="24"/>
                <w:szCs w:val="24"/>
              </w:rPr>
            </w:pPr>
            <w:r w:rsidRPr="00B35601">
              <w:rPr>
                <w:rFonts w:cs="Times New Roman"/>
                <w:b w:val="0"/>
                <w:sz w:val="24"/>
                <w:szCs w:val="24"/>
              </w:rPr>
              <w:t>мощность, кВт</w:t>
            </w:r>
          </w:p>
        </w:tc>
      </w:tr>
      <w:tr w:rsidR="00286D0D" w:rsidRPr="00B35601" w:rsidTr="006E2563">
        <w:trPr>
          <w:trHeight w:val="113"/>
        </w:trPr>
        <w:tc>
          <w:tcPr>
            <w:tcW w:w="557" w:type="dxa"/>
            <w:tcBorders>
              <w:top w:val="single" w:sz="6" w:space="0" w:color="auto"/>
              <w:left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w:t>
            </w:r>
          </w:p>
        </w:tc>
        <w:tc>
          <w:tcPr>
            <w:tcW w:w="2314" w:type="dxa"/>
            <w:tcBorders>
              <w:top w:val="single" w:sz="6" w:space="0" w:color="auto"/>
              <w:left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А/скважина № 24237043</w:t>
            </w:r>
          </w:p>
        </w:tc>
        <w:tc>
          <w:tcPr>
            <w:tcW w:w="2178" w:type="dxa"/>
            <w:tcBorders>
              <w:top w:val="single" w:sz="6" w:space="0" w:color="auto"/>
              <w:left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с. Елнать (Молодежная)</w:t>
            </w:r>
          </w:p>
        </w:tc>
        <w:tc>
          <w:tcPr>
            <w:tcW w:w="1555"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Центробежн. насос ЭЦВ 6-10-80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4,5</w:t>
            </w:r>
          </w:p>
        </w:tc>
      </w:tr>
      <w:tr w:rsidR="00286D0D" w:rsidRPr="00B35601" w:rsidTr="006E2563">
        <w:trPr>
          <w:trHeight w:val="113"/>
        </w:trPr>
        <w:tc>
          <w:tcPr>
            <w:tcW w:w="557" w:type="dxa"/>
            <w:tcBorders>
              <w:top w:val="single" w:sz="6" w:space="0" w:color="auto"/>
              <w:left w:val="single" w:sz="6" w:space="0" w:color="auto"/>
              <w:bottom w:val="single" w:sz="4"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2</w:t>
            </w:r>
          </w:p>
        </w:tc>
        <w:tc>
          <w:tcPr>
            <w:tcW w:w="2314" w:type="dxa"/>
            <w:tcBorders>
              <w:top w:val="single" w:sz="6" w:space="0" w:color="auto"/>
              <w:left w:val="single" w:sz="6" w:space="0" w:color="auto"/>
              <w:bottom w:val="single" w:sz="4"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А/скважина № 24237044</w:t>
            </w:r>
          </w:p>
        </w:tc>
        <w:tc>
          <w:tcPr>
            <w:tcW w:w="2178" w:type="dxa"/>
            <w:tcBorders>
              <w:top w:val="single" w:sz="6" w:space="0" w:color="auto"/>
              <w:left w:val="single" w:sz="6" w:space="0" w:color="auto"/>
              <w:bottom w:val="single" w:sz="4"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с. Елнать (у котельной)</w:t>
            </w:r>
          </w:p>
        </w:tc>
        <w:tc>
          <w:tcPr>
            <w:tcW w:w="1555" w:type="dxa"/>
            <w:tcBorders>
              <w:top w:val="single" w:sz="6" w:space="0" w:color="auto"/>
              <w:left w:val="single" w:sz="6" w:space="0" w:color="auto"/>
              <w:bottom w:val="single" w:sz="4"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Центробежн. насос ЭЦВ 6-10-80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4,5</w:t>
            </w:r>
          </w:p>
        </w:tc>
      </w:tr>
      <w:tr w:rsidR="00286D0D" w:rsidRPr="00B35601" w:rsidTr="006E2563">
        <w:trPr>
          <w:trHeight w:val="113"/>
        </w:trPr>
        <w:tc>
          <w:tcPr>
            <w:tcW w:w="557" w:type="dxa"/>
            <w:tcBorders>
              <w:top w:val="single" w:sz="6" w:space="0" w:color="auto"/>
              <w:left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3</w:t>
            </w:r>
          </w:p>
        </w:tc>
        <w:tc>
          <w:tcPr>
            <w:tcW w:w="2314" w:type="dxa"/>
            <w:tcBorders>
              <w:top w:val="single" w:sz="6" w:space="0" w:color="auto"/>
              <w:left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А/скважина</w:t>
            </w:r>
          </w:p>
        </w:tc>
        <w:tc>
          <w:tcPr>
            <w:tcW w:w="2178" w:type="dxa"/>
            <w:tcBorders>
              <w:top w:val="single" w:sz="6" w:space="0" w:color="auto"/>
              <w:left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с. Елнать (станция 1 и 2 подъема)</w:t>
            </w:r>
          </w:p>
        </w:tc>
        <w:tc>
          <w:tcPr>
            <w:tcW w:w="1555"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Центробежн. насос ЭЦВ 6-10-80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4,5</w:t>
            </w:r>
          </w:p>
        </w:tc>
      </w:tr>
      <w:tr w:rsidR="00286D0D" w:rsidRPr="00B35601" w:rsidTr="006E2563">
        <w:trPr>
          <w:trHeight w:val="113"/>
        </w:trPr>
        <w:tc>
          <w:tcPr>
            <w:tcW w:w="55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4</w:t>
            </w:r>
          </w:p>
        </w:tc>
        <w:tc>
          <w:tcPr>
            <w:tcW w:w="2314"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А/скважина № 24237120</w:t>
            </w:r>
          </w:p>
        </w:tc>
        <w:tc>
          <w:tcPr>
            <w:tcW w:w="2178"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м. Затон ВНБ</w:t>
            </w:r>
          </w:p>
        </w:tc>
        <w:tc>
          <w:tcPr>
            <w:tcW w:w="1555"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Центробежн. насос ЭЦВ 6-10-80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4,5</w:t>
            </w:r>
          </w:p>
        </w:tc>
      </w:tr>
      <w:tr w:rsidR="00286D0D" w:rsidRPr="00B35601" w:rsidTr="006E2563">
        <w:trPr>
          <w:trHeight w:val="113"/>
        </w:trPr>
        <w:tc>
          <w:tcPr>
            <w:tcW w:w="557" w:type="dxa"/>
            <w:tcBorders>
              <w:top w:val="single" w:sz="6" w:space="0" w:color="auto"/>
              <w:left w:val="single" w:sz="6" w:space="0" w:color="auto"/>
              <w:bottom w:val="single" w:sz="6" w:space="0" w:color="auto"/>
              <w:right w:val="single" w:sz="6" w:space="0" w:color="auto"/>
            </w:tcBorders>
            <w:vAlign w:val="center"/>
          </w:tcPr>
          <w:p w:rsidR="00286D0D" w:rsidRPr="00B35601" w:rsidRDefault="006E2563" w:rsidP="006E2563">
            <w:pPr>
              <w:pStyle w:val="affffffffff9"/>
              <w:spacing w:line="240" w:lineRule="auto"/>
              <w:rPr>
                <w:rFonts w:cs="Times New Roman"/>
                <w:sz w:val="24"/>
                <w:szCs w:val="24"/>
              </w:rPr>
            </w:pPr>
            <w:r w:rsidRPr="00B35601">
              <w:rPr>
                <w:rFonts w:cs="Times New Roman"/>
                <w:sz w:val="24"/>
                <w:szCs w:val="24"/>
              </w:rPr>
              <w:t>5</w:t>
            </w:r>
          </w:p>
        </w:tc>
        <w:tc>
          <w:tcPr>
            <w:tcW w:w="2314"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А/скважина № 24237051</w:t>
            </w:r>
          </w:p>
        </w:tc>
        <w:tc>
          <w:tcPr>
            <w:tcW w:w="2178"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с. Дорки ВНБ 1 (стан)</w:t>
            </w:r>
          </w:p>
        </w:tc>
        <w:tc>
          <w:tcPr>
            <w:tcW w:w="1555"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Центробежн. насос ЭЦВ 6-</w:t>
            </w:r>
            <w:r w:rsidRPr="00B35601">
              <w:rPr>
                <w:sz w:val="24"/>
                <w:szCs w:val="24"/>
              </w:rPr>
              <w:lastRenderedPageBreak/>
              <w:t>10-80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lastRenderedPageBreak/>
              <w:t>10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4,5</w:t>
            </w:r>
          </w:p>
        </w:tc>
      </w:tr>
      <w:tr w:rsidR="00286D0D" w:rsidRPr="00B35601" w:rsidTr="006E2563">
        <w:trPr>
          <w:trHeight w:val="113"/>
        </w:trPr>
        <w:tc>
          <w:tcPr>
            <w:tcW w:w="557" w:type="dxa"/>
            <w:tcBorders>
              <w:top w:val="single" w:sz="6" w:space="0" w:color="auto"/>
              <w:left w:val="single" w:sz="6" w:space="0" w:color="auto"/>
              <w:bottom w:val="single" w:sz="6" w:space="0" w:color="auto"/>
              <w:right w:val="single" w:sz="6" w:space="0" w:color="auto"/>
            </w:tcBorders>
            <w:vAlign w:val="center"/>
          </w:tcPr>
          <w:p w:rsidR="00286D0D" w:rsidRPr="00B35601" w:rsidRDefault="006E2563" w:rsidP="006E2563">
            <w:pPr>
              <w:pStyle w:val="affffffffff9"/>
              <w:spacing w:line="240" w:lineRule="auto"/>
              <w:rPr>
                <w:rFonts w:cs="Times New Roman"/>
                <w:sz w:val="24"/>
                <w:szCs w:val="24"/>
              </w:rPr>
            </w:pPr>
            <w:r w:rsidRPr="00B35601">
              <w:rPr>
                <w:rFonts w:cs="Times New Roman"/>
                <w:sz w:val="24"/>
                <w:szCs w:val="24"/>
              </w:rPr>
              <w:lastRenderedPageBreak/>
              <w:t>6</w:t>
            </w:r>
          </w:p>
        </w:tc>
        <w:tc>
          <w:tcPr>
            <w:tcW w:w="2314"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А/скважина № 24237052</w:t>
            </w:r>
          </w:p>
        </w:tc>
        <w:tc>
          <w:tcPr>
            <w:tcW w:w="2178"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с. Дорки ВНБ 2</w:t>
            </w:r>
          </w:p>
        </w:tc>
        <w:tc>
          <w:tcPr>
            <w:tcW w:w="1555"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Центробежн. насос ЭЦВ 6-10-80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10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d"/>
              <w:rPr>
                <w:sz w:val="24"/>
                <w:szCs w:val="24"/>
              </w:rPr>
            </w:pPr>
            <w:r w:rsidRPr="00B35601">
              <w:rPr>
                <w:sz w:val="24"/>
                <w:szCs w:val="24"/>
              </w:rPr>
              <w:t>4,5</w:t>
            </w:r>
          </w:p>
        </w:tc>
      </w:tr>
      <w:tr w:rsidR="00286D0D" w:rsidRPr="00B35601" w:rsidTr="006E2563">
        <w:trPr>
          <w:trHeight w:val="113"/>
        </w:trPr>
        <w:tc>
          <w:tcPr>
            <w:tcW w:w="557" w:type="dxa"/>
            <w:tcBorders>
              <w:top w:val="single" w:sz="6" w:space="0" w:color="auto"/>
              <w:left w:val="single" w:sz="6" w:space="0" w:color="auto"/>
              <w:bottom w:val="single" w:sz="6" w:space="0" w:color="auto"/>
              <w:right w:val="single" w:sz="6" w:space="0" w:color="auto"/>
            </w:tcBorders>
            <w:vAlign w:val="center"/>
          </w:tcPr>
          <w:p w:rsidR="00286D0D" w:rsidRPr="00B35601" w:rsidRDefault="006E2563" w:rsidP="006E2563">
            <w:pPr>
              <w:pStyle w:val="affffffffff9"/>
              <w:spacing w:line="240" w:lineRule="auto"/>
              <w:rPr>
                <w:rFonts w:cs="Times New Roman"/>
                <w:sz w:val="24"/>
                <w:szCs w:val="24"/>
              </w:rPr>
            </w:pPr>
            <w:r w:rsidRPr="00B35601">
              <w:rPr>
                <w:rFonts w:cs="Times New Roman"/>
                <w:sz w:val="24"/>
                <w:szCs w:val="24"/>
              </w:rPr>
              <w:t>7</w:t>
            </w:r>
          </w:p>
        </w:tc>
        <w:tc>
          <w:tcPr>
            <w:tcW w:w="2314"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А/скважина № 24237006</w:t>
            </w:r>
          </w:p>
        </w:tc>
        <w:tc>
          <w:tcPr>
            <w:tcW w:w="2178"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д. Пелевино ВНБ 1</w:t>
            </w:r>
          </w:p>
        </w:tc>
        <w:tc>
          <w:tcPr>
            <w:tcW w:w="1555"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Центробежн. насос ЭЦВ 6-10-80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4,5</w:t>
            </w:r>
          </w:p>
        </w:tc>
      </w:tr>
      <w:tr w:rsidR="00286D0D" w:rsidRPr="00B35601" w:rsidTr="006E2563">
        <w:trPr>
          <w:trHeight w:val="113"/>
        </w:trPr>
        <w:tc>
          <w:tcPr>
            <w:tcW w:w="557" w:type="dxa"/>
            <w:tcBorders>
              <w:top w:val="single" w:sz="6" w:space="0" w:color="auto"/>
              <w:left w:val="single" w:sz="6" w:space="0" w:color="auto"/>
              <w:bottom w:val="single" w:sz="6" w:space="0" w:color="auto"/>
              <w:right w:val="single" w:sz="6" w:space="0" w:color="auto"/>
            </w:tcBorders>
            <w:vAlign w:val="center"/>
          </w:tcPr>
          <w:p w:rsidR="00286D0D" w:rsidRPr="00B35601" w:rsidRDefault="006E2563" w:rsidP="006E2563">
            <w:pPr>
              <w:pStyle w:val="affffffffff9"/>
              <w:spacing w:line="240" w:lineRule="auto"/>
              <w:rPr>
                <w:rFonts w:cs="Times New Roman"/>
                <w:sz w:val="24"/>
                <w:szCs w:val="24"/>
              </w:rPr>
            </w:pPr>
            <w:r w:rsidRPr="00B35601">
              <w:rPr>
                <w:rFonts w:cs="Times New Roman"/>
                <w:sz w:val="24"/>
                <w:szCs w:val="24"/>
              </w:rPr>
              <w:t>8</w:t>
            </w:r>
          </w:p>
        </w:tc>
        <w:tc>
          <w:tcPr>
            <w:tcW w:w="2314"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 xml:space="preserve">А/скважина </w:t>
            </w:r>
          </w:p>
        </w:tc>
        <w:tc>
          <w:tcPr>
            <w:tcW w:w="2178"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д. Пелевино ВНБ 2</w:t>
            </w:r>
          </w:p>
        </w:tc>
        <w:tc>
          <w:tcPr>
            <w:tcW w:w="1555"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Центробежн. насос ЭЦВ 6-10-80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10</w:t>
            </w:r>
          </w:p>
        </w:tc>
        <w:tc>
          <w:tcPr>
            <w:tcW w:w="1169"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286D0D" w:rsidRPr="00B35601" w:rsidRDefault="00286D0D" w:rsidP="006E2563">
            <w:pPr>
              <w:pStyle w:val="affffffffff9"/>
              <w:spacing w:line="240" w:lineRule="auto"/>
              <w:rPr>
                <w:rFonts w:cs="Times New Roman"/>
                <w:sz w:val="24"/>
                <w:szCs w:val="24"/>
              </w:rPr>
            </w:pPr>
            <w:r w:rsidRPr="00B35601">
              <w:rPr>
                <w:rFonts w:cs="Times New Roman"/>
                <w:sz w:val="24"/>
                <w:szCs w:val="24"/>
              </w:rPr>
              <w:t>4,5</w:t>
            </w:r>
          </w:p>
        </w:tc>
      </w:tr>
      <w:tr w:rsidR="006E2563" w:rsidRPr="00B35601" w:rsidTr="006E2563">
        <w:trPr>
          <w:trHeight w:val="113"/>
        </w:trPr>
        <w:tc>
          <w:tcPr>
            <w:tcW w:w="557" w:type="dxa"/>
            <w:tcBorders>
              <w:top w:val="single" w:sz="6" w:space="0" w:color="auto"/>
              <w:left w:val="single" w:sz="6" w:space="0" w:color="auto"/>
              <w:bottom w:val="single" w:sz="6" w:space="0" w:color="auto"/>
              <w:right w:val="single" w:sz="6" w:space="0" w:color="auto"/>
            </w:tcBorders>
            <w:vAlign w:val="center"/>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9</w:t>
            </w:r>
          </w:p>
        </w:tc>
        <w:tc>
          <w:tcPr>
            <w:tcW w:w="2314" w:type="dxa"/>
            <w:tcBorders>
              <w:top w:val="single" w:sz="6" w:space="0" w:color="auto"/>
              <w:left w:val="single" w:sz="6" w:space="0" w:color="auto"/>
              <w:bottom w:val="single" w:sz="6" w:space="0" w:color="auto"/>
              <w:right w:val="single" w:sz="6" w:space="0" w:color="auto"/>
            </w:tcBorders>
            <w:vAlign w:val="center"/>
          </w:tcPr>
          <w:p w:rsidR="006E2563" w:rsidRPr="00B35601" w:rsidRDefault="006E2563" w:rsidP="006E2563">
            <w:pPr>
              <w:pStyle w:val="affffffffff9"/>
              <w:spacing w:line="240" w:lineRule="auto"/>
              <w:rPr>
                <w:rFonts w:cs="Times New Roman"/>
                <w:sz w:val="24"/>
                <w:szCs w:val="24"/>
              </w:rPr>
            </w:pPr>
            <w:r w:rsidRPr="00B35601">
              <w:rPr>
                <w:rFonts w:cs="Times New Roman"/>
                <w:bCs/>
                <w:sz w:val="24"/>
                <w:szCs w:val="24"/>
              </w:rPr>
              <w:t xml:space="preserve">А/скважина № </w:t>
            </w:r>
            <w:r w:rsidRPr="00B35601">
              <w:rPr>
                <w:rFonts w:cs="Times New Roman"/>
                <w:sz w:val="24"/>
                <w:szCs w:val="24"/>
              </w:rPr>
              <w:t>24237061</w:t>
            </w:r>
          </w:p>
        </w:tc>
        <w:tc>
          <w:tcPr>
            <w:tcW w:w="2178" w:type="dxa"/>
            <w:tcBorders>
              <w:top w:val="single" w:sz="6" w:space="0" w:color="auto"/>
              <w:left w:val="single" w:sz="6" w:space="0" w:color="auto"/>
              <w:bottom w:val="single" w:sz="6" w:space="0" w:color="auto"/>
              <w:right w:val="single" w:sz="6" w:space="0" w:color="auto"/>
            </w:tcBorders>
            <w:vAlign w:val="center"/>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с. Тихон - Воля ВНБ</w:t>
            </w:r>
          </w:p>
        </w:tc>
        <w:tc>
          <w:tcPr>
            <w:tcW w:w="1555" w:type="dxa"/>
            <w:tcBorders>
              <w:top w:val="single" w:sz="6" w:space="0" w:color="auto"/>
              <w:left w:val="single" w:sz="6" w:space="0" w:color="auto"/>
              <w:bottom w:val="single" w:sz="6" w:space="0" w:color="auto"/>
              <w:right w:val="single" w:sz="6" w:space="0" w:color="auto"/>
            </w:tcBorders>
            <w:vAlign w:val="center"/>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Центробежн. насос ЭЦВ 6-10-80</w:t>
            </w:r>
          </w:p>
        </w:tc>
        <w:tc>
          <w:tcPr>
            <w:tcW w:w="1169" w:type="dxa"/>
            <w:tcBorders>
              <w:top w:val="single" w:sz="6" w:space="0" w:color="auto"/>
              <w:left w:val="single" w:sz="6" w:space="0" w:color="auto"/>
              <w:bottom w:val="single" w:sz="6" w:space="0" w:color="auto"/>
              <w:right w:val="single" w:sz="6" w:space="0" w:color="auto"/>
            </w:tcBorders>
            <w:vAlign w:val="center"/>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10</w:t>
            </w:r>
          </w:p>
        </w:tc>
        <w:tc>
          <w:tcPr>
            <w:tcW w:w="1169" w:type="dxa"/>
            <w:tcBorders>
              <w:top w:val="single" w:sz="6" w:space="0" w:color="auto"/>
              <w:left w:val="single" w:sz="6" w:space="0" w:color="auto"/>
              <w:bottom w:val="single" w:sz="6" w:space="0" w:color="auto"/>
              <w:right w:val="single" w:sz="6" w:space="0" w:color="auto"/>
            </w:tcBorders>
            <w:vAlign w:val="center"/>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80</w:t>
            </w:r>
          </w:p>
        </w:tc>
        <w:tc>
          <w:tcPr>
            <w:tcW w:w="1247" w:type="dxa"/>
            <w:tcBorders>
              <w:top w:val="single" w:sz="6" w:space="0" w:color="auto"/>
              <w:left w:val="single" w:sz="6" w:space="0" w:color="auto"/>
              <w:bottom w:val="single" w:sz="6" w:space="0" w:color="auto"/>
              <w:right w:val="single" w:sz="6" w:space="0" w:color="auto"/>
            </w:tcBorders>
            <w:vAlign w:val="center"/>
          </w:tcPr>
          <w:p w:rsidR="006E2563" w:rsidRPr="00B35601" w:rsidRDefault="006E2563" w:rsidP="006E2563">
            <w:pPr>
              <w:pStyle w:val="affffffffff9"/>
              <w:spacing w:line="240" w:lineRule="auto"/>
              <w:rPr>
                <w:rFonts w:cs="Times New Roman"/>
                <w:sz w:val="24"/>
                <w:szCs w:val="24"/>
              </w:rPr>
            </w:pPr>
            <w:r w:rsidRPr="00B35601">
              <w:rPr>
                <w:rFonts w:cs="Times New Roman"/>
                <w:sz w:val="24"/>
                <w:szCs w:val="24"/>
              </w:rPr>
              <w:t>4,5</w:t>
            </w:r>
          </w:p>
        </w:tc>
      </w:tr>
      <w:tr w:rsidR="00844CC5" w:rsidRPr="00B35601" w:rsidTr="00ED0C30">
        <w:trPr>
          <w:trHeight w:val="113"/>
        </w:trPr>
        <w:tc>
          <w:tcPr>
            <w:tcW w:w="557" w:type="dxa"/>
            <w:tcBorders>
              <w:top w:val="single" w:sz="6" w:space="0" w:color="auto"/>
              <w:left w:val="single" w:sz="6" w:space="0" w:color="auto"/>
              <w:bottom w:val="single" w:sz="6" w:space="0" w:color="auto"/>
              <w:right w:val="single" w:sz="6" w:space="0" w:color="auto"/>
            </w:tcBorders>
            <w:vAlign w:val="center"/>
          </w:tcPr>
          <w:p w:rsidR="00844CC5" w:rsidRPr="00B35601" w:rsidRDefault="00844CC5" w:rsidP="00844CC5">
            <w:pPr>
              <w:pStyle w:val="affffffffff9"/>
              <w:spacing w:line="240" w:lineRule="auto"/>
              <w:rPr>
                <w:rFonts w:cs="Times New Roman"/>
                <w:sz w:val="24"/>
                <w:szCs w:val="24"/>
              </w:rPr>
            </w:pPr>
            <w:r w:rsidRPr="00B35601">
              <w:rPr>
                <w:rFonts w:cs="Times New Roman"/>
                <w:sz w:val="24"/>
                <w:szCs w:val="24"/>
              </w:rPr>
              <w:t>10</w:t>
            </w:r>
          </w:p>
        </w:tc>
        <w:tc>
          <w:tcPr>
            <w:tcW w:w="2314" w:type="dxa"/>
            <w:tcBorders>
              <w:top w:val="single" w:sz="6" w:space="0" w:color="auto"/>
              <w:left w:val="single" w:sz="6" w:space="0" w:color="auto"/>
              <w:bottom w:val="single" w:sz="6" w:space="0" w:color="auto"/>
              <w:right w:val="single" w:sz="6" w:space="0" w:color="auto"/>
            </w:tcBorders>
            <w:vAlign w:val="center"/>
          </w:tcPr>
          <w:p w:rsidR="00844CC5" w:rsidRPr="00B35601" w:rsidRDefault="00844CC5" w:rsidP="00844CC5">
            <w:pPr>
              <w:pStyle w:val="affffffffff9"/>
              <w:spacing w:line="240" w:lineRule="auto"/>
              <w:rPr>
                <w:rFonts w:cs="Times New Roman"/>
                <w:bCs/>
                <w:sz w:val="24"/>
                <w:szCs w:val="24"/>
              </w:rPr>
            </w:pPr>
            <w:r w:rsidRPr="00B35601">
              <w:rPr>
                <w:rFonts w:cs="Times New Roman"/>
                <w:sz w:val="24"/>
                <w:szCs w:val="24"/>
              </w:rPr>
              <w:t>А/скважина</w:t>
            </w:r>
          </w:p>
        </w:tc>
        <w:tc>
          <w:tcPr>
            <w:tcW w:w="2178" w:type="dxa"/>
            <w:tcBorders>
              <w:top w:val="single" w:sz="6" w:space="0" w:color="auto"/>
              <w:left w:val="single" w:sz="6" w:space="0" w:color="auto"/>
              <w:bottom w:val="single" w:sz="6" w:space="0" w:color="auto"/>
              <w:right w:val="single" w:sz="6" w:space="0" w:color="auto"/>
            </w:tcBorders>
            <w:vAlign w:val="center"/>
          </w:tcPr>
          <w:p w:rsidR="00844CC5" w:rsidRPr="00B35601" w:rsidRDefault="00844CC5" w:rsidP="00844CC5">
            <w:pPr>
              <w:pStyle w:val="affffffffff9"/>
              <w:spacing w:line="240" w:lineRule="auto"/>
              <w:rPr>
                <w:rFonts w:cs="Times New Roman"/>
                <w:sz w:val="24"/>
                <w:szCs w:val="24"/>
              </w:rPr>
            </w:pPr>
            <w:r w:rsidRPr="00B35601">
              <w:rPr>
                <w:rFonts w:cs="Times New Roman"/>
                <w:sz w:val="24"/>
                <w:szCs w:val="24"/>
              </w:rPr>
              <w:t>с. Лобаны</w:t>
            </w:r>
          </w:p>
        </w:tc>
        <w:tc>
          <w:tcPr>
            <w:tcW w:w="1555" w:type="dxa"/>
            <w:tcBorders>
              <w:top w:val="single" w:sz="6" w:space="0" w:color="auto"/>
              <w:left w:val="single" w:sz="6" w:space="0" w:color="auto"/>
              <w:bottom w:val="single" w:sz="6" w:space="0" w:color="auto"/>
              <w:right w:val="single" w:sz="6" w:space="0" w:color="auto"/>
            </w:tcBorders>
            <w:vAlign w:val="center"/>
          </w:tcPr>
          <w:p w:rsidR="00844CC5" w:rsidRPr="00B35601" w:rsidRDefault="00844CC5" w:rsidP="00844CC5">
            <w:pPr>
              <w:pStyle w:val="affffffffff9"/>
              <w:spacing w:line="240" w:lineRule="auto"/>
              <w:rPr>
                <w:rFonts w:cs="Times New Roman"/>
                <w:sz w:val="24"/>
                <w:szCs w:val="24"/>
              </w:rPr>
            </w:pPr>
            <w:r w:rsidRPr="00B35601">
              <w:rPr>
                <w:rFonts w:cs="Times New Roman"/>
                <w:sz w:val="24"/>
                <w:szCs w:val="24"/>
              </w:rPr>
              <w:t>н/д</w:t>
            </w:r>
          </w:p>
        </w:tc>
        <w:tc>
          <w:tcPr>
            <w:tcW w:w="1169" w:type="dxa"/>
            <w:tcBorders>
              <w:top w:val="single" w:sz="6" w:space="0" w:color="auto"/>
              <w:left w:val="single" w:sz="6" w:space="0" w:color="auto"/>
              <w:bottom w:val="single" w:sz="6" w:space="0" w:color="auto"/>
              <w:right w:val="single" w:sz="6" w:space="0" w:color="auto"/>
            </w:tcBorders>
          </w:tcPr>
          <w:p w:rsidR="00844CC5" w:rsidRPr="00B35601" w:rsidRDefault="00844CC5" w:rsidP="00844CC5">
            <w:pPr>
              <w:jc w:val="center"/>
              <w:rPr>
                <w:rFonts w:ascii="Times New Roman" w:hAnsi="Times New Roman" w:cs="Times New Roman"/>
              </w:rPr>
            </w:pPr>
            <w:r w:rsidRPr="00B35601">
              <w:rPr>
                <w:rFonts w:ascii="Times New Roman" w:hAnsi="Times New Roman" w:cs="Times New Roman"/>
                <w:sz w:val="24"/>
                <w:szCs w:val="24"/>
              </w:rPr>
              <w:t>н/д</w:t>
            </w:r>
          </w:p>
        </w:tc>
        <w:tc>
          <w:tcPr>
            <w:tcW w:w="1169" w:type="dxa"/>
            <w:tcBorders>
              <w:top w:val="single" w:sz="6" w:space="0" w:color="auto"/>
              <w:left w:val="single" w:sz="6" w:space="0" w:color="auto"/>
              <w:bottom w:val="single" w:sz="6" w:space="0" w:color="auto"/>
              <w:right w:val="single" w:sz="6" w:space="0" w:color="auto"/>
            </w:tcBorders>
          </w:tcPr>
          <w:p w:rsidR="00844CC5" w:rsidRPr="00B35601" w:rsidRDefault="00844CC5" w:rsidP="00844CC5">
            <w:pPr>
              <w:jc w:val="center"/>
              <w:rPr>
                <w:rFonts w:ascii="Times New Roman" w:hAnsi="Times New Roman" w:cs="Times New Roman"/>
              </w:rPr>
            </w:pPr>
            <w:r w:rsidRPr="00B35601">
              <w:rPr>
                <w:rFonts w:ascii="Times New Roman" w:hAnsi="Times New Roman" w:cs="Times New Roman"/>
                <w:sz w:val="24"/>
                <w:szCs w:val="24"/>
              </w:rPr>
              <w:t>н/д</w:t>
            </w:r>
          </w:p>
        </w:tc>
        <w:tc>
          <w:tcPr>
            <w:tcW w:w="1247" w:type="dxa"/>
            <w:tcBorders>
              <w:top w:val="single" w:sz="6" w:space="0" w:color="auto"/>
              <w:left w:val="single" w:sz="6" w:space="0" w:color="auto"/>
              <w:bottom w:val="single" w:sz="6" w:space="0" w:color="auto"/>
              <w:right w:val="single" w:sz="6" w:space="0" w:color="auto"/>
            </w:tcBorders>
          </w:tcPr>
          <w:p w:rsidR="00844CC5" w:rsidRPr="00B35601" w:rsidRDefault="00844CC5" w:rsidP="00844CC5">
            <w:pPr>
              <w:jc w:val="center"/>
              <w:rPr>
                <w:rFonts w:ascii="Times New Roman" w:hAnsi="Times New Roman" w:cs="Times New Roman"/>
              </w:rPr>
            </w:pPr>
            <w:r w:rsidRPr="00B35601">
              <w:rPr>
                <w:rFonts w:ascii="Times New Roman" w:hAnsi="Times New Roman" w:cs="Times New Roman"/>
                <w:sz w:val="24"/>
                <w:szCs w:val="24"/>
              </w:rPr>
              <w:t>н/д</w:t>
            </w:r>
          </w:p>
        </w:tc>
      </w:tr>
    </w:tbl>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114" w:name="_Toc154471663"/>
      <w:bookmarkEnd w:id="110"/>
      <w:r w:rsidRPr="00B35601">
        <w:rPr>
          <w:b/>
          <w:sz w:val="24"/>
          <w:szCs w:val="24"/>
        </w:rPr>
        <w:t>Водоотведение</w:t>
      </w:r>
      <w:bookmarkEnd w:id="111"/>
      <w:bookmarkEnd w:id="114"/>
    </w:p>
    <w:p w:rsidR="008679BB" w:rsidRPr="00B35601" w:rsidRDefault="008679BB" w:rsidP="008679BB">
      <w:pPr>
        <w:pStyle w:val="affffffffff4"/>
        <w:spacing w:line="240" w:lineRule="auto"/>
        <w:rPr>
          <w:sz w:val="24"/>
          <w:szCs w:val="24"/>
        </w:rPr>
      </w:pPr>
      <w:bookmarkStart w:id="115" w:name="_Hlk129158151"/>
      <w:bookmarkStart w:id="116" w:name="bookmark50"/>
      <w:bookmarkStart w:id="117" w:name="bookmark51"/>
      <w:r w:rsidRPr="00B35601">
        <w:rPr>
          <w:sz w:val="24"/>
          <w:szCs w:val="24"/>
        </w:rPr>
        <w:t>Сети водоотведения (канализования), очистные сооружения в поселении отсутствуют. Ближайшая сливная станция расположена в г. Кинешма. В г. Юрьевец размещение сливной станции запланировано схемой генеральной очистки.</w:t>
      </w:r>
    </w:p>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118" w:name="_Toc8663595"/>
      <w:bookmarkStart w:id="119" w:name="_Toc154471664"/>
      <w:bookmarkEnd w:id="115"/>
      <w:bookmarkEnd w:id="116"/>
      <w:bookmarkEnd w:id="117"/>
      <w:r w:rsidRPr="00B35601">
        <w:rPr>
          <w:b/>
          <w:sz w:val="24"/>
          <w:szCs w:val="24"/>
        </w:rPr>
        <w:t>Газоснабжение</w:t>
      </w:r>
      <w:bookmarkEnd w:id="118"/>
      <w:bookmarkEnd w:id="119"/>
    </w:p>
    <w:p w:rsidR="00836949" w:rsidRPr="00B35601" w:rsidRDefault="00836949" w:rsidP="00836949">
      <w:pPr>
        <w:pStyle w:val="affffffffff4"/>
        <w:spacing w:line="240" w:lineRule="auto"/>
        <w:rPr>
          <w:sz w:val="24"/>
          <w:szCs w:val="24"/>
          <w:lang w:val="ru-RU"/>
        </w:rPr>
      </w:pPr>
      <w:r w:rsidRPr="00B35601">
        <w:rPr>
          <w:sz w:val="24"/>
          <w:szCs w:val="24"/>
        </w:rPr>
        <w:t>Поставка сжиженного углеводородного газа в баллонах осуществляется организацией ООО</w:t>
      </w:r>
      <w:r w:rsidRPr="00B35601">
        <w:rPr>
          <w:sz w:val="24"/>
          <w:szCs w:val="24"/>
          <w:lang w:val="ru-RU"/>
        </w:rPr>
        <w:t> </w:t>
      </w:r>
      <w:r w:rsidRPr="00B35601">
        <w:rPr>
          <w:sz w:val="24"/>
          <w:szCs w:val="24"/>
        </w:rPr>
        <w:t>“Сибгазойл” г.Кинешма. Газопроводы на территории поселения отсутствуют. Их строительство реализуется по Программе развития газоснабжения и газификации регионов Российской Федерации на 2021-2025 гг.</w:t>
      </w:r>
    </w:p>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120" w:name="_Toc8663596"/>
      <w:bookmarkStart w:id="121" w:name="_Toc154471665"/>
      <w:r w:rsidRPr="00B35601">
        <w:rPr>
          <w:b/>
          <w:sz w:val="24"/>
          <w:szCs w:val="24"/>
        </w:rPr>
        <w:t>Теплоснабжение</w:t>
      </w:r>
      <w:bookmarkEnd w:id="120"/>
      <w:bookmarkEnd w:id="121"/>
    </w:p>
    <w:p w:rsidR="00CE31B3" w:rsidRPr="00B35601" w:rsidRDefault="00CE31B3" w:rsidP="00CE31B3">
      <w:pPr>
        <w:pStyle w:val="affffffffff4"/>
        <w:spacing w:line="240" w:lineRule="auto"/>
        <w:rPr>
          <w:sz w:val="24"/>
          <w:szCs w:val="24"/>
        </w:rPr>
      </w:pPr>
      <w:r w:rsidRPr="00B35601">
        <w:rPr>
          <w:sz w:val="24"/>
          <w:szCs w:val="24"/>
        </w:rPr>
        <w:t>Теплоснабжение Елнатского сельского поселения осуществляется отследующих источников тепловой энергии:</w:t>
      </w:r>
    </w:p>
    <w:p w:rsidR="00CE31B3" w:rsidRPr="00B35601" w:rsidRDefault="00CE31B3" w:rsidP="00CE31B3">
      <w:pPr>
        <w:pStyle w:val="affffffffff4"/>
        <w:spacing w:line="240" w:lineRule="auto"/>
        <w:rPr>
          <w:sz w:val="24"/>
          <w:szCs w:val="24"/>
        </w:rPr>
      </w:pPr>
      <w:r w:rsidRPr="00B35601">
        <w:rPr>
          <w:sz w:val="24"/>
          <w:szCs w:val="24"/>
        </w:rPr>
        <w:t>Котельные, в собственности ООО «Тепло-город»:</w:t>
      </w:r>
    </w:p>
    <w:p w:rsidR="00CE31B3" w:rsidRPr="00B35601" w:rsidRDefault="00CE31B3" w:rsidP="005346AA">
      <w:pPr>
        <w:pStyle w:val="affffffffff4"/>
        <w:numPr>
          <w:ilvl w:val="0"/>
          <w:numId w:val="78"/>
        </w:numPr>
        <w:spacing w:line="240" w:lineRule="auto"/>
        <w:ind w:left="0" w:firstLine="709"/>
        <w:rPr>
          <w:sz w:val="24"/>
          <w:szCs w:val="24"/>
        </w:rPr>
      </w:pPr>
      <w:r w:rsidRPr="00B35601">
        <w:rPr>
          <w:sz w:val="24"/>
          <w:szCs w:val="24"/>
        </w:rPr>
        <w:t>котельная №14;</w:t>
      </w:r>
    </w:p>
    <w:p w:rsidR="00CE31B3" w:rsidRPr="00B35601" w:rsidRDefault="00CE31B3" w:rsidP="00CE31B3">
      <w:pPr>
        <w:pStyle w:val="affffffffff4"/>
        <w:spacing w:line="240" w:lineRule="auto"/>
        <w:rPr>
          <w:sz w:val="24"/>
          <w:szCs w:val="24"/>
        </w:rPr>
      </w:pPr>
      <w:r w:rsidRPr="00B35601">
        <w:rPr>
          <w:sz w:val="24"/>
          <w:szCs w:val="24"/>
        </w:rPr>
        <w:t>Котельная №14 расположена в с. Елнать Елнатского сельского поселения Юрьевецкого муниципального района Ивановской области по адресу ул. Речная, 11а. ООО «Тепло-город» осуществляет производство и передачу тепловой энергии от котельной до потребителей по тепловым сетям, находящимся в аренде. Система теплоснабжения от котельной закрытая, двухтрубная, горячее водоснабжение отсутствует. Температурный график работы котельной 95/70 0С. Основным видом топлива на котельной является каменный уголь. ЕТО в системе теплоснабжения - ООО «Тепло-город».</w:t>
      </w:r>
    </w:p>
    <w:p w:rsidR="00CE31B3" w:rsidRPr="00B35601" w:rsidRDefault="00CE31B3" w:rsidP="00CE31B3">
      <w:pPr>
        <w:pStyle w:val="affffffffff4"/>
        <w:spacing w:line="240" w:lineRule="auto"/>
        <w:rPr>
          <w:sz w:val="24"/>
          <w:szCs w:val="24"/>
        </w:rPr>
      </w:pPr>
      <w:r w:rsidRPr="00B35601">
        <w:rPr>
          <w:sz w:val="24"/>
          <w:szCs w:val="24"/>
        </w:rPr>
        <w:t>Котельные, в хозяйственном ведении МУП «МУК»:</w:t>
      </w:r>
    </w:p>
    <w:p w:rsidR="00CE31B3" w:rsidRPr="00B35601" w:rsidRDefault="00CE31B3" w:rsidP="005346AA">
      <w:pPr>
        <w:pStyle w:val="affffffffff4"/>
        <w:numPr>
          <w:ilvl w:val="0"/>
          <w:numId w:val="78"/>
        </w:numPr>
        <w:spacing w:line="240" w:lineRule="auto"/>
        <w:ind w:left="0" w:firstLine="709"/>
        <w:rPr>
          <w:sz w:val="24"/>
          <w:szCs w:val="24"/>
        </w:rPr>
      </w:pPr>
      <w:r w:rsidRPr="00B35601">
        <w:rPr>
          <w:sz w:val="24"/>
          <w:szCs w:val="24"/>
        </w:rPr>
        <w:t>котельная №18;</w:t>
      </w:r>
    </w:p>
    <w:p w:rsidR="00CE31B3" w:rsidRPr="00B35601" w:rsidRDefault="00CE31B3" w:rsidP="00CE31B3">
      <w:pPr>
        <w:pStyle w:val="affffffffff4"/>
        <w:spacing w:line="240" w:lineRule="auto"/>
        <w:rPr>
          <w:sz w:val="24"/>
          <w:szCs w:val="24"/>
        </w:rPr>
      </w:pPr>
      <w:r w:rsidRPr="00B35601">
        <w:rPr>
          <w:sz w:val="24"/>
          <w:szCs w:val="24"/>
        </w:rPr>
        <w:t>Котельная №18 расположена в с. Елнать Елнатского сельского поселения Юрьевецкого муниципального района Ивановской области по адресу ул. Пушкина, 12б. МУП «МУК» осуществляет производство и передачу тепловой энергии от котельной до потребителей по тепловым сетям, находящимся в хозяйственном ведении. Система теплоснабжения от котельной закрытая, двухтрубная, горячее водоснабжение отсутствует. Температурный график работы котельной 95/70 0С. Основным видом топлива на котельной является каменный уголь. ЕТО в системе теплоснабжения - МУП «МУК».</w:t>
      </w:r>
    </w:p>
    <w:p w:rsidR="00CE31B3" w:rsidRPr="00B35601" w:rsidRDefault="00CE31B3" w:rsidP="005346AA">
      <w:pPr>
        <w:pStyle w:val="affffffffff4"/>
        <w:numPr>
          <w:ilvl w:val="0"/>
          <w:numId w:val="78"/>
        </w:numPr>
        <w:spacing w:line="240" w:lineRule="auto"/>
        <w:ind w:left="0" w:firstLine="709"/>
        <w:rPr>
          <w:sz w:val="24"/>
          <w:szCs w:val="24"/>
        </w:rPr>
      </w:pPr>
      <w:r w:rsidRPr="00B35601">
        <w:rPr>
          <w:sz w:val="24"/>
          <w:szCs w:val="24"/>
        </w:rPr>
        <w:lastRenderedPageBreak/>
        <w:t>котельная №15;</w:t>
      </w:r>
    </w:p>
    <w:p w:rsidR="00CE31B3" w:rsidRPr="00B35601" w:rsidRDefault="00CE31B3" w:rsidP="00CE31B3">
      <w:pPr>
        <w:pStyle w:val="affffffffff4"/>
        <w:spacing w:line="240" w:lineRule="auto"/>
        <w:rPr>
          <w:sz w:val="24"/>
          <w:szCs w:val="24"/>
        </w:rPr>
      </w:pPr>
      <w:r w:rsidRPr="00B35601">
        <w:rPr>
          <w:sz w:val="24"/>
          <w:szCs w:val="24"/>
        </w:rPr>
        <w:t>Котельная №15 расположена в д. Пелевино Елнатского сельского поселения Юрьевецкого муниципального района Ивановской области по адресу ул. Советская, 21. МУП «МУК» осуществляет производство и передачу тепловой энергии от котельной до потребителей по тепловым сетям, находящимся в хозяйственном ведении. Система теплоснабжения от котельной закрытая, двухтрубная, горячее водоснабжение отсутствует. Температурный график работы котельной 95/70 0С. Основным видом топлива на котельной является каменный уголь. ЕТО в системе теплоснабжения - МУП «МУК».</w:t>
      </w:r>
    </w:p>
    <w:p w:rsidR="00CE31B3" w:rsidRPr="00B35601" w:rsidRDefault="00CE31B3" w:rsidP="005346AA">
      <w:pPr>
        <w:pStyle w:val="affffffffff4"/>
        <w:numPr>
          <w:ilvl w:val="0"/>
          <w:numId w:val="78"/>
        </w:numPr>
        <w:spacing w:line="240" w:lineRule="auto"/>
        <w:ind w:left="0" w:firstLine="709"/>
        <w:rPr>
          <w:sz w:val="24"/>
          <w:szCs w:val="24"/>
        </w:rPr>
      </w:pPr>
      <w:r w:rsidRPr="00B35601">
        <w:rPr>
          <w:sz w:val="24"/>
          <w:szCs w:val="24"/>
        </w:rPr>
        <w:t>котельная №16;</w:t>
      </w:r>
    </w:p>
    <w:p w:rsidR="00CE31B3" w:rsidRPr="00B35601" w:rsidRDefault="00CE31B3" w:rsidP="00CE31B3">
      <w:pPr>
        <w:pStyle w:val="affffffffff4"/>
        <w:spacing w:line="240" w:lineRule="auto"/>
        <w:rPr>
          <w:sz w:val="24"/>
          <w:szCs w:val="24"/>
        </w:rPr>
      </w:pPr>
      <w:r w:rsidRPr="00B35601">
        <w:rPr>
          <w:sz w:val="24"/>
          <w:szCs w:val="24"/>
        </w:rPr>
        <w:t>Котельная №16 расположена в юго-западной части за пределами д. Лобаны Елнатского сельского поселения Юрьевецкого муниципального района Ивановской области по адресу ул. Садовая, 6. МУП «МУК» осуществляет производство и передачу тепловой энергии от котельной до потребителей по тепловым сетям, находящимся в хозяйственном ведении. Система теплоснабжения от котельной закрытая, двухтрубная, горячее водоснабжение отсутствует. Температурный график работы котельной 95/70 0С. Основным видом топлива на котельной является каменный уголь. ЕТО в системе теплоснабжения - МУП «МУК».</w:t>
      </w:r>
    </w:p>
    <w:p w:rsidR="00CE31B3" w:rsidRPr="00B35601" w:rsidRDefault="00CE31B3" w:rsidP="00CE31B3">
      <w:pPr>
        <w:pStyle w:val="affffffffff4"/>
        <w:spacing w:line="240" w:lineRule="auto"/>
        <w:rPr>
          <w:sz w:val="24"/>
          <w:szCs w:val="24"/>
        </w:rPr>
      </w:pPr>
      <w:r w:rsidRPr="00B35601">
        <w:rPr>
          <w:sz w:val="24"/>
          <w:szCs w:val="24"/>
        </w:rPr>
        <w:t>Производственные котельные</w:t>
      </w:r>
    </w:p>
    <w:p w:rsidR="00CE31B3" w:rsidRPr="00B35601" w:rsidRDefault="00CE31B3" w:rsidP="00CE31B3">
      <w:pPr>
        <w:pStyle w:val="affffffffff4"/>
        <w:spacing w:line="240" w:lineRule="auto"/>
        <w:rPr>
          <w:sz w:val="24"/>
          <w:szCs w:val="24"/>
        </w:rPr>
      </w:pPr>
      <w:r w:rsidRPr="00B35601">
        <w:rPr>
          <w:sz w:val="24"/>
          <w:szCs w:val="24"/>
        </w:rPr>
        <w:t>Отсутствуют.</w:t>
      </w:r>
    </w:p>
    <w:p w:rsidR="00CE31B3" w:rsidRPr="00B35601" w:rsidRDefault="00CE31B3" w:rsidP="00CE31B3">
      <w:pPr>
        <w:pStyle w:val="affffffffff4"/>
        <w:spacing w:line="240" w:lineRule="auto"/>
        <w:rPr>
          <w:sz w:val="24"/>
          <w:szCs w:val="24"/>
        </w:rPr>
      </w:pPr>
      <w:r w:rsidRPr="00B35601">
        <w:rPr>
          <w:sz w:val="24"/>
          <w:szCs w:val="24"/>
        </w:rPr>
        <w:t>Индивидуальное теплоснабжение</w:t>
      </w:r>
    </w:p>
    <w:p w:rsidR="00CE31B3" w:rsidRPr="00B35601" w:rsidRDefault="00CE31B3" w:rsidP="00CE31B3">
      <w:pPr>
        <w:pStyle w:val="affffffffff4"/>
        <w:spacing w:line="240" w:lineRule="auto"/>
        <w:rPr>
          <w:lang w:val="ru-RU" w:eastAsia="ru-RU"/>
        </w:rPr>
      </w:pPr>
      <w:r w:rsidRPr="00B35601">
        <w:rPr>
          <w:sz w:val="24"/>
          <w:szCs w:val="24"/>
        </w:rPr>
        <w:t>Индивидуальное теплоснабжение преобладает в частном секторе, где оно осуществляется от дровяных печей, а также автономных систем энергоснабжения, индивидуальных источников</w:t>
      </w:r>
      <w:r w:rsidRPr="00B35601">
        <w:rPr>
          <w:lang w:val="ru-RU" w:eastAsia="ru-RU"/>
        </w:rPr>
        <w:t xml:space="preserve"> тепла</w:t>
      </w:r>
    </w:p>
    <w:p w:rsidR="00C4060A" w:rsidRPr="00B35601" w:rsidRDefault="00162F89" w:rsidP="00CE31B3">
      <w:pPr>
        <w:pStyle w:val="affffffffff4"/>
        <w:spacing w:line="240" w:lineRule="auto"/>
        <w:jc w:val="right"/>
        <w:rPr>
          <w:sz w:val="24"/>
          <w:szCs w:val="24"/>
        </w:rPr>
      </w:pPr>
      <w:r w:rsidRPr="00B35601">
        <w:rPr>
          <w:sz w:val="24"/>
          <w:szCs w:val="24"/>
        </w:rPr>
        <w:t xml:space="preserve">Таблица </w:t>
      </w:r>
      <w:r w:rsidR="00F269FA" w:rsidRPr="00B35601">
        <w:rPr>
          <w:noProof w:val="0"/>
          <w:sz w:val="24"/>
          <w:szCs w:val="24"/>
        </w:rPr>
        <w:fldChar w:fldCharType="begin"/>
      </w:r>
      <w:r w:rsidRPr="00B35601">
        <w:rPr>
          <w:noProof w:val="0"/>
          <w:sz w:val="24"/>
          <w:szCs w:val="24"/>
        </w:rPr>
        <w:instrText xml:space="preserve"> SEQ Таблица \* ARABIC </w:instrText>
      </w:r>
      <w:r w:rsidR="00F269FA" w:rsidRPr="00B35601">
        <w:rPr>
          <w:noProof w:val="0"/>
          <w:sz w:val="24"/>
          <w:szCs w:val="24"/>
        </w:rPr>
        <w:fldChar w:fldCharType="separate"/>
      </w:r>
      <w:r w:rsidRPr="00B35601">
        <w:rPr>
          <w:noProof w:val="0"/>
          <w:sz w:val="24"/>
          <w:szCs w:val="24"/>
        </w:rPr>
        <w:t>6</w:t>
      </w:r>
      <w:r w:rsidR="00F269FA" w:rsidRPr="00B35601">
        <w:rPr>
          <w:noProof w:val="0"/>
          <w:sz w:val="24"/>
          <w:szCs w:val="24"/>
        </w:rPr>
        <w:fldChar w:fldCharType="end"/>
      </w:r>
      <w:r w:rsidRPr="00B35601">
        <w:rPr>
          <w:sz w:val="24"/>
          <w:szCs w:val="24"/>
        </w:rPr>
        <w:t>.</w:t>
      </w:r>
    </w:p>
    <w:p w:rsidR="00162F89" w:rsidRPr="00B35601" w:rsidRDefault="00162F89" w:rsidP="00C4060A">
      <w:pPr>
        <w:pStyle w:val="afb"/>
        <w:spacing w:after="0"/>
        <w:jc w:val="center"/>
      </w:pPr>
      <w:r w:rsidRPr="00B35601">
        <w:t>Характеристика объектов теплоснабжения.</w:t>
      </w:r>
    </w:p>
    <w:tbl>
      <w:tblPr>
        <w:tblOverlap w:val="never"/>
        <w:tblW w:w="0" w:type="auto"/>
        <w:jc w:val="center"/>
        <w:tblLayout w:type="fixed"/>
        <w:tblCellMar>
          <w:left w:w="10" w:type="dxa"/>
          <w:right w:w="10" w:type="dxa"/>
        </w:tblCellMar>
        <w:tblLook w:val="04A0"/>
      </w:tblPr>
      <w:tblGrid>
        <w:gridCol w:w="2059"/>
        <w:gridCol w:w="1344"/>
        <w:gridCol w:w="1627"/>
        <w:gridCol w:w="1920"/>
        <w:gridCol w:w="2266"/>
        <w:gridCol w:w="998"/>
      </w:tblGrid>
      <w:tr w:rsidR="00FE346A" w:rsidRPr="00B35601" w:rsidTr="009C2049">
        <w:trPr>
          <w:trHeight w:hRule="exact" w:val="1027"/>
          <w:jc w:val="center"/>
        </w:trPr>
        <w:tc>
          <w:tcPr>
            <w:tcW w:w="2059" w:type="dxa"/>
            <w:tcBorders>
              <w:top w:val="single" w:sz="4" w:space="0" w:color="auto"/>
              <w:left w:val="single" w:sz="4" w:space="0" w:color="auto"/>
            </w:tcBorders>
            <w:shd w:val="clear" w:color="auto" w:fill="FFFFFF"/>
            <w:vAlign w:val="center"/>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Источник</w:t>
            </w:r>
          </w:p>
        </w:tc>
        <w:tc>
          <w:tcPr>
            <w:tcW w:w="1344"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Отпуск тепловой энергии в сеть, Гкал</w:t>
            </w:r>
          </w:p>
        </w:tc>
        <w:tc>
          <w:tcPr>
            <w:tcW w:w="1627"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Подключенная нагрузка к тепловым сетям, Гкал/ч</w:t>
            </w:r>
          </w:p>
        </w:tc>
        <w:tc>
          <w:tcPr>
            <w:tcW w:w="1920" w:type="dxa"/>
            <w:tcBorders>
              <w:top w:val="single" w:sz="4" w:space="0" w:color="auto"/>
              <w:left w:val="single" w:sz="4" w:space="0" w:color="auto"/>
            </w:tcBorders>
            <w:shd w:val="clear" w:color="auto" w:fill="FFFFFF"/>
            <w:vAlign w:val="center"/>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НВВ передачи тепловой энергии, тыс.руб.</w:t>
            </w:r>
          </w:p>
        </w:tc>
        <w:tc>
          <w:tcPr>
            <w:tcW w:w="2266"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Стоимость единицы тепловой энергии (мощности) в горячей воде, руб./Гкал</w:t>
            </w:r>
          </w:p>
        </w:tc>
        <w:tc>
          <w:tcPr>
            <w:tcW w:w="998" w:type="dxa"/>
            <w:tcBorders>
              <w:top w:val="single" w:sz="4" w:space="0" w:color="auto"/>
              <w:left w:val="single" w:sz="4" w:space="0" w:color="auto"/>
              <w:right w:val="single" w:sz="4" w:space="0" w:color="auto"/>
            </w:tcBorders>
            <w:shd w:val="clear" w:color="auto" w:fill="FFFFFF"/>
            <w:vAlign w:val="center"/>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Радиус,</w:t>
            </w:r>
          </w:p>
          <w:p w:rsidR="00FE346A" w:rsidRPr="00B35601" w:rsidRDefault="00FE346A" w:rsidP="009C2049">
            <w:pPr>
              <w:pStyle w:val="affffffff8"/>
              <w:shd w:val="clear" w:color="auto" w:fill="auto"/>
              <w:jc w:val="center"/>
              <w:rPr>
                <w:sz w:val="22"/>
                <w:szCs w:val="22"/>
              </w:rPr>
            </w:pPr>
            <w:r w:rsidRPr="00B35601">
              <w:rPr>
                <w:sz w:val="22"/>
                <w:szCs w:val="22"/>
                <w:lang w:eastAsia="ru-RU" w:bidi="ru-RU"/>
              </w:rPr>
              <w:t>км</w:t>
            </w:r>
          </w:p>
        </w:tc>
      </w:tr>
      <w:tr w:rsidR="00FE346A" w:rsidRPr="00B35601" w:rsidTr="009C2049">
        <w:trPr>
          <w:trHeight w:hRule="exact" w:val="264"/>
          <w:jc w:val="center"/>
        </w:trPr>
        <w:tc>
          <w:tcPr>
            <w:tcW w:w="2059"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1</w:t>
            </w:r>
          </w:p>
        </w:tc>
        <w:tc>
          <w:tcPr>
            <w:tcW w:w="1344"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2</w:t>
            </w:r>
          </w:p>
        </w:tc>
        <w:tc>
          <w:tcPr>
            <w:tcW w:w="1627" w:type="dxa"/>
            <w:tcBorders>
              <w:top w:val="single" w:sz="4" w:space="0" w:color="auto"/>
              <w:left w:val="single" w:sz="4" w:space="0" w:color="auto"/>
            </w:tcBorders>
            <w:shd w:val="clear" w:color="auto" w:fill="FFFFFF"/>
            <w:vAlign w:val="center"/>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3</w:t>
            </w:r>
          </w:p>
        </w:tc>
        <w:tc>
          <w:tcPr>
            <w:tcW w:w="1920" w:type="dxa"/>
            <w:tcBorders>
              <w:top w:val="single" w:sz="4" w:space="0" w:color="auto"/>
              <w:left w:val="single" w:sz="4" w:space="0" w:color="auto"/>
            </w:tcBorders>
            <w:shd w:val="clear" w:color="auto" w:fill="FFFFFF"/>
            <w:vAlign w:val="center"/>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4</w:t>
            </w:r>
          </w:p>
        </w:tc>
        <w:tc>
          <w:tcPr>
            <w:tcW w:w="2266" w:type="dxa"/>
            <w:tcBorders>
              <w:top w:val="single" w:sz="4" w:space="0" w:color="auto"/>
              <w:left w:val="single" w:sz="4" w:space="0" w:color="auto"/>
            </w:tcBorders>
            <w:shd w:val="clear" w:color="auto" w:fill="FFFFFF"/>
            <w:vAlign w:val="center"/>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5</w:t>
            </w:r>
          </w:p>
        </w:tc>
        <w:tc>
          <w:tcPr>
            <w:tcW w:w="998" w:type="dxa"/>
            <w:tcBorders>
              <w:top w:val="single" w:sz="4" w:space="0" w:color="auto"/>
              <w:left w:val="single" w:sz="4" w:space="0" w:color="auto"/>
              <w:righ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6</w:t>
            </w:r>
          </w:p>
        </w:tc>
      </w:tr>
      <w:tr w:rsidR="00FE346A" w:rsidRPr="00B35601" w:rsidTr="009C2049">
        <w:trPr>
          <w:trHeight w:hRule="exact" w:val="307"/>
          <w:jc w:val="center"/>
        </w:trPr>
        <w:tc>
          <w:tcPr>
            <w:tcW w:w="2059"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Котельная №14</w:t>
            </w:r>
          </w:p>
        </w:tc>
        <w:tc>
          <w:tcPr>
            <w:tcW w:w="1344"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1284,7</w:t>
            </w:r>
          </w:p>
        </w:tc>
        <w:tc>
          <w:tcPr>
            <w:tcW w:w="1627"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0,580</w:t>
            </w:r>
          </w:p>
        </w:tc>
        <w:tc>
          <w:tcPr>
            <w:tcW w:w="1920"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641,9</w:t>
            </w:r>
          </w:p>
        </w:tc>
        <w:tc>
          <w:tcPr>
            <w:tcW w:w="2266"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499,7</w:t>
            </w:r>
          </w:p>
        </w:tc>
        <w:tc>
          <w:tcPr>
            <w:tcW w:w="998" w:type="dxa"/>
            <w:tcBorders>
              <w:top w:val="single" w:sz="4" w:space="0" w:color="auto"/>
              <w:left w:val="single" w:sz="4" w:space="0" w:color="auto"/>
              <w:righ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0,523</w:t>
            </w:r>
          </w:p>
        </w:tc>
      </w:tr>
      <w:tr w:rsidR="00FE346A" w:rsidRPr="00B35601" w:rsidTr="009C2049">
        <w:trPr>
          <w:trHeight w:hRule="exact" w:val="312"/>
          <w:jc w:val="center"/>
        </w:trPr>
        <w:tc>
          <w:tcPr>
            <w:tcW w:w="2059"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Котельная №18</w:t>
            </w:r>
          </w:p>
        </w:tc>
        <w:tc>
          <w:tcPr>
            <w:tcW w:w="1344"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300,3</w:t>
            </w:r>
          </w:p>
        </w:tc>
        <w:tc>
          <w:tcPr>
            <w:tcW w:w="1627"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0,139</w:t>
            </w:r>
          </w:p>
        </w:tc>
        <w:tc>
          <w:tcPr>
            <w:tcW w:w="1920"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94,6</w:t>
            </w:r>
          </w:p>
        </w:tc>
        <w:tc>
          <w:tcPr>
            <w:tcW w:w="2266"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314,9</w:t>
            </w:r>
          </w:p>
        </w:tc>
        <w:tc>
          <w:tcPr>
            <w:tcW w:w="998" w:type="dxa"/>
            <w:tcBorders>
              <w:top w:val="single" w:sz="4" w:space="0" w:color="auto"/>
              <w:left w:val="single" w:sz="4" w:space="0" w:color="auto"/>
              <w:righ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0,111</w:t>
            </w:r>
          </w:p>
        </w:tc>
      </w:tr>
      <w:tr w:rsidR="00FE346A" w:rsidRPr="00B35601" w:rsidTr="009C2049">
        <w:trPr>
          <w:trHeight w:hRule="exact" w:val="307"/>
          <w:jc w:val="center"/>
        </w:trPr>
        <w:tc>
          <w:tcPr>
            <w:tcW w:w="2059"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Котельная №15</w:t>
            </w:r>
          </w:p>
        </w:tc>
        <w:tc>
          <w:tcPr>
            <w:tcW w:w="1344"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454,1</w:t>
            </w:r>
          </w:p>
        </w:tc>
        <w:tc>
          <w:tcPr>
            <w:tcW w:w="1627"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0,212</w:t>
            </w:r>
          </w:p>
        </w:tc>
        <w:tc>
          <w:tcPr>
            <w:tcW w:w="1920"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157,2</w:t>
            </w:r>
          </w:p>
        </w:tc>
        <w:tc>
          <w:tcPr>
            <w:tcW w:w="2266" w:type="dxa"/>
            <w:tcBorders>
              <w:top w:val="single" w:sz="4" w:space="0" w:color="auto"/>
              <w:lef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346,2</w:t>
            </w:r>
          </w:p>
        </w:tc>
        <w:tc>
          <w:tcPr>
            <w:tcW w:w="998" w:type="dxa"/>
            <w:tcBorders>
              <w:top w:val="single" w:sz="4" w:space="0" w:color="auto"/>
              <w:left w:val="single" w:sz="4" w:space="0" w:color="auto"/>
              <w:righ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0,322</w:t>
            </w:r>
          </w:p>
        </w:tc>
      </w:tr>
      <w:tr w:rsidR="00FE346A" w:rsidRPr="00B35601" w:rsidTr="009C2049">
        <w:trPr>
          <w:trHeight w:hRule="exact" w:val="322"/>
          <w:jc w:val="center"/>
        </w:trPr>
        <w:tc>
          <w:tcPr>
            <w:tcW w:w="2059" w:type="dxa"/>
            <w:tcBorders>
              <w:top w:val="single" w:sz="4" w:space="0" w:color="auto"/>
              <w:left w:val="single" w:sz="4" w:space="0" w:color="auto"/>
              <w:bottom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Котельная №16</w:t>
            </w:r>
          </w:p>
        </w:tc>
        <w:tc>
          <w:tcPr>
            <w:tcW w:w="1344" w:type="dxa"/>
            <w:tcBorders>
              <w:top w:val="single" w:sz="4" w:space="0" w:color="auto"/>
              <w:left w:val="single" w:sz="4" w:space="0" w:color="auto"/>
              <w:bottom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800,9</w:t>
            </w:r>
          </w:p>
        </w:tc>
        <w:tc>
          <w:tcPr>
            <w:tcW w:w="1627" w:type="dxa"/>
            <w:tcBorders>
              <w:top w:val="single" w:sz="4" w:space="0" w:color="auto"/>
              <w:left w:val="single" w:sz="4" w:space="0" w:color="auto"/>
              <w:bottom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0,281</w:t>
            </w:r>
          </w:p>
        </w:tc>
        <w:tc>
          <w:tcPr>
            <w:tcW w:w="1920" w:type="dxa"/>
            <w:tcBorders>
              <w:top w:val="single" w:sz="4" w:space="0" w:color="auto"/>
              <w:left w:val="single" w:sz="4" w:space="0" w:color="auto"/>
              <w:bottom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209,2</w:t>
            </w:r>
          </w:p>
        </w:tc>
        <w:tc>
          <w:tcPr>
            <w:tcW w:w="2266" w:type="dxa"/>
            <w:tcBorders>
              <w:top w:val="single" w:sz="4" w:space="0" w:color="auto"/>
              <w:left w:val="single" w:sz="4" w:space="0" w:color="auto"/>
              <w:bottom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261,3</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bottom"/>
          </w:tcPr>
          <w:p w:rsidR="00FE346A" w:rsidRPr="00B35601" w:rsidRDefault="00FE346A" w:rsidP="009C2049">
            <w:pPr>
              <w:pStyle w:val="affffffff8"/>
              <w:shd w:val="clear" w:color="auto" w:fill="auto"/>
              <w:jc w:val="center"/>
              <w:rPr>
                <w:sz w:val="22"/>
                <w:szCs w:val="22"/>
              </w:rPr>
            </w:pPr>
            <w:r w:rsidRPr="00B35601">
              <w:rPr>
                <w:sz w:val="22"/>
                <w:szCs w:val="22"/>
                <w:lang w:eastAsia="ru-RU" w:bidi="ru-RU"/>
              </w:rPr>
              <w:t>0,931</w:t>
            </w:r>
          </w:p>
        </w:tc>
      </w:tr>
    </w:tbl>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122" w:name="_Toc8663597"/>
      <w:bookmarkStart w:id="123" w:name="_Toc154471666"/>
      <w:r w:rsidRPr="00B35601">
        <w:rPr>
          <w:b/>
          <w:sz w:val="24"/>
          <w:szCs w:val="24"/>
        </w:rPr>
        <w:t>Электроснабжение</w:t>
      </w:r>
      <w:bookmarkEnd w:id="122"/>
      <w:bookmarkEnd w:id="123"/>
    </w:p>
    <w:p w:rsidR="002F061F" w:rsidRPr="00B35601" w:rsidRDefault="002F061F" w:rsidP="002F061F">
      <w:pPr>
        <w:pStyle w:val="afb"/>
        <w:spacing w:after="0"/>
        <w:ind w:firstLine="709"/>
        <w:jc w:val="both"/>
      </w:pPr>
      <w:bookmarkStart w:id="124" w:name="bookmark161"/>
      <w:bookmarkStart w:id="125" w:name="_Toc8663598"/>
      <w:r w:rsidRPr="00B35601">
        <w:t>Подстанции 35/10 кВ «Елнать» в с. Елнать и расположенные в соседних муниципальных образованиях подстанции «Юрьевец» 110/35/10 кВ и «Костяево» ПС 35/10 кВ, а также ЛЭП 35-110 кВ эксплуатирует «Ивэнерго» - филиал ПАО «Россети Центр и Приволжье» (район сетей Кинешемские РЭС). Резерв мощности по результатам замеров режимного дня составляет на 4 квартал 2022 г.:</w:t>
      </w:r>
    </w:p>
    <w:p w:rsidR="002F061F" w:rsidRPr="00B35601" w:rsidRDefault="002F061F" w:rsidP="002F061F">
      <w:pPr>
        <w:pStyle w:val="afb"/>
        <w:spacing w:after="0"/>
        <w:ind w:firstLine="709"/>
        <w:jc w:val="both"/>
      </w:pPr>
      <w:r w:rsidRPr="00B35601">
        <w:t>на ПС «Елнать» (1х1,0; 1х1,6 МВА) – 0,21 МВА. Объем мощности по заключенным договорам на технологическое присоединение, находящимся на исполнении: 0,19 МВА;</w:t>
      </w:r>
    </w:p>
    <w:p w:rsidR="002F061F" w:rsidRPr="00B35601" w:rsidRDefault="002F061F" w:rsidP="002F061F">
      <w:pPr>
        <w:pStyle w:val="afb"/>
        <w:spacing w:after="0"/>
        <w:ind w:firstLine="709"/>
        <w:jc w:val="both"/>
      </w:pPr>
      <w:r w:rsidRPr="00B35601">
        <w:t>на ПС «Костяево» (2х1,8 МВА) Резерв мощности по замерам режимного дня с учетом действующих договоров на технологическое присоединение 5,31 МВА. Объем мощности по заключенным договорам на технологическое присоединение, находящимся на исполнении: 0,00 МВА;</w:t>
      </w:r>
    </w:p>
    <w:p w:rsidR="002F061F" w:rsidRPr="00B35601" w:rsidRDefault="002F061F" w:rsidP="002F061F">
      <w:pPr>
        <w:pStyle w:val="afb"/>
        <w:spacing w:after="0"/>
        <w:ind w:firstLine="709"/>
        <w:jc w:val="both"/>
      </w:pPr>
      <w:r w:rsidRPr="00B35601">
        <w:t xml:space="preserve">на ПС «Юрьевец» (1х10; 1х16 МВА). Резерв мощности по замерам режимного дня с учетом действующих договоров на технологическое присоединение 4,21 МВА. Объем мощности по заключенным договорам на технологическое присоединение, находящимся на исполнении: 0,05 </w:t>
      </w:r>
      <w:r w:rsidRPr="00B35601">
        <w:lastRenderedPageBreak/>
        <w:t>МВА.</w:t>
      </w:r>
    </w:p>
    <w:p w:rsidR="002F061F" w:rsidRPr="00B35601" w:rsidRDefault="00003B49" w:rsidP="002F061F">
      <w:pPr>
        <w:pStyle w:val="afb"/>
        <w:spacing w:after="0"/>
        <w:ind w:firstLine="709"/>
        <w:jc w:val="both"/>
      </w:pPr>
      <w:r>
        <w:t>д</w:t>
      </w:r>
      <w:r w:rsidR="002F061F" w:rsidRPr="00B35601">
        <w:t>. Ерм</w:t>
      </w:r>
      <w:r>
        <w:t>о</w:t>
      </w:r>
      <w:r w:rsidR="002F061F" w:rsidRPr="00B35601">
        <w:t>лово, с. Лазарево и населенные пункты западнее загружены от ПС «Елнать». д. Пелевино, д. Акулиха и населенные пункты восточнее загружены от ПС «Юрьевец». От ПС «Костяево» загружены населенные пункты возле с. Дорки.</w:t>
      </w:r>
    </w:p>
    <w:p w:rsidR="002F061F" w:rsidRPr="00B35601" w:rsidRDefault="002F061F" w:rsidP="002F061F">
      <w:pPr>
        <w:pStyle w:val="afb"/>
        <w:spacing w:after="0"/>
        <w:ind w:firstLine="709"/>
        <w:jc w:val="both"/>
      </w:pPr>
      <w:r w:rsidRPr="00B35601">
        <w:t>В состав ОАО «Юрьевецкие электрические сети» входят следующие сетевые комплексы: с. Елнать (Затон), д. Аксениха, д. Спириха, д. Скуратиха. Согласно информации, на 01.06.22 г. у ТП № 54 ОАО «Юрьевецкие электрические сети» (мощностью трансформаторов 320 кВА в с. Елнать) отсутствовал резерв мощности.</w:t>
      </w:r>
    </w:p>
    <w:p w:rsidR="002F061F" w:rsidRPr="00B35601" w:rsidRDefault="002F061F" w:rsidP="002F061F">
      <w:pPr>
        <w:pStyle w:val="afb"/>
        <w:spacing w:after="0"/>
        <w:ind w:firstLine="709"/>
        <w:jc w:val="both"/>
      </w:pPr>
      <w:r w:rsidRPr="00B35601">
        <w:t>Деревни Никитино, Мазнево, Ботынино снабжаются электроэнергией от подстанции в д. Никитино; деревни Ростоново, Федорково, Царево от подстанции в д. Ростоново; д. Васильевка, д. Андрейково -от подстанции в д. Васильевка.</w:t>
      </w:r>
    </w:p>
    <w:p w:rsidR="002F061F" w:rsidRPr="00B35601" w:rsidRDefault="002F061F" w:rsidP="002F061F">
      <w:pPr>
        <w:pStyle w:val="afb"/>
        <w:spacing w:after="0"/>
        <w:ind w:firstLine="709"/>
        <w:jc w:val="both"/>
      </w:pPr>
      <w:r w:rsidRPr="00B35601">
        <w:t>Деревни Беляево, Меньшиково, Олонино снабжаются электроэнергией от ТП в д. Беляево.</w:t>
      </w:r>
    </w:p>
    <w:p w:rsidR="002F061F" w:rsidRPr="00B35601" w:rsidRDefault="002F061F" w:rsidP="002F061F">
      <w:pPr>
        <w:pStyle w:val="afb"/>
        <w:spacing w:after="0"/>
        <w:ind w:firstLine="709"/>
        <w:jc w:val="both"/>
      </w:pPr>
      <w:r w:rsidRPr="00B35601">
        <w:t>Села Тихон-Воля, деревень Содомово, Пигарево, Куретнево – от ТП№1 – 160кВА, ТП №2 – 160 кВА, ТП№7 – 250 кВА; деревни Бердиха, Барабаниха, Ермоленка, Стегаиха - ТП – 10 кВА.</w:t>
      </w:r>
    </w:p>
    <w:p w:rsidR="00934D4D" w:rsidRPr="00B35601" w:rsidRDefault="00934D4D" w:rsidP="00934D4D">
      <w:pPr>
        <w:pStyle w:val="af4"/>
        <w:numPr>
          <w:ilvl w:val="1"/>
          <w:numId w:val="15"/>
        </w:numPr>
        <w:spacing w:before="240" w:after="240" w:line="276" w:lineRule="auto"/>
        <w:ind w:left="0" w:firstLine="709"/>
        <w:outlineLvl w:val="1"/>
        <w:rPr>
          <w:b/>
          <w:sz w:val="24"/>
          <w:szCs w:val="24"/>
        </w:rPr>
      </w:pPr>
      <w:bookmarkStart w:id="126" w:name="_Toc154471667"/>
      <w:bookmarkEnd w:id="124"/>
      <w:bookmarkEnd w:id="125"/>
      <w:r w:rsidRPr="00B35601">
        <w:rPr>
          <w:b/>
          <w:sz w:val="24"/>
          <w:szCs w:val="24"/>
        </w:rPr>
        <w:t>Территории специального назначения</w:t>
      </w:r>
      <w:bookmarkEnd w:id="126"/>
    </w:p>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127" w:name="_Toc154471668"/>
      <w:r w:rsidRPr="00B35601">
        <w:rPr>
          <w:b/>
          <w:sz w:val="24"/>
          <w:szCs w:val="24"/>
        </w:rPr>
        <w:t>Организация захоронений</w:t>
      </w:r>
      <w:bookmarkEnd w:id="127"/>
    </w:p>
    <w:p w:rsidR="00934D4D" w:rsidRPr="00B35601" w:rsidRDefault="00934D4D" w:rsidP="00934D4D">
      <w:pPr>
        <w:spacing w:after="0" w:line="240" w:lineRule="auto"/>
        <w:ind w:firstLine="709"/>
        <w:jc w:val="both"/>
        <w:rPr>
          <w:rFonts w:ascii="Times New Roman" w:hAnsi="Times New Roman" w:cs="Times New Roman"/>
          <w:bCs/>
          <w:i/>
          <w:sz w:val="24"/>
          <w:szCs w:val="24"/>
        </w:rPr>
      </w:pPr>
      <w:r w:rsidRPr="00B35601">
        <w:rPr>
          <w:rFonts w:ascii="Times New Roman" w:hAnsi="Times New Roman" w:cs="Times New Roman"/>
          <w:bCs/>
          <w:i/>
          <w:sz w:val="24"/>
          <w:szCs w:val="24"/>
        </w:rPr>
        <w:t>Объекты ритуального захоронения (кладбища)</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На территории </w:t>
      </w:r>
      <w:r w:rsidR="00B5370B" w:rsidRPr="00B35601">
        <w:rPr>
          <w:rFonts w:ascii="Times New Roman" w:hAnsi="Times New Roman" w:cs="Times New Roman"/>
          <w:bCs/>
          <w:sz w:val="24"/>
          <w:szCs w:val="24"/>
        </w:rPr>
        <w:t>Елнатск</w:t>
      </w:r>
      <w:r w:rsidRPr="00B35601">
        <w:rPr>
          <w:rFonts w:ascii="Times New Roman" w:hAnsi="Times New Roman" w:cs="Times New Roman"/>
          <w:bCs/>
          <w:sz w:val="24"/>
          <w:szCs w:val="24"/>
        </w:rPr>
        <w:t>ого се</w:t>
      </w:r>
      <w:r w:rsidR="00673334" w:rsidRPr="00B35601">
        <w:rPr>
          <w:rFonts w:ascii="Times New Roman" w:hAnsi="Times New Roman" w:cs="Times New Roman"/>
          <w:bCs/>
          <w:sz w:val="24"/>
          <w:szCs w:val="24"/>
        </w:rPr>
        <w:t>льское поселение располагается 3</w:t>
      </w:r>
      <w:r w:rsidRPr="00B35601">
        <w:rPr>
          <w:rFonts w:ascii="Times New Roman" w:hAnsi="Times New Roman" w:cs="Times New Roman"/>
          <w:bCs/>
          <w:sz w:val="24"/>
          <w:szCs w:val="24"/>
        </w:rPr>
        <w:t xml:space="preserve"> кладбища.</w:t>
      </w:r>
    </w:p>
    <w:p w:rsidR="00673334" w:rsidRPr="00B35601" w:rsidRDefault="00673334" w:rsidP="005346AA">
      <w:pPr>
        <w:pStyle w:val="af4"/>
        <w:numPr>
          <w:ilvl w:val="0"/>
          <w:numId w:val="72"/>
        </w:numPr>
        <w:ind w:left="0" w:firstLine="709"/>
        <w:rPr>
          <w:bCs/>
          <w:sz w:val="24"/>
          <w:szCs w:val="24"/>
        </w:rPr>
      </w:pPr>
      <w:r w:rsidRPr="00B35601">
        <w:rPr>
          <w:bCs/>
          <w:sz w:val="24"/>
          <w:szCs w:val="24"/>
        </w:rPr>
        <w:t>с. Елнать, площадью 3,52 га;</w:t>
      </w:r>
    </w:p>
    <w:p w:rsidR="00673334" w:rsidRPr="00B35601" w:rsidRDefault="00673334" w:rsidP="005346AA">
      <w:pPr>
        <w:pStyle w:val="af4"/>
        <w:numPr>
          <w:ilvl w:val="0"/>
          <w:numId w:val="72"/>
        </w:numPr>
        <w:ind w:left="0" w:firstLine="709"/>
        <w:rPr>
          <w:bCs/>
          <w:sz w:val="24"/>
          <w:szCs w:val="24"/>
        </w:rPr>
      </w:pPr>
      <w:r w:rsidRPr="00B35601">
        <w:rPr>
          <w:bCs/>
          <w:sz w:val="24"/>
          <w:szCs w:val="24"/>
        </w:rPr>
        <w:t>д. Акулиха, площадью 0,23 га;</w:t>
      </w:r>
    </w:p>
    <w:p w:rsidR="00673334" w:rsidRPr="00B35601" w:rsidRDefault="00673334" w:rsidP="005346AA">
      <w:pPr>
        <w:pStyle w:val="af4"/>
        <w:numPr>
          <w:ilvl w:val="0"/>
          <w:numId w:val="72"/>
        </w:numPr>
        <w:ind w:left="0" w:firstLine="709"/>
        <w:rPr>
          <w:bCs/>
          <w:sz w:val="24"/>
          <w:szCs w:val="24"/>
        </w:rPr>
      </w:pPr>
      <w:r w:rsidRPr="00B35601">
        <w:rPr>
          <w:bCs/>
          <w:sz w:val="24"/>
          <w:szCs w:val="24"/>
        </w:rPr>
        <w:t>с. Дорки, площадью 0,67 га.</w:t>
      </w:r>
    </w:p>
    <w:p w:rsidR="00934D4D" w:rsidRPr="00B35601" w:rsidRDefault="00934D4D" w:rsidP="00934D4D">
      <w:pPr>
        <w:spacing w:after="0" w:line="240" w:lineRule="auto"/>
        <w:ind w:firstLine="709"/>
        <w:jc w:val="center"/>
        <w:rPr>
          <w:rFonts w:ascii="Times New Roman" w:hAnsi="Times New Roman" w:cs="Times New Roman"/>
          <w:bCs/>
          <w:sz w:val="24"/>
          <w:szCs w:val="24"/>
        </w:rPr>
      </w:pPr>
    </w:p>
    <w:p w:rsidR="00934D4D" w:rsidRPr="00B35601" w:rsidRDefault="00934D4D" w:rsidP="00934D4D">
      <w:pPr>
        <w:spacing w:after="0" w:line="240" w:lineRule="auto"/>
        <w:ind w:firstLine="709"/>
        <w:jc w:val="both"/>
        <w:rPr>
          <w:rFonts w:ascii="Times New Roman" w:hAnsi="Times New Roman" w:cs="Times New Roman"/>
          <w:bCs/>
          <w:i/>
          <w:sz w:val="24"/>
          <w:szCs w:val="24"/>
        </w:rPr>
      </w:pPr>
      <w:r w:rsidRPr="00B35601">
        <w:rPr>
          <w:rFonts w:ascii="Times New Roman" w:hAnsi="Times New Roman" w:cs="Times New Roman"/>
          <w:bCs/>
          <w:i/>
          <w:sz w:val="24"/>
          <w:szCs w:val="24"/>
        </w:rPr>
        <w:t>Объекты захоронения биологических отходов (скотомогильники, биотермические ямы)</w:t>
      </w:r>
    </w:p>
    <w:p w:rsidR="00AD3F75" w:rsidRPr="00B35601" w:rsidRDefault="00934D4D" w:rsidP="00AD3F75">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По информации службы ветеринарии Ивановской области </w:t>
      </w:r>
      <w:r w:rsidR="00AD3F75" w:rsidRPr="00B35601">
        <w:rPr>
          <w:rFonts w:ascii="Times New Roman" w:hAnsi="Times New Roman" w:cs="Times New Roman"/>
          <w:bCs/>
          <w:sz w:val="24"/>
          <w:szCs w:val="24"/>
        </w:rPr>
        <w:t>на территории Ёлнатского сельского поселения Юрьевецкого муниципального района расположены скотомогильники:</w:t>
      </w:r>
    </w:p>
    <w:p w:rsidR="00AD3F75" w:rsidRPr="00B35601" w:rsidRDefault="00AD3F75" w:rsidP="00AD3F75">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простой законсервированный скотомогильник, площадью 350 м</w:t>
      </w:r>
      <w:r w:rsidRPr="00B35601">
        <w:rPr>
          <w:rFonts w:ascii="Times New Roman" w:hAnsi="Times New Roman" w:cs="Times New Roman"/>
          <w:bCs/>
          <w:sz w:val="24"/>
          <w:szCs w:val="24"/>
          <w:vertAlign w:val="superscript"/>
        </w:rPr>
        <w:t>2</w:t>
      </w:r>
      <w:r w:rsidRPr="00B35601">
        <w:rPr>
          <w:rFonts w:ascii="Times New Roman" w:hAnsi="Times New Roman" w:cs="Times New Roman"/>
          <w:bCs/>
          <w:sz w:val="24"/>
          <w:szCs w:val="24"/>
        </w:rPr>
        <w:t>, расположен в 1,5 км от с. Воля, имеет географические координаты: N 57.294917 Е 43.004667.</w:t>
      </w:r>
    </w:p>
    <w:p w:rsidR="00934D4D" w:rsidRPr="00B35601" w:rsidRDefault="00934D4D" w:rsidP="00934D4D">
      <w:pPr>
        <w:pStyle w:val="af4"/>
        <w:numPr>
          <w:ilvl w:val="2"/>
          <w:numId w:val="15"/>
        </w:numPr>
        <w:spacing w:before="240" w:after="240" w:line="276" w:lineRule="auto"/>
        <w:ind w:left="0" w:firstLine="709"/>
        <w:outlineLvl w:val="2"/>
        <w:rPr>
          <w:b/>
          <w:sz w:val="24"/>
          <w:szCs w:val="24"/>
        </w:rPr>
      </w:pPr>
      <w:bookmarkStart w:id="128" w:name="_Toc154471669"/>
      <w:r w:rsidRPr="00B35601">
        <w:rPr>
          <w:b/>
          <w:sz w:val="24"/>
          <w:szCs w:val="24"/>
        </w:rPr>
        <w:t>Санитарная очистка территории</w:t>
      </w:r>
      <w:bookmarkEnd w:id="128"/>
    </w:p>
    <w:p w:rsidR="00E26B87" w:rsidRPr="00B35601" w:rsidRDefault="00E26B87" w:rsidP="00E26B87">
      <w:pPr>
        <w:spacing w:after="0" w:line="240" w:lineRule="auto"/>
        <w:ind w:firstLine="709"/>
        <w:jc w:val="both"/>
        <w:rPr>
          <w:rFonts w:ascii="Times New Roman" w:hAnsi="Times New Roman" w:cs="Times New Roman"/>
          <w:bCs/>
          <w:sz w:val="24"/>
          <w:szCs w:val="24"/>
        </w:rPr>
      </w:pPr>
      <w:bookmarkStart w:id="129" w:name="bookmark234"/>
      <w:bookmarkStart w:id="130" w:name="_Toc8663600"/>
      <w:r w:rsidRPr="00B35601">
        <w:rPr>
          <w:rFonts w:ascii="Times New Roman" w:hAnsi="Times New Roman" w:cs="Times New Roman"/>
          <w:bCs/>
          <w:sz w:val="24"/>
          <w:szCs w:val="24"/>
        </w:rPr>
        <w:t>С 2017 года сбор ТБО от населения в с. Елнать организован по контейнерной системе, осуществляется по утвержденному графику специализированной организацией.</w:t>
      </w:r>
    </w:p>
    <w:p w:rsidR="00E26B87" w:rsidRPr="00B35601" w:rsidRDefault="00E26B87" w:rsidP="00E26B8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Можно выделить следующие основные проблемы, связанные со сбором, вывозом ТБО:</w:t>
      </w:r>
    </w:p>
    <w:p w:rsidR="00E26B87" w:rsidRPr="00B35601" w:rsidRDefault="00E26B87" w:rsidP="00E26B8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Экологические проблемы:</w:t>
      </w:r>
    </w:p>
    <w:p w:rsidR="00E26B87" w:rsidRPr="00B35601" w:rsidRDefault="00A30ECE" w:rsidP="005346AA">
      <w:pPr>
        <w:pStyle w:val="af4"/>
        <w:numPr>
          <w:ilvl w:val="0"/>
          <w:numId w:val="73"/>
        </w:numPr>
        <w:ind w:left="0" w:firstLine="709"/>
        <w:rPr>
          <w:bCs/>
          <w:sz w:val="24"/>
          <w:szCs w:val="24"/>
        </w:rPr>
      </w:pPr>
      <w:r>
        <w:rPr>
          <w:bCs/>
          <w:sz w:val="24"/>
          <w:szCs w:val="24"/>
        </w:rPr>
        <w:t>н</w:t>
      </w:r>
      <w:r w:rsidR="00FC642A">
        <w:rPr>
          <w:bCs/>
          <w:sz w:val="24"/>
          <w:szCs w:val="24"/>
        </w:rPr>
        <w:t xml:space="preserve">е во всех </w:t>
      </w:r>
      <w:r w:rsidR="00E26B87" w:rsidRPr="00B35601">
        <w:rPr>
          <w:bCs/>
          <w:sz w:val="24"/>
          <w:szCs w:val="24"/>
        </w:rPr>
        <w:t xml:space="preserve">населенных пунктов </w:t>
      </w:r>
      <w:r w:rsidR="00FC642A" w:rsidRPr="00B35601">
        <w:rPr>
          <w:bCs/>
          <w:sz w:val="24"/>
          <w:szCs w:val="24"/>
        </w:rPr>
        <w:t xml:space="preserve">организован </w:t>
      </w:r>
      <w:r w:rsidR="00E26B87" w:rsidRPr="00B35601">
        <w:rPr>
          <w:bCs/>
          <w:sz w:val="24"/>
          <w:szCs w:val="24"/>
        </w:rPr>
        <w:t>сбор и вывоз ТКО</w:t>
      </w:r>
      <w:r w:rsidR="00472C0A" w:rsidRPr="00B35601">
        <w:rPr>
          <w:bCs/>
          <w:sz w:val="24"/>
          <w:szCs w:val="24"/>
        </w:rPr>
        <w:t>;</w:t>
      </w:r>
    </w:p>
    <w:p w:rsidR="00E26B87" w:rsidRPr="00B35601" w:rsidRDefault="00E26B87" w:rsidP="00E26B8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Экономические проблемы:</w:t>
      </w:r>
    </w:p>
    <w:p w:rsidR="00E26B87" w:rsidRPr="00B35601" w:rsidRDefault="00E26B87" w:rsidP="005346AA">
      <w:pPr>
        <w:pStyle w:val="af4"/>
        <w:numPr>
          <w:ilvl w:val="0"/>
          <w:numId w:val="73"/>
        </w:numPr>
        <w:ind w:left="0" w:firstLine="709"/>
        <w:rPr>
          <w:bCs/>
          <w:sz w:val="24"/>
          <w:szCs w:val="24"/>
        </w:rPr>
      </w:pPr>
      <w:r w:rsidRPr="00B35601">
        <w:rPr>
          <w:bCs/>
          <w:sz w:val="24"/>
          <w:szCs w:val="24"/>
        </w:rPr>
        <w:t>недостаточный объем привлекаемых инвестиций в экономику сельского поселения на решение проблем в сфере обращения с отходами;</w:t>
      </w:r>
    </w:p>
    <w:p w:rsidR="00E26B87" w:rsidRPr="00B35601" w:rsidRDefault="00E26B87" w:rsidP="005346AA">
      <w:pPr>
        <w:pStyle w:val="af4"/>
        <w:numPr>
          <w:ilvl w:val="0"/>
          <w:numId w:val="73"/>
        </w:numPr>
        <w:ind w:left="0" w:firstLine="709"/>
        <w:rPr>
          <w:bCs/>
          <w:sz w:val="24"/>
          <w:szCs w:val="24"/>
        </w:rPr>
      </w:pPr>
      <w:r w:rsidRPr="00B35601">
        <w:rPr>
          <w:bCs/>
          <w:sz w:val="24"/>
          <w:szCs w:val="24"/>
        </w:rPr>
        <w:t>налоговое законодательство (в части распределения платы за негативное воздействие на окружающую среду) не позволяет муниципальным образованиям использовать в достаточно полной мере возможности решения экологических проблем, возникающих на местном уровне.</w:t>
      </w:r>
    </w:p>
    <w:p w:rsidR="00E26B87" w:rsidRPr="00B35601" w:rsidRDefault="00E26B87" w:rsidP="00E26B8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Социальные проблемы:</w:t>
      </w:r>
    </w:p>
    <w:p w:rsidR="00E26B87" w:rsidRPr="00B35601" w:rsidRDefault="00E26B87" w:rsidP="005346AA">
      <w:pPr>
        <w:pStyle w:val="af4"/>
        <w:numPr>
          <w:ilvl w:val="0"/>
          <w:numId w:val="73"/>
        </w:numPr>
        <w:ind w:left="0" w:firstLine="709"/>
        <w:rPr>
          <w:bCs/>
          <w:sz w:val="24"/>
          <w:szCs w:val="24"/>
        </w:rPr>
      </w:pPr>
      <w:r w:rsidRPr="00B35601">
        <w:rPr>
          <w:bCs/>
          <w:sz w:val="24"/>
          <w:szCs w:val="24"/>
        </w:rPr>
        <w:t>практически полностью отсутствует культура ресурсосбережения;</w:t>
      </w:r>
    </w:p>
    <w:p w:rsidR="00E26B87" w:rsidRPr="00B35601" w:rsidRDefault="00E26B87" w:rsidP="005346AA">
      <w:pPr>
        <w:pStyle w:val="af4"/>
        <w:numPr>
          <w:ilvl w:val="0"/>
          <w:numId w:val="73"/>
        </w:numPr>
        <w:ind w:left="0" w:firstLine="709"/>
        <w:rPr>
          <w:bCs/>
          <w:sz w:val="24"/>
          <w:szCs w:val="24"/>
        </w:rPr>
      </w:pPr>
      <w:r w:rsidRPr="00B35601">
        <w:rPr>
          <w:bCs/>
          <w:sz w:val="24"/>
          <w:szCs w:val="24"/>
        </w:rPr>
        <w:t>отсутствие у населения воспитания экологической культуры населения.</w:t>
      </w:r>
    </w:p>
    <w:p w:rsidR="00E26B87" w:rsidRPr="00B35601" w:rsidRDefault="00E26B87" w:rsidP="00E26B8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Организационные проблемы:</w:t>
      </w:r>
    </w:p>
    <w:p w:rsidR="00E26B87" w:rsidRPr="00B35601" w:rsidRDefault="00E26B87" w:rsidP="005346AA">
      <w:pPr>
        <w:pStyle w:val="af4"/>
        <w:numPr>
          <w:ilvl w:val="0"/>
          <w:numId w:val="73"/>
        </w:numPr>
        <w:ind w:left="0" w:firstLine="709"/>
        <w:rPr>
          <w:bCs/>
          <w:sz w:val="24"/>
          <w:szCs w:val="24"/>
        </w:rPr>
      </w:pPr>
      <w:r w:rsidRPr="00B35601">
        <w:rPr>
          <w:bCs/>
          <w:sz w:val="24"/>
          <w:szCs w:val="24"/>
        </w:rPr>
        <w:t>недостаточно проработана система сбора крупногабаритных отходов с территорий домовладений;</w:t>
      </w:r>
    </w:p>
    <w:p w:rsidR="00E26B87" w:rsidRPr="00B35601" w:rsidRDefault="00E26B87" w:rsidP="005346AA">
      <w:pPr>
        <w:pStyle w:val="af4"/>
        <w:numPr>
          <w:ilvl w:val="0"/>
          <w:numId w:val="73"/>
        </w:numPr>
        <w:ind w:left="0" w:firstLine="709"/>
        <w:rPr>
          <w:bCs/>
          <w:sz w:val="24"/>
          <w:szCs w:val="24"/>
        </w:rPr>
      </w:pPr>
      <w:r w:rsidRPr="00B35601">
        <w:rPr>
          <w:bCs/>
          <w:sz w:val="24"/>
          <w:szCs w:val="24"/>
        </w:rPr>
        <w:lastRenderedPageBreak/>
        <w:t>отсутствие текущего мониторинга несанкционированных свалок ГКО и недостаток финансирования для своевременно принимаемых мер по их ликвидации.</w:t>
      </w:r>
    </w:p>
    <w:p w:rsidR="00E26B87" w:rsidRPr="00B35601" w:rsidRDefault="00E26B87" w:rsidP="00E26B87">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Решение указанных проблем требует системного подхода, как к разработке общей стратегии, так и конкретных программных мероприятий и обеспечение их ресурсами.</w:t>
      </w:r>
    </w:p>
    <w:p w:rsidR="00934D4D" w:rsidRPr="00B35601" w:rsidRDefault="00934D4D" w:rsidP="00934D4D">
      <w:pPr>
        <w:pStyle w:val="af4"/>
        <w:numPr>
          <w:ilvl w:val="1"/>
          <w:numId w:val="15"/>
        </w:numPr>
        <w:spacing w:before="240" w:after="240" w:line="276" w:lineRule="auto"/>
        <w:ind w:left="0" w:firstLine="709"/>
        <w:outlineLvl w:val="1"/>
        <w:rPr>
          <w:b/>
          <w:sz w:val="24"/>
          <w:szCs w:val="24"/>
        </w:rPr>
      </w:pPr>
      <w:bookmarkStart w:id="131" w:name="_Toc154471670"/>
      <w:bookmarkEnd w:id="129"/>
      <w:r w:rsidRPr="00B35601">
        <w:rPr>
          <w:b/>
          <w:sz w:val="24"/>
          <w:szCs w:val="24"/>
        </w:rPr>
        <w:t>Зоны с особыми условиями использования территорий</w:t>
      </w:r>
      <w:bookmarkEnd w:id="130"/>
      <w:r w:rsidRPr="00B35601">
        <w:rPr>
          <w:b/>
          <w:sz w:val="24"/>
          <w:szCs w:val="24"/>
        </w:rPr>
        <w:t xml:space="preserve"> и зоны планировочных ограничений</w:t>
      </w:r>
      <w:bookmarkEnd w:id="131"/>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Ограничения градостроительной деятельности или планировочные ограничения – группа условий на территории, оказывающих влияние на ее хозяйственное освоение. Основу планировочных ограничений составляют зоны с особыми условиями использования территории.</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Зоны с особыми условиями использования территорий установлены в соответствии со ст. 105 Земельного кодекса Российской Федерации.</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На территории </w:t>
      </w:r>
      <w:r w:rsidR="00B5370B" w:rsidRPr="00B35601">
        <w:rPr>
          <w:rFonts w:ascii="Times New Roman" w:hAnsi="Times New Roman" w:cs="Times New Roman"/>
          <w:bCs/>
          <w:sz w:val="24"/>
          <w:szCs w:val="24"/>
        </w:rPr>
        <w:t>Елнатск</w:t>
      </w:r>
      <w:r w:rsidRPr="00B35601">
        <w:rPr>
          <w:rFonts w:ascii="Times New Roman" w:hAnsi="Times New Roman" w:cs="Times New Roman"/>
          <w:bCs/>
          <w:sz w:val="24"/>
          <w:szCs w:val="24"/>
        </w:rPr>
        <w:t>ого сельского поселения находятся следующие зоны с особыми условиями использования территорий и зоны планировочных ограничений:</w:t>
      </w:r>
    </w:p>
    <w:p w:rsidR="00934D4D" w:rsidRPr="00B35601" w:rsidRDefault="00934D4D" w:rsidP="00AA086D">
      <w:pPr>
        <w:pStyle w:val="afb"/>
        <w:numPr>
          <w:ilvl w:val="0"/>
          <w:numId w:val="33"/>
        </w:numPr>
        <w:tabs>
          <w:tab w:val="left" w:pos="1278"/>
        </w:tabs>
        <w:suppressAutoHyphens w:val="0"/>
        <w:spacing w:after="0"/>
        <w:ind w:left="0" w:firstLine="709"/>
        <w:jc w:val="both"/>
      </w:pPr>
      <w:r w:rsidRPr="00B35601">
        <w:t>охранные зоны объектов электроэнергетики (объектов электросетевого хозяйства и объектов по производству электрической энергии);</w:t>
      </w:r>
    </w:p>
    <w:p w:rsidR="00934D4D" w:rsidRPr="00B35601" w:rsidRDefault="00934D4D" w:rsidP="00AA086D">
      <w:pPr>
        <w:pStyle w:val="afb"/>
        <w:numPr>
          <w:ilvl w:val="0"/>
          <w:numId w:val="33"/>
        </w:numPr>
        <w:tabs>
          <w:tab w:val="left" w:pos="1278"/>
        </w:tabs>
        <w:suppressAutoHyphens w:val="0"/>
        <w:spacing w:after="0"/>
        <w:ind w:left="0" w:firstLine="709"/>
        <w:jc w:val="both"/>
      </w:pPr>
      <w:r w:rsidRPr="00B35601">
        <w:t xml:space="preserve">охранная </w:t>
      </w:r>
      <w:hyperlink r:id="rId19" w:anchor="dst100015" w:history="1">
        <w:r w:rsidRPr="00B35601">
          <w:t>зона</w:t>
        </w:r>
      </w:hyperlink>
      <w:r w:rsidRPr="00B35601">
        <w:t xml:space="preserve"> линий и сооружений связи;</w:t>
      </w:r>
    </w:p>
    <w:p w:rsidR="00934D4D" w:rsidRPr="00B35601" w:rsidRDefault="00DB2C5C" w:rsidP="00AA086D">
      <w:pPr>
        <w:pStyle w:val="afb"/>
        <w:numPr>
          <w:ilvl w:val="0"/>
          <w:numId w:val="33"/>
        </w:numPr>
        <w:tabs>
          <w:tab w:val="left" w:pos="1278"/>
        </w:tabs>
        <w:suppressAutoHyphens w:val="0"/>
        <w:spacing w:after="0"/>
        <w:ind w:left="0" w:firstLine="709"/>
        <w:jc w:val="both"/>
      </w:pPr>
      <w:r w:rsidRPr="00B35601">
        <w:t>водоохранные зоны;</w:t>
      </w:r>
    </w:p>
    <w:p w:rsidR="00934D4D" w:rsidRPr="00B35601" w:rsidRDefault="00934D4D" w:rsidP="00AA086D">
      <w:pPr>
        <w:pStyle w:val="afb"/>
        <w:numPr>
          <w:ilvl w:val="0"/>
          <w:numId w:val="33"/>
        </w:numPr>
        <w:tabs>
          <w:tab w:val="left" w:pos="1278"/>
        </w:tabs>
        <w:suppressAutoHyphens w:val="0"/>
        <w:spacing w:after="0"/>
        <w:ind w:left="0" w:firstLine="709"/>
        <w:jc w:val="both"/>
      </w:pPr>
      <w:r w:rsidRPr="00B35601">
        <w:t>прибрежные защитные полосы;</w:t>
      </w:r>
    </w:p>
    <w:p w:rsidR="00934D4D" w:rsidRPr="00B35601" w:rsidRDefault="00934D4D" w:rsidP="00AA086D">
      <w:pPr>
        <w:pStyle w:val="afb"/>
        <w:numPr>
          <w:ilvl w:val="0"/>
          <w:numId w:val="33"/>
        </w:numPr>
        <w:tabs>
          <w:tab w:val="left" w:pos="1278"/>
        </w:tabs>
        <w:suppressAutoHyphens w:val="0"/>
        <w:spacing w:after="0"/>
        <w:ind w:left="0" w:firstLine="709"/>
        <w:jc w:val="both"/>
      </w:pPr>
      <w:r w:rsidRPr="00B35601">
        <w:t xml:space="preserve">охранная </w:t>
      </w:r>
      <w:hyperlink r:id="rId20" w:history="1">
        <w:r w:rsidRPr="00B35601">
          <w:rPr>
            <w:rStyle w:val="afa"/>
            <w:color w:val="auto"/>
            <w:u w:val="none"/>
          </w:rPr>
          <w:t>зона</w:t>
        </w:r>
      </w:hyperlink>
      <w:r w:rsidRPr="00B35601">
        <w:t xml:space="preserve"> стационарных пунктов наблюдений за состоянием ок</w:t>
      </w:r>
      <w:r w:rsidR="00DB2C5C" w:rsidRPr="00B35601">
        <w:t>ружающей среды, ее загрязнением.</w:t>
      </w:r>
    </w:p>
    <w:p w:rsidR="00934D4D" w:rsidRPr="00B35601" w:rsidRDefault="00934D4D" w:rsidP="00934D4D">
      <w:pPr>
        <w:pStyle w:val="af4"/>
        <w:tabs>
          <w:tab w:val="left" w:pos="1134"/>
        </w:tabs>
        <w:autoSpaceDE w:val="0"/>
        <w:autoSpaceDN w:val="0"/>
        <w:adjustRightInd w:val="0"/>
        <w:rPr>
          <w:i/>
          <w:sz w:val="24"/>
          <w:szCs w:val="24"/>
        </w:rPr>
      </w:pPr>
    </w:p>
    <w:p w:rsidR="00934D4D" w:rsidRPr="00B35601" w:rsidRDefault="00934D4D" w:rsidP="00934D4D">
      <w:pPr>
        <w:pStyle w:val="af4"/>
        <w:tabs>
          <w:tab w:val="left" w:pos="1134"/>
        </w:tabs>
        <w:autoSpaceDE w:val="0"/>
        <w:autoSpaceDN w:val="0"/>
        <w:adjustRightInd w:val="0"/>
        <w:rPr>
          <w:i/>
          <w:sz w:val="24"/>
          <w:szCs w:val="24"/>
        </w:rPr>
      </w:pPr>
      <w:r w:rsidRPr="00B35601">
        <w:rPr>
          <w:i/>
          <w:sz w:val="24"/>
          <w:szCs w:val="24"/>
        </w:rPr>
        <w:t>Охранные зоны объектов электроэнергетики (объектов электросетевого хозяйства и объектов по производству электрической энергии)</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Российской Федерации от </w:t>
      </w:r>
      <w:smartTag w:uri="urn:schemas-microsoft-com:office:smarttags" w:element="date">
        <w:smartTagPr>
          <w:attr w:name="ls" w:val="trans"/>
          <w:attr w:name="Month" w:val="2"/>
          <w:attr w:name="Day" w:val="24"/>
          <w:attr w:name="Year" w:val="2009"/>
        </w:smartTagPr>
        <w:r w:rsidRPr="00B35601">
          <w:rPr>
            <w:rFonts w:ascii="Times New Roman" w:hAnsi="Times New Roman" w:cs="Times New Roman"/>
            <w:bCs/>
            <w:sz w:val="24"/>
            <w:szCs w:val="24"/>
          </w:rPr>
          <w:t>24 февраля 2009 года</w:t>
        </w:r>
      </w:smartTag>
      <w:r w:rsidRPr="00B35601">
        <w:rPr>
          <w:rFonts w:ascii="Times New Roman" w:hAnsi="Times New Roman" w:cs="Times New Roman"/>
          <w:bCs/>
          <w:sz w:val="24"/>
          <w:szCs w:val="24"/>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34D4D" w:rsidRPr="00B35601" w:rsidRDefault="00934D4D" w:rsidP="00934D4D">
      <w:pPr>
        <w:pStyle w:val="af4"/>
        <w:tabs>
          <w:tab w:val="left" w:pos="0"/>
        </w:tabs>
        <w:autoSpaceDE w:val="0"/>
        <w:autoSpaceDN w:val="0"/>
        <w:adjustRightInd w:val="0"/>
        <w:rPr>
          <w:sz w:val="24"/>
          <w:szCs w:val="24"/>
        </w:rPr>
      </w:pPr>
      <w:r w:rsidRPr="00B35601">
        <w:rPr>
          <w:sz w:val="24"/>
          <w:szCs w:val="24"/>
        </w:rPr>
        <w:t>1)</w:t>
      </w:r>
      <w:r w:rsidRPr="00B35601">
        <w:rPr>
          <w:sz w:val="24"/>
          <w:szCs w:val="24"/>
        </w:rPr>
        <w:tab/>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34D4D" w:rsidRPr="00B35601" w:rsidRDefault="00934D4D" w:rsidP="00934D4D">
      <w:pPr>
        <w:pStyle w:val="af4"/>
        <w:tabs>
          <w:tab w:val="left" w:pos="0"/>
        </w:tabs>
        <w:autoSpaceDE w:val="0"/>
        <w:autoSpaceDN w:val="0"/>
        <w:adjustRightInd w:val="0"/>
        <w:rPr>
          <w:sz w:val="24"/>
          <w:szCs w:val="24"/>
        </w:rPr>
      </w:pPr>
      <w:r w:rsidRPr="00B35601">
        <w:rPr>
          <w:sz w:val="24"/>
          <w:szCs w:val="24"/>
        </w:rPr>
        <w:t>2)</w:t>
      </w:r>
      <w:r w:rsidRPr="00B35601">
        <w:rPr>
          <w:sz w:val="24"/>
          <w:szCs w:val="24"/>
        </w:rPr>
        <w:tab/>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934D4D" w:rsidRPr="00B35601" w:rsidRDefault="00934D4D" w:rsidP="00934D4D">
      <w:pPr>
        <w:pStyle w:val="af4"/>
        <w:tabs>
          <w:tab w:val="left" w:pos="0"/>
        </w:tabs>
        <w:autoSpaceDE w:val="0"/>
        <w:autoSpaceDN w:val="0"/>
        <w:adjustRightInd w:val="0"/>
        <w:rPr>
          <w:sz w:val="24"/>
          <w:szCs w:val="24"/>
        </w:rPr>
      </w:pPr>
      <w:r w:rsidRPr="00B35601">
        <w:rPr>
          <w:sz w:val="24"/>
          <w:szCs w:val="24"/>
        </w:rPr>
        <w:t>3)</w:t>
      </w:r>
      <w:r w:rsidRPr="00B35601">
        <w:rPr>
          <w:sz w:val="24"/>
          <w:szCs w:val="24"/>
        </w:rPr>
        <w:tab/>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w:t>
      </w:r>
      <w:r w:rsidRPr="00B35601">
        <w:rPr>
          <w:sz w:val="24"/>
          <w:szCs w:val="24"/>
        </w:rPr>
        <w:lastRenderedPageBreak/>
        <w:t>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934D4D" w:rsidRPr="00B35601" w:rsidRDefault="00934D4D" w:rsidP="00934D4D">
      <w:pPr>
        <w:pStyle w:val="af4"/>
        <w:tabs>
          <w:tab w:val="left" w:pos="0"/>
        </w:tabs>
        <w:autoSpaceDE w:val="0"/>
        <w:autoSpaceDN w:val="0"/>
        <w:adjustRightInd w:val="0"/>
        <w:rPr>
          <w:sz w:val="24"/>
          <w:szCs w:val="24"/>
        </w:rPr>
      </w:pPr>
      <w:r w:rsidRPr="00B35601">
        <w:rPr>
          <w:sz w:val="24"/>
          <w:szCs w:val="24"/>
        </w:rPr>
        <w:t>4)</w:t>
      </w:r>
      <w:r w:rsidRPr="00B35601">
        <w:rPr>
          <w:sz w:val="24"/>
          <w:szCs w:val="24"/>
        </w:rPr>
        <w:tab/>
        <w:t>размещать свалки;</w:t>
      </w:r>
    </w:p>
    <w:p w:rsidR="00934D4D" w:rsidRPr="00B35601" w:rsidRDefault="00934D4D" w:rsidP="00934D4D">
      <w:pPr>
        <w:pStyle w:val="af4"/>
        <w:tabs>
          <w:tab w:val="left" w:pos="0"/>
        </w:tabs>
        <w:autoSpaceDE w:val="0"/>
        <w:autoSpaceDN w:val="0"/>
        <w:adjustRightInd w:val="0"/>
        <w:rPr>
          <w:sz w:val="24"/>
          <w:szCs w:val="24"/>
        </w:rPr>
      </w:pPr>
      <w:r w:rsidRPr="00B35601">
        <w:rPr>
          <w:sz w:val="24"/>
          <w:szCs w:val="24"/>
        </w:rPr>
        <w:t>5)</w:t>
      </w:r>
      <w:r w:rsidRPr="00B35601">
        <w:rPr>
          <w:sz w:val="24"/>
          <w:szCs w:val="24"/>
        </w:rPr>
        <w:tab/>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В охранных зонах, установленных для объектов электросетевого хозяйства напряжением свыше 1000 вольт, помимо вышеназванных действий, запрещается:</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1)</w:t>
      </w:r>
      <w:r w:rsidRPr="00B35601">
        <w:rPr>
          <w:sz w:val="24"/>
          <w:szCs w:val="24"/>
        </w:rPr>
        <w:tab/>
        <w:t>складировать или размещать хранилища любых, в том числе горюче-смазочных, материалов;</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2)</w:t>
      </w:r>
      <w:r w:rsidRPr="00B35601">
        <w:rPr>
          <w:sz w:val="24"/>
          <w:szCs w:val="24"/>
        </w:rPr>
        <w:tab/>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3)</w:t>
      </w:r>
      <w:r w:rsidRPr="00B35601">
        <w:rPr>
          <w:sz w:val="24"/>
          <w:szCs w:val="24"/>
        </w:rPr>
        <w:tab/>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4)</w:t>
      </w:r>
      <w:r w:rsidRPr="00B35601">
        <w:rPr>
          <w:sz w:val="24"/>
          <w:szCs w:val="24"/>
        </w:rPr>
        <w:tab/>
        <w:t>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5)</w:t>
      </w:r>
      <w:r w:rsidRPr="00B35601">
        <w:rPr>
          <w:sz w:val="24"/>
          <w:szCs w:val="24"/>
        </w:rPr>
        <w:tab/>
        <w:t>осуществлять проход судов с поднятыми стрелами кранов и других механизмов (в охранных зонах воздушных линий электропередачи).</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1)</w:t>
      </w:r>
      <w:r w:rsidRPr="00B35601">
        <w:rPr>
          <w:sz w:val="24"/>
          <w:szCs w:val="24"/>
        </w:rPr>
        <w:tab/>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объекты садоводческих, огороднических некоммерческих объединений, объекты жилищного строительства, в том числе индивидуального (в охранных зонах воздушных линий электропередачи);</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2)</w:t>
      </w:r>
      <w:r w:rsidRPr="00B35601">
        <w:rPr>
          <w:sz w:val="24"/>
          <w:szCs w:val="24"/>
        </w:rPr>
        <w:tab/>
        <w:t>складировать или размещать хранилища любых, в том числе горюче-смазочных, материалов;</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3)</w:t>
      </w:r>
      <w:r w:rsidRPr="00B35601">
        <w:rPr>
          <w:sz w:val="24"/>
          <w:szCs w:val="24"/>
        </w:rPr>
        <w:tab/>
        <w:t>устраивать причалы для стоянки судов, барж и плавучих кранов, 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Порядок установления охранных зон объектов по производству электрической энергии и их границ, а также особые условия использования расположенных в границах таких зон земельных участков, обеспечивающие безопасное функционирование и эксплуатацию указанных объектов определяется на основании Постановления Правительства Российской Федерации от </w:t>
      </w:r>
      <w:smartTag w:uri="urn:schemas-microsoft-com:office:smarttags" w:element="date">
        <w:smartTagPr>
          <w:attr w:name="ls" w:val="trans"/>
          <w:attr w:name="Month" w:val="11"/>
          <w:attr w:name="Day" w:val="18"/>
          <w:attr w:name="Year" w:val="2013"/>
        </w:smartTagPr>
        <w:r w:rsidRPr="00B35601">
          <w:rPr>
            <w:rFonts w:ascii="Times New Roman" w:hAnsi="Times New Roman" w:cs="Times New Roman"/>
            <w:bCs/>
            <w:sz w:val="24"/>
            <w:szCs w:val="24"/>
          </w:rPr>
          <w:t>18 ноября 2013 года</w:t>
        </w:r>
      </w:smartTag>
      <w:r w:rsidRPr="00B35601">
        <w:rPr>
          <w:rFonts w:ascii="Times New Roman" w:hAnsi="Times New Roman" w:cs="Times New Roman"/>
          <w:bCs/>
          <w:sz w:val="24"/>
          <w:szCs w:val="24"/>
        </w:rPr>
        <w:t xml:space="preserve">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от </w:t>
      </w:r>
      <w:smartTag w:uri="urn:schemas-microsoft-com:office:smarttags" w:element="date">
        <w:smartTagPr>
          <w:attr w:name="ls" w:val="trans"/>
          <w:attr w:name="Month" w:val="8"/>
          <w:attr w:name="Day" w:val="03"/>
          <w:attr w:name="Year" w:val="2018"/>
        </w:smartTagPr>
        <w:r w:rsidRPr="00B35601">
          <w:rPr>
            <w:rFonts w:ascii="Times New Roman" w:hAnsi="Times New Roman" w:cs="Times New Roman"/>
            <w:bCs/>
            <w:sz w:val="24"/>
            <w:szCs w:val="24"/>
          </w:rPr>
          <w:t>03 августа 2018 года</w:t>
        </w:r>
      </w:smartTag>
      <w:r w:rsidRPr="00B35601">
        <w:rPr>
          <w:rFonts w:ascii="Times New Roman" w:hAnsi="Times New Roman" w:cs="Times New Roman"/>
          <w:bCs/>
          <w:sz w:val="24"/>
          <w:szCs w:val="24"/>
        </w:rPr>
        <w:t xml:space="preserve"> № 342-ФЗ "О внесении изменений в Градостроительный кодекс Российской Федерации и отдельные законодательные акты Российской Федерации".</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В охранных зонах запрещается:</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1)</w:t>
      </w:r>
      <w:r w:rsidRPr="00B35601">
        <w:rPr>
          <w:sz w:val="24"/>
          <w:szCs w:val="24"/>
        </w:rPr>
        <w:tab/>
        <w:t>убирать, перемещать, засыпать и повреждать предупреждающие знаки;</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lastRenderedPageBreak/>
        <w:t>2)</w:t>
      </w:r>
      <w:r w:rsidRPr="00B35601">
        <w:rPr>
          <w:sz w:val="24"/>
          <w:szCs w:val="24"/>
        </w:rPr>
        <w:tab/>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3)</w:t>
      </w:r>
      <w:r w:rsidRPr="00B35601">
        <w:rPr>
          <w:sz w:val="24"/>
          <w:szCs w:val="24"/>
        </w:rPr>
        <w:tab/>
        <w:t>производить сброс и слив едких и коррозионных веществ, в том числе растворов кислот, щелочей и солей, а также горюче-смазочных материалов;</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4)</w:t>
      </w:r>
      <w:r w:rsidRPr="00B35601">
        <w:rPr>
          <w:sz w:val="24"/>
          <w:szCs w:val="24"/>
        </w:rPr>
        <w:tab/>
        <w:t>разводить огонь и размещать какие-либо открытые или закрытые источники огня;</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5)</w:t>
      </w:r>
      <w:r w:rsidRPr="00B35601">
        <w:rPr>
          <w:sz w:val="24"/>
          <w:szCs w:val="24"/>
        </w:rPr>
        <w:tab/>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6)</w:t>
      </w:r>
      <w:r w:rsidRPr="00B35601">
        <w:rPr>
          <w:sz w:val="24"/>
          <w:szCs w:val="24"/>
        </w:rPr>
        <w:tab/>
        <w:t>производить работы ударными механизмами, сбрасывать тяжести массой свыше 5 тонн;</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7)</w:t>
      </w:r>
      <w:r w:rsidRPr="00B35601">
        <w:rPr>
          <w:sz w:val="24"/>
          <w:szCs w:val="24"/>
        </w:rPr>
        <w:tab/>
        <w:t>складировать любые материалы, в том числе взрывоопасные, пожароопасные и горюче-смазочные.</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В пределах охранных зон без письменного согласования владельцев объектов юридическим и физическим лицам запрещается:</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1)</w:t>
      </w:r>
      <w:r w:rsidRPr="00B35601">
        <w:rPr>
          <w:sz w:val="24"/>
          <w:szCs w:val="24"/>
        </w:rPr>
        <w:tab/>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2)</w:t>
      </w:r>
      <w:r w:rsidRPr="00B35601">
        <w:rPr>
          <w:sz w:val="24"/>
          <w:szCs w:val="24"/>
        </w:rPr>
        <w:tab/>
        <w:t>проводить любые мероприятия, связанные с пребыванием людей, не занятых выполнением работ, разрешенных в установленном порядке;</w:t>
      </w:r>
    </w:p>
    <w:p w:rsidR="00934D4D" w:rsidRPr="00B35601" w:rsidRDefault="00934D4D" w:rsidP="00934D4D">
      <w:pPr>
        <w:pStyle w:val="af4"/>
        <w:tabs>
          <w:tab w:val="left" w:pos="1134"/>
        </w:tabs>
        <w:autoSpaceDE w:val="0"/>
        <w:autoSpaceDN w:val="0"/>
        <w:adjustRightInd w:val="0"/>
        <w:rPr>
          <w:sz w:val="24"/>
          <w:szCs w:val="24"/>
        </w:rPr>
      </w:pPr>
      <w:r w:rsidRPr="00B35601">
        <w:rPr>
          <w:sz w:val="24"/>
          <w:szCs w:val="24"/>
        </w:rPr>
        <w:t>3)</w:t>
      </w:r>
      <w:r w:rsidRPr="00B35601">
        <w:rPr>
          <w:sz w:val="24"/>
          <w:szCs w:val="24"/>
        </w:rPr>
        <w:tab/>
        <w:t>осуществлять горные, взрывные, мелиоративные работы, в том числе связанные с временным затоплением земель.</w:t>
      </w:r>
    </w:p>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iCs/>
          <w:sz w:val="24"/>
          <w:szCs w:val="24"/>
        </w:rPr>
      </w:pPr>
    </w:p>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i/>
          <w:iCs/>
          <w:sz w:val="24"/>
          <w:szCs w:val="24"/>
        </w:rPr>
      </w:pPr>
      <w:r w:rsidRPr="00B35601">
        <w:rPr>
          <w:rFonts w:ascii="Times New Roman" w:hAnsi="Times New Roman" w:cs="Times New Roman"/>
          <w:i/>
          <w:iCs/>
          <w:sz w:val="24"/>
          <w:szCs w:val="24"/>
        </w:rPr>
        <w:t xml:space="preserve">Охранная </w:t>
      </w:r>
      <w:hyperlink r:id="rId21" w:anchor="dst100015" w:history="1">
        <w:r w:rsidRPr="00B35601">
          <w:rPr>
            <w:rFonts w:ascii="Times New Roman" w:hAnsi="Times New Roman" w:cs="Times New Roman"/>
            <w:i/>
            <w:iCs/>
            <w:sz w:val="24"/>
            <w:szCs w:val="24"/>
          </w:rPr>
          <w:t>зона</w:t>
        </w:r>
      </w:hyperlink>
      <w:r w:rsidRPr="00B35601">
        <w:rPr>
          <w:rFonts w:ascii="Times New Roman" w:hAnsi="Times New Roman" w:cs="Times New Roman"/>
          <w:i/>
          <w:iCs/>
          <w:sz w:val="24"/>
          <w:szCs w:val="24"/>
        </w:rPr>
        <w:t xml:space="preserve"> линий и сооружений связи</w:t>
      </w:r>
    </w:p>
    <w:p w:rsidR="00934D4D" w:rsidRPr="00B35601" w:rsidRDefault="00934D4D" w:rsidP="00934D4D">
      <w:pPr>
        <w:pStyle w:val="ConsPlusNormal"/>
        <w:suppressAutoHyphens w:val="0"/>
        <w:autoSpaceDN w:val="0"/>
        <w:adjustRightInd w:val="0"/>
        <w:ind w:firstLine="709"/>
        <w:jc w:val="both"/>
        <w:rPr>
          <w:rFonts w:ascii="Times New Roman" w:eastAsiaTheme="minorHAnsi" w:hAnsi="Times New Roman" w:cs="Times New Roman"/>
          <w:bCs/>
          <w:color w:val="auto"/>
          <w:kern w:val="0"/>
          <w:sz w:val="24"/>
          <w:szCs w:val="24"/>
          <w:lang w:bidi="ar-SA"/>
        </w:rPr>
      </w:pPr>
      <w:r w:rsidRPr="00B35601">
        <w:rPr>
          <w:rFonts w:ascii="Times New Roman" w:eastAsiaTheme="minorHAnsi" w:hAnsi="Times New Roman" w:cs="Times New Roman"/>
          <w:bCs/>
          <w:color w:val="auto"/>
          <w:kern w:val="0"/>
          <w:sz w:val="24"/>
          <w:szCs w:val="24"/>
          <w:lang w:bidi="ar-SA"/>
        </w:rPr>
        <w:t xml:space="preserve">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сооружений связи Российской Федерации. </w:t>
      </w:r>
    </w:p>
    <w:p w:rsidR="00934D4D" w:rsidRPr="00B35601" w:rsidRDefault="00934D4D" w:rsidP="00934D4D">
      <w:pPr>
        <w:pStyle w:val="ConsPlusNormal"/>
        <w:suppressAutoHyphens w:val="0"/>
        <w:autoSpaceDN w:val="0"/>
        <w:adjustRightInd w:val="0"/>
        <w:ind w:firstLine="709"/>
        <w:jc w:val="both"/>
        <w:rPr>
          <w:rFonts w:ascii="Times New Roman" w:eastAsiaTheme="minorHAnsi" w:hAnsi="Times New Roman" w:cs="Times New Roman"/>
          <w:bCs/>
          <w:color w:val="auto"/>
          <w:kern w:val="0"/>
          <w:sz w:val="24"/>
          <w:szCs w:val="24"/>
          <w:lang w:bidi="ar-SA"/>
        </w:rPr>
      </w:pPr>
      <w:r w:rsidRPr="00B35601">
        <w:rPr>
          <w:rFonts w:ascii="Times New Roman" w:eastAsiaTheme="minorHAnsi" w:hAnsi="Times New Roman" w:cs="Times New Roman"/>
          <w:bCs/>
          <w:color w:val="auto"/>
          <w:kern w:val="0"/>
          <w:sz w:val="24"/>
          <w:szCs w:val="24"/>
          <w:lang w:bidi="ar-SA"/>
        </w:rPr>
        <w:t>Использование земельных участков и объектов капитального строительства в границах охранных зон линий и сооружений связи осуществляется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 года № 578, если положениями о зонах с особыми условиями использования территории, утвержденными Правительством Российской Федерации в соответствии со статьей 106 Земельного кодекса Российской Федерации, не установлены иные требования и ограничения.</w:t>
      </w:r>
    </w:p>
    <w:p w:rsidR="00934D4D" w:rsidRPr="00B35601" w:rsidRDefault="00934D4D" w:rsidP="00934D4D">
      <w:pPr>
        <w:autoSpaceDE w:val="0"/>
        <w:autoSpaceDN w:val="0"/>
        <w:adjustRightInd w:val="0"/>
        <w:spacing w:after="0" w:line="240" w:lineRule="auto"/>
        <w:ind w:firstLine="709"/>
        <w:rPr>
          <w:rFonts w:ascii="Times New Roman" w:hAnsi="Times New Roman" w:cs="Times New Roman"/>
          <w:bCs/>
          <w:sz w:val="24"/>
          <w:szCs w:val="24"/>
        </w:rPr>
      </w:pPr>
      <w:r w:rsidRPr="00B35601">
        <w:rPr>
          <w:rFonts w:ascii="Times New Roman" w:hAnsi="Times New Roman" w:cs="Times New Roman"/>
          <w:bCs/>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 xml:space="preserve">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w:t>
      </w:r>
      <w:r w:rsidRPr="00B35601">
        <w:rPr>
          <w:bCs/>
          <w:sz w:val="24"/>
          <w:szCs w:val="24"/>
        </w:rPr>
        <w:lastRenderedPageBreak/>
        <w:t>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производить защиту подземных коммуникаций от коррозии без учета проходящих подземных кабельных линий связи.</w:t>
      </w:r>
    </w:p>
    <w:p w:rsidR="00934D4D" w:rsidRPr="00B35601" w:rsidRDefault="00934D4D" w:rsidP="00934D4D">
      <w:pPr>
        <w:autoSpaceDE w:val="0"/>
        <w:autoSpaceDN w:val="0"/>
        <w:adjustRightInd w:val="0"/>
        <w:spacing w:after="0" w:line="240" w:lineRule="auto"/>
        <w:ind w:firstLine="709"/>
        <w:rPr>
          <w:rFonts w:ascii="Times New Roman" w:hAnsi="Times New Roman" w:cs="Times New Roman"/>
          <w:bCs/>
          <w:sz w:val="24"/>
          <w:szCs w:val="24"/>
        </w:rPr>
      </w:pPr>
      <w:r w:rsidRPr="00B35601">
        <w:rPr>
          <w:rFonts w:ascii="Times New Roman" w:hAnsi="Times New Roman" w:cs="Times New Roman"/>
          <w:bCs/>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огораживать трассы линий связи, препятствуя свободному доступу к ним технического персонала;</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самовольно подключаться к абонентской телефонной линии и линии радиофикации в целях пользования услугами связи;</w:t>
      </w:r>
    </w:p>
    <w:p w:rsidR="00934D4D" w:rsidRPr="00B35601" w:rsidRDefault="00934D4D" w:rsidP="00AA086D">
      <w:pPr>
        <w:pStyle w:val="af4"/>
        <w:numPr>
          <w:ilvl w:val="0"/>
          <w:numId w:val="45"/>
        </w:numPr>
        <w:autoSpaceDE w:val="0"/>
        <w:autoSpaceDN w:val="0"/>
        <w:adjustRightInd w:val="0"/>
        <w:ind w:left="0" w:firstLine="709"/>
        <w:rPr>
          <w:bCs/>
          <w:sz w:val="24"/>
          <w:szCs w:val="24"/>
        </w:rPr>
      </w:pPr>
      <w:r w:rsidRPr="00B35601">
        <w:rPr>
          <w:bCs/>
          <w:sz w:val="24"/>
          <w:szCs w:val="24"/>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934D4D" w:rsidRPr="00B35601" w:rsidRDefault="00934D4D" w:rsidP="00934D4D">
      <w:pPr>
        <w:spacing w:after="0" w:line="240" w:lineRule="auto"/>
        <w:ind w:firstLine="709"/>
        <w:jc w:val="both"/>
        <w:rPr>
          <w:rFonts w:ascii="Times New Roman" w:hAnsi="Times New Roman" w:cs="Times New Roman"/>
          <w:iCs/>
          <w:sz w:val="24"/>
          <w:szCs w:val="24"/>
          <w:u w:val="single"/>
        </w:rPr>
      </w:pPr>
    </w:p>
    <w:p w:rsidR="00934D4D" w:rsidRPr="00B35601" w:rsidRDefault="00934D4D" w:rsidP="00934D4D">
      <w:pPr>
        <w:autoSpaceDE w:val="0"/>
        <w:autoSpaceDN w:val="0"/>
        <w:adjustRightInd w:val="0"/>
        <w:spacing w:before="120" w:after="120" w:line="23" w:lineRule="atLeast"/>
        <w:ind w:firstLine="709"/>
        <w:jc w:val="both"/>
        <w:rPr>
          <w:rFonts w:ascii="Times New Roman" w:hAnsi="Times New Roman" w:cs="Times New Roman"/>
          <w:i/>
          <w:sz w:val="24"/>
          <w:szCs w:val="24"/>
        </w:rPr>
      </w:pPr>
      <w:r w:rsidRPr="00B35601">
        <w:rPr>
          <w:rFonts w:ascii="Times New Roman" w:hAnsi="Times New Roman" w:cs="Times New Roman"/>
          <w:i/>
          <w:sz w:val="24"/>
          <w:szCs w:val="24"/>
        </w:rPr>
        <w:t xml:space="preserve">Водоохранные зоны </w:t>
      </w:r>
    </w:p>
    <w:p w:rsidR="00465C34" w:rsidRPr="0028013B" w:rsidRDefault="00465C34" w:rsidP="00465C34">
      <w:pPr>
        <w:spacing w:after="0" w:line="240" w:lineRule="auto"/>
        <w:ind w:firstLine="709"/>
        <w:jc w:val="both"/>
        <w:rPr>
          <w:rFonts w:ascii="Times New Roman" w:eastAsia="Calibri" w:hAnsi="Times New Roman" w:cs="Times New Roman"/>
          <w:sz w:val="24"/>
          <w:szCs w:val="24"/>
        </w:rPr>
      </w:pPr>
      <w:r w:rsidRPr="0028013B">
        <w:rPr>
          <w:rFonts w:ascii="Times New Roman" w:eastAsia="Calibri" w:hAnsi="Times New Roman" w:cs="Times New Roman"/>
          <w:sz w:val="24"/>
          <w:szCs w:val="24"/>
        </w:rPr>
        <w:t xml:space="preserve">Специальный режим в водоохранных зонах устанавливается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465C34" w:rsidRPr="0028013B" w:rsidRDefault="00465C34" w:rsidP="00465C34">
      <w:pPr>
        <w:spacing w:after="0" w:line="240" w:lineRule="auto"/>
        <w:ind w:firstLine="709"/>
        <w:jc w:val="both"/>
        <w:rPr>
          <w:rFonts w:ascii="Times New Roman" w:eastAsia="Calibri" w:hAnsi="Times New Roman" w:cs="Times New Roman"/>
          <w:sz w:val="24"/>
          <w:szCs w:val="24"/>
        </w:rPr>
      </w:pPr>
      <w:r w:rsidRPr="0028013B">
        <w:rPr>
          <w:rFonts w:ascii="Times New Roman" w:eastAsia="Calibri" w:hAnsi="Times New Roman" w:cs="Times New Roman"/>
          <w:sz w:val="24"/>
          <w:szCs w:val="24"/>
        </w:rPr>
        <w:t>Содержание специального режима в водоохранных зонах определено Водным кодексом Российской Федерации.</w:t>
      </w:r>
    </w:p>
    <w:p w:rsidR="00465C34" w:rsidRPr="0028013B" w:rsidRDefault="00465C34" w:rsidP="00465C34">
      <w:pPr>
        <w:spacing w:after="0" w:line="240" w:lineRule="auto"/>
        <w:ind w:firstLine="709"/>
        <w:rPr>
          <w:rFonts w:ascii="Times New Roman" w:eastAsia="Times New Roman" w:hAnsi="Times New Roman" w:cs="Times New Roman"/>
          <w:sz w:val="24"/>
          <w:szCs w:val="24"/>
        </w:rPr>
      </w:pPr>
      <w:r w:rsidRPr="0028013B">
        <w:rPr>
          <w:rFonts w:ascii="Times New Roman" w:eastAsia="Times New Roman" w:hAnsi="Times New Roman" w:cs="Times New Roman"/>
          <w:sz w:val="24"/>
          <w:szCs w:val="24"/>
        </w:rPr>
        <w:t>Ширина водоохран</w:t>
      </w:r>
      <w:r>
        <w:rPr>
          <w:rFonts w:ascii="Times New Roman" w:eastAsia="Times New Roman" w:hAnsi="Times New Roman" w:cs="Times New Roman"/>
          <w:sz w:val="24"/>
          <w:szCs w:val="24"/>
        </w:rPr>
        <w:t>н</w:t>
      </w:r>
      <w:r w:rsidRPr="0028013B">
        <w:rPr>
          <w:rFonts w:ascii="Times New Roman" w:eastAsia="Times New Roman" w:hAnsi="Times New Roman" w:cs="Times New Roman"/>
          <w:sz w:val="24"/>
          <w:szCs w:val="24"/>
        </w:rPr>
        <w:t>ой зоны рек или ручьев устанавливается от их истока для рек или ручьев протяженностью:</w:t>
      </w:r>
    </w:p>
    <w:p w:rsidR="00465C34" w:rsidRPr="0028013B" w:rsidRDefault="00465C34" w:rsidP="00465C34">
      <w:pPr>
        <w:spacing w:after="0" w:line="240" w:lineRule="auto"/>
        <w:ind w:firstLine="709"/>
        <w:rPr>
          <w:rFonts w:ascii="Times New Roman" w:eastAsia="Times New Roman" w:hAnsi="Times New Roman" w:cs="Times New Roman"/>
          <w:sz w:val="24"/>
          <w:szCs w:val="24"/>
        </w:rPr>
      </w:pPr>
      <w:r w:rsidRPr="0028013B">
        <w:rPr>
          <w:rFonts w:ascii="Times New Roman" w:eastAsia="Times New Roman" w:hAnsi="Times New Roman" w:cs="Times New Roman"/>
          <w:sz w:val="24"/>
          <w:szCs w:val="24"/>
        </w:rPr>
        <w:t>1) до десяти километров - в размере пятидесяти метров;</w:t>
      </w:r>
    </w:p>
    <w:p w:rsidR="00465C34" w:rsidRPr="0028013B" w:rsidRDefault="00465C34" w:rsidP="00465C34">
      <w:pPr>
        <w:spacing w:after="0" w:line="240" w:lineRule="auto"/>
        <w:ind w:firstLine="709"/>
        <w:rPr>
          <w:rFonts w:ascii="Times New Roman" w:eastAsia="Times New Roman" w:hAnsi="Times New Roman" w:cs="Times New Roman"/>
          <w:sz w:val="24"/>
          <w:szCs w:val="24"/>
        </w:rPr>
      </w:pPr>
      <w:r w:rsidRPr="0028013B">
        <w:rPr>
          <w:rFonts w:ascii="Times New Roman" w:eastAsia="Times New Roman" w:hAnsi="Times New Roman" w:cs="Times New Roman"/>
          <w:sz w:val="24"/>
          <w:szCs w:val="24"/>
        </w:rPr>
        <w:t>2) от десяти до пятидесяти километров - в размере ста метров;</w:t>
      </w:r>
    </w:p>
    <w:p w:rsidR="00465C34" w:rsidRPr="0028013B" w:rsidRDefault="00465C34" w:rsidP="00465C34">
      <w:pPr>
        <w:spacing w:after="0" w:line="240" w:lineRule="auto"/>
        <w:ind w:firstLine="709"/>
        <w:rPr>
          <w:rFonts w:ascii="Times New Roman" w:eastAsia="Times New Roman" w:hAnsi="Times New Roman" w:cs="Times New Roman"/>
          <w:sz w:val="24"/>
          <w:szCs w:val="24"/>
        </w:rPr>
      </w:pPr>
      <w:r w:rsidRPr="0028013B">
        <w:rPr>
          <w:rFonts w:ascii="Times New Roman" w:eastAsia="Times New Roman" w:hAnsi="Times New Roman" w:cs="Times New Roman"/>
          <w:sz w:val="24"/>
          <w:szCs w:val="24"/>
        </w:rPr>
        <w:t>3) от пятидесяти километров и более - в размере двухсот метров.</w:t>
      </w:r>
    </w:p>
    <w:p w:rsidR="00465C34" w:rsidRPr="0028013B" w:rsidRDefault="00465C34" w:rsidP="00465C34">
      <w:pPr>
        <w:spacing w:after="0" w:line="240" w:lineRule="auto"/>
        <w:ind w:firstLine="709"/>
        <w:rPr>
          <w:rFonts w:ascii="Times New Roman" w:eastAsia="Times New Roman" w:hAnsi="Times New Roman" w:cs="Times New Roman"/>
          <w:sz w:val="24"/>
          <w:szCs w:val="24"/>
        </w:rPr>
      </w:pPr>
      <w:r w:rsidRPr="0028013B">
        <w:rPr>
          <w:rFonts w:ascii="Times New Roman" w:eastAsia="Times New Roman" w:hAnsi="Times New Roman" w:cs="Times New Roman"/>
          <w:sz w:val="24"/>
          <w:szCs w:val="24"/>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465C34" w:rsidRPr="0028013B" w:rsidRDefault="00465C34" w:rsidP="00465C34">
      <w:pPr>
        <w:spacing w:after="0" w:line="240" w:lineRule="auto"/>
        <w:ind w:firstLine="709"/>
        <w:rPr>
          <w:rFonts w:ascii="Times New Roman" w:eastAsia="Times New Roman" w:hAnsi="Times New Roman" w:cs="Times New Roman"/>
          <w:sz w:val="24"/>
          <w:szCs w:val="24"/>
        </w:rPr>
      </w:pPr>
      <w:r w:rsidRPr="0028013B">
        <w:rPr>
          <w:rFonts w:ascii="Times New Roman" w:eastAsia="Times New Roman" w:hAnsi="Times New Roman" w:cs="Times New Roman"/>
          <w:sz w:val="24"/>
          <w:szCs w:val="24"/>
        </w:rPr>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465C34" w:rsidRPr="0028013B" w:rsidRDefault="00465C34" w:rsidP="00465C34">
      <w:pPr>
        <w:spacing w:after="0" w:line="240" w:lineRule="auto"/>
        <w:ind w:firstLine="709"/>
        <w:jc w:val="both"/>
        <w:rPr>
          <w:rFonts w:ascii="Times New Roman" w:eastAsia="Calibri" w:hAnsi="Times New Roman" w:cs="Times New Roman"/>
          <w:sz w:val="24"/>
          <w:szCs w:val="24"/>
        </w:rPr>
      </w:pPr>
      <w:r w:rsidRPr="0028013B">
        <w:rPr>
          <w:rFonts w:ascii="Times New Roman" w:eastAsia="Calibri" w:hAnsi="Times New Roman" w:cs="Times New Roman"/>
          <w:sz w:val="24"/>
          <w:szCs w:val="24"/>
        </w:rPr>
        <w:t>В границах водоохранных зон запрещается:</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использование сточных вод в целях повышения почвенного плодородия;</w:t>
      </w:r>
    </w:p>
    <w:p w:rsidR="00465C34" w:rsidRPr="00584409" w:rsidRDefault="00465C34" w:rsidP="005346AA">
      <w:pPr>
        <w:pStyle w:val="af4"/>
        <w:numPr>
          <w:ilvl w:val="0"/>
          <w:numId w:val="62"/>
        </w:numPr>
        <w:ind w:left="0" w:firstLine="709"/>
        <w:rPr>
          <w:rFonts w:eastAsia="Calibri"/>
          <w:sz w:val="24"/>
          <w:szCs w:val="24"/>
        </w:rPr>
      </w:pPr>
      <w:r w:rsidRPr="0028013B">
        <w:rPr>
          <w:rFonts w:eastAsia="Calibri"/>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w:t>
      </w:r>
      <w:r w:rsidRPr="00584409">
        <w:rPr>
          <w:rFonts w:eastAsia="Calibri"/>
          <w:sz w:val="24"/>
          <w:szCs w:val="24"/>
        </w:rPr>
        <w:t>(за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осуществление авиационных мер по борьбе с вредными организмами;</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хранение пестицидов и агрохимикатов (за исключением хранения агрохимикатов в специализированных хранилищах</w:t>
      </w:r>
      <w:r>
        <w:rPr>
          <w:rFonts w:eastAsia="Calibri"/>
          <w:sz w:val="24"/>
          <w:szCs w:val="24"/>
        </w:rPr>
        <w:t>, размещенных</w:t>
      </w:r>
      <w:r w:rsidRPr="0028013B">
        <w:rPr>
          <w:rFonts w:eastAsia="Calibri"/>
          <w:sz w:val="24"/>
          <w:szCs w:val="24"/>
        </w:rPr>
        <w:t xml:space="preserve"> на территориях морских портов за пределами границ прибрежных защитных полос), применение пестицидов и агрохимикатов;</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сброс сточных, в том числе дренажных, вод;</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w:t>
      </w:r>
      <w:smartTag w:uri="urn:schemas-microsoft-com:office:smarttags" w:element="date">
        <w:smartTagPr>
          <w:attr w:name="ls" w:val="trans"/>
          <w:attr w:name="Month" w:val="2"/>
          <w:attr w:name="Day" w:val="21"/>
          <w:attr w:name="Year" w:val="1992"/>
        </w:smartTagPr>
        <w:r w:rsidRPr="0028013B">
          <w:rPr>
            <w:rFonts w:eastAsia="Calibri"/>
            <w:sz w:val="24"/>
            <w:szCs w:val="24"/>
          </w:rPr>
          <w:t>21 февраля 1992 года</w:t>
        </w:r>
      </w:smartTag>
      <w:r w:rsidRPr="0028013B">
        <w:rPr>
          <w:rFonts w:eastAsia="Calibri"/>
          <w:sz w:val="24"/>
          <w:szCs w:val="24"/>
        </w:rPr>
        <w:t xml:space="preserve"> № 2395-1 «О недрах»).</w:t>
      </w:r>
    </w:p>
    <w:p w:rsidR="00465C34" w:rsidRPr="0028013B" w:rsidRDefault="00465C34" w:rsidP="00465C34">
      <w:pPr>
        <w:spacing w:after="0" w:line="240" w:lineRule="auto"/>
        <w:ind w:firstLine="709"/>
        <w:jc w:val="both"/>
        <w:rPr>
          <w:rFonts w:ascii="Times New Roman" w:eastAsia="Calibri" w:hAnsi="Times New Roman" w:cs="Times New Roman"/>
          <w:sz w:val="24"/>
          <w:szCs w:val="24"/>
        </w:rPr>
      </w:pPr>
      <w:r w:rsidRPr="0028013B">
        <w:rPr>
          <w:rFonts w:ascii="Times New Roman" w:eastAsia="Calibri" w:hAnsi="Times New Roman" w:cs="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465C34" w:rsidRPr="0028013B" w:rsidRDefault="00465C34" w:rsidP="00465C34">
      <w:pPr>
        <w:spacing w:after="0" w:line="240" w:lineRule="auto"/>
        <w:ind w:firstLine="709"/>
        <w:jc w:val="both"/>
        <w:rPr>
          <w:rFonts w:ascii="Times New Roman" w:eastAsia="Calibri" w:hAnsi="Times New Roman" w:cs="Times New Roman"/>
          <w:sz w:val="24"/>
          <w:szCs w:val="24"/>
        </w:rPr>
      </w:pPr>
      <w:r w:rsidRPr="0028013B">
        <w:rPr>
          <w:rFonts w:ascii="Times New Roman" w:eastAsia="Calibri" w:hAnsi="Times New Roman" w:cs="Times New Roman"/>
          <w:sz w:val="24"/>
          <w:szCs w:val="24"/>
        </w:rPr>
        <w:t>Под сооружениями, обеспечивающими охрану водных объектов от загрязнения, засорения, заиления и истощения вод, понимаются:</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централизованные системы водоотведения (канализации), централизованные ливневые системы водоотведения;</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lastRenderedPageBreak/>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65C34" w:rsidRPr="0028013B" w:rsidRDefault="00465C34" w:rsidP="005346AA">
      <w:pPr>
        <w:pStyle w:val="af4"/>
        <w:numPr>
          <w:ilvl w:val="0"/>
          <w:numId w:val="62"/>
        </w:numPr>
        <w:ind w:left="0" w:firstLine="709"/>
        <w:rPr>
          <w:rFonts w:eastAsia="Calibri"/>
          <w:sz w:val="24"/>
          <w:szCs w:val="24"/>
        </w:rPr>
      </w:pPr>
      <w:r w:rsidRPr="0028013B">
        <w:rPr>
          <w:rFonts w:eastAsia="Calibri"/>
          <w:sz w:val="24"/>
          <w:szCs w:val="24"/>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465C34" w:rsidRPr="0028013B" w:rsidRDefault="00465C34" w:rsidP="00465C34">
      <w:pPr>
        <w:spacing w:after="0" w:line="240" w:lineRule="auto"/>
        <w:ind w:firstLine="709"/>
        <w:jc w:val="both"/>
        <w:rPr>
          <w:rFonts w:ascii="Times New Roman" w:eastAsia="Calibri" w:hAnsi="Times New Roman" w:cs="Times New Roman"/>
          <w:sz w:val="24"/>
          <w:szCs w:val="24"/>
        </w:rPr>
      </w:pPr>
      <w:r w:rsidRPr="0028013B">
        <w:rPr>
          <w:rFonts w:ascii="Times New Roman" w:eastAsia="Calibri"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288 настоящих правил,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465C34" w:rsidRPr="0028013B" w:rsidRDefault="00465C34" w:rsidP="00465C34">
      <w:pPr>
        <w:spacing w:after="0" w:line="240" w:lineRule="auto"/>
        <w:ind w:firstLine="709"/>
        <w:jc w:val="both"/>
        <w:rPr>
          <w:rFonts w:ascii="Times New Roman" w:eastAsia="Calibri" w:hAnsi="Times New Roman" w:cs="Times New Roman"/>
          <w:sz w:val="24"/>
          <w:szCs w:val="24"/>
        </w:rPr>
      </w:pPr>
      <w:r w:rsidRPr="0028013B">
        <w:rPr>
          <w:rFonts w:ascii="Times New Roman" w:eastAsia="Calibri"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286 настоящих правил,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34D4D" w:rsidRPr="00B35601" w:rsidRDefault="00465C34" w:rsidP="00465C34">
      <w:pPr>
        <w:spacing w:after="0" w:line="240" w:lineRule="auto"/>
        <w:ind w:firstLine="709"/>
        <w:jc w:val="both"/>
        <w:rPr>
          <w:rFonts w:ascii="Times New Roman" w:eastAsia="Calibri" w:hAnsi="Times New Roman" w:cs="Times New Roman"/>
          <w:sz w:val="24"/>
          <w:szCs w:val="24"/>
        </w:rPr>
      </w:pPr>
      <w:r w:rsidRPr="0028013B">
        <w:rPr>
          <w:rFonts w:ascii="Times New Roman" w:eastAsia="Calibri" w:hAnsi="Times New Roman" w:cs="Times New Roman"/>
          <w:sz w:val="24"/>
          <w:szCs w:val="24"/>
        </w:rPr>
        <w:t>Строительство, реконструкция и эксплуатация специализированных хранилищ агрохимикатов</w:t>
      </w:r>
      <w:r>
        <w:rPr>
          <w:rFonts w:ascii="Times New Roman" w:hAnsi="Times New Roman" w:cs="Times New Roman"/>
          <w:sz w:val="24"/>
          <w:szCs w:val="24"/>
        </w:rPr>
        <w:t>, аммиака, метанола, аммиачной селитры и нитрата калия</w:t>
      </w:r>
      <w:r w:rsidRPr="0028013B">
        <w:rPr>
          <w:rFonts w:ascii="Times New Roman" w:eastAsia="Calibri" w:hAnsi="Times New Roman" w:cs="Times New Roman"/>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rsidR="00934D4D" w:rsidRPr="00B35601" w:rsidRDefault="00934D4D" w:rsidP="00934D4D">
      <w:pPr>
        <w:spacing w:after="0" w:line="240" w:lineRule="auto"/>
        <w:ind w:firstLine="709"/>
        <w:jc w:val="both"/>
        <w:rPr>
          <w:rFonts w:ascii="Times New Roman" w:eastAsia="Calibri" w:hAnsi="Times New Roman" w:cs="Times New Roman"/>
          <w:sz w:val="24"/>
          <w:szCs w:val="24"/>
        </w:rPr>
      </w:pPr>
    </w:p>
    <w:p w:rsidR="00934D4D" w:rsidRPr="00B35601" w:rsidRDefault="00934D4D" w:rsidP="00934D4D">
      <w:pPr>
        <w:autoSpaceDE w:val="0"/>
        <w:autoSpaceDN w:val="0"/>
        <w:adjustRightInd w:val="0"/>
        <w:spacing w:before="120" w:after="120" w:line="23" w:lineRule="atLeast"/>
        <w:ind w:firstLine="709"/>
        <w:jc w:val="both"/>
        <w:rPr>
          <w:rFonts w:ascii="Times New Roman" w:hAnsi="Times New Roman" w:cs="Times New Roman"/>
          <w:i/>
          <w:sz w:val="24"/>
          <w:szCs w:val="24"/>
        </w:rPr>
      </w:pPr>
      <w:r w:rsidRPr="00B35601">
        <w:rPr>
          <w:rFonts w:ascii="Times New Roman" w:hAnsi="Times New Roman" w:cs="Times New Roman"/>
          <w:i/>
          <w:sz w:val="24"/>
          <w:szCs w:val="24"/>
        </w:rPr>
        <w:t>Прибрежные полосы</w:t>
      </w:r>
    </w:p>
    <w:p w:rsidR="00934D4D" w:rsidRPr="00B35601" w:rsidRDefault="00934D4D" w:rsidP="00934D4D">
      <w:pPr>
        <w:pStyle w:val="ConsPlusNormal"/>
        <w:suppressAutoHyphens w:val="0"/>
        <w:autoSpaceDN w:val="0"/>
        <w:adjustRightInd w:val="0"/>
        <w:ind w:firstLine="709"/>
        <w:jc w:val="both"/>
        <w:rPr>
          <w:rFonts w:ascii="Times New Roman" w:eastAsia="Calibri" w:hAnsi="Times New Roman" w:cs="Times New Roman"/>
          <w:color w:val="auto"/>
          <w:kern w:val="0"/>
          <w:sz w:val="24"/>
          <w:szCs w:val="24"/>
          <w:lang w:bidi="ar-SA"/>
        </w:rPr>
      </w:pPr>
      <w:r w:rsidRPr="00B35601">
        <w:rPr>
          <w:rFonts w:ascii="Times New Roman" w:eastAsia="Calibri" w:hAnsi="Times New Roman" w:cs="Times New Roman"/>
          <w:color w:val="auto"/>
          <w:kern w:val="0"/>
          <w:sz w:val="24"/>
          <w:szCs w:val="24"/>
          <w:lang w:bidi="ar-SA"/>
        </w:rPr>
        <w:t>В границах прибрежных защитных полос наряду с установленными ограничениями в границах водоохранных зон также запрещается:</w:t>
      </w:r>
    </w:p>
    <w:p w:rsidR="00934D4D" w:rsidRPr="00B35601" w:rsidRDefault="00934D4D" w:rsidP="005346AA">
      <w:pPr>
        <w:pStyle w:val="af4"/>
        <w:numPr>
          <w:ilvl w:val="1"/>
          <w:numId w:val="61"/>
        </w:numPr>
        <w:tabs>
          <w:tab w:val="left" w:pos="1134"/>
        </w:tabs>
        <w:ind w:left="0" w:firstLine="709"/>
        <w:rPr>
          <w:rFonts w:eastAsia="Calibri"/>
          <w:sz w:val="24"/>
          <w:szCs w:val="24"/>
        </w:rPr>
      </w:pPr>
      <w:r w:rsidRPr="00B35601">
        <w:rPr>
          <w:rFonts w:eastAsia="Calibri"/>
          <w:sz w:val="24"/>
          <w:szCs w:val="24"/>
        </w:rPr>
        <w:t>распашка земель;</w:t>
      </w:r>
    </w:p>
    <w:p w:rsidR="00934D4D" w:rsidRPr="00B35601" w:rsidRDefault="00934D4D" w:rsidP="005346AA">
      <w:pPr>
        <w:pStyle w:val="af4"/>
        <w:numPr>
          <w:ilvl w:val="1"/>
          <w:numId w:val="61"/>
        </w:numPr>
        <w:tabs>
          <w:tab w:val="left" w:pos="1134"/>
        </w:tabs>
        <w:ind w:left="0" w:firstLine="709"/>
        <w:rPr>
          <w:rFonts w:eastAsia="Calibri"/>
          <w:sz w:val="24"/>
          <w:szCs w:val="24"/>
        </w:rPr>
      </w:pPr>
      <w:r w:rsidRPr="00B35601">
        <w:rPr>
          <w:rFonts w:eastAsia="Calibri"/>
          <w:sz w:val="24"/>
          <w:szCs w:val="24"/>
        </w:rPr>
        <w:t>размещение отвалов размываемых грунтов;</w:t>
      </w:r>
    </w:p>
    <w:p w:rsidR="00934D4D" w:rsidRPr="00B35601" w:rsidRDefault="00934D4D" w:rsidP="005346AA">
      <w:pPr>
        <w:pStyle w:val="af4"/>
        <w:numPr>
          <w:ilvl w:val="1"/>
          <w:numId w:val="61"/>
        </w:numPr>
        <w:tabs>
          <w:tab w:val="left" w:pos="1134"/>
        </w:tabs>
        <w:ind w:left="0" w:firstLine="709"/>
        <w:rPr>
          <w:rFonts w:eastAsia="Calibri"/>
          <w:sz w:val="24"/>
          <w:szCs w:val="24"/>
        </w:rPr>
      </w:pPr>
      <w:r w:rsidRPr="00B35601">
        <w:rPr>
          <w:rFonts w:eastAsia="Calibri"/>
          <w:sz w:val="24"/>
          <w:szCs w:val="24"/>
        </w:rPr>
        <w:t>выпас сельскохозяйственных животных и организация для них летних лагерей, ванн.</w:t>
      </w:r>
    </w:p>
    <w:p w:rsidR="00934D4D" w:rsidRPr="00B35601" w:rsidRDefault="00934D4D" w:rsidP="00934D4D">
      <w:pPr>
        <w:pStyle w:val="af4"/>
        <w:tabs>
          <w:tab w:val="left" w:pos="1134"/>
        </w:tabs>
        <w:ind w:left="709" w:firstLine="0"/>
        <w:rPr>
          <w:rFonts w:eastAsia="Calibri"/>
          <w:sz w:val="24"/>
          <w:szCs w:val="24"/>
        </w:rPr>
      </w:pPr>
    </w:p>
    <w:p w:rsidR="00934D4D" w:rsidRPr="00B35601" w:rsidRDefault="00934D4D" w:rsidP="00934D4D">
      <w:pPr>
        <w:autoSpaceDE w:val="0"/>
        <w:autoSpaceDN w:val="0"/>
        <w:adjustRightInd w:val="0"/>
        <w:spacing w:before="120" w:after="120" w:line="23" w:lineRule="atLeast"/>
        <w:ind w:firstLine="709"/>
        <w:jc w:val="both"/>
        <w:rPr>
          <w:rFonts w:ascii="Times New Roman" w:hAnsi="Times New Roman" w:cs="Times New Roman"/>
          <w:i/>
          <w:sz w:val="24"/>
          <w:szCs w:val="24"/>
        </w:rPr>
      </w:pPr>
      <w:r w:rsidRPr="00B35601">
        <w:rPr>
          <w:rFonts w:ascii="Times New Roman" w:hAnsi="Times New Roman" w:cs="Times New Roman"/>
          <w:i/>
          <w:sz w:val="24"/>
          <w:szCs w:val="24"/>
        </w:rPr>
        <w:t>Береговые полосы</w:t>
      </w:r>
    </w:p>
    <w:p w:rsidR="00934D4D" w:rsidRPr="00B35601" w:rsidRDefault="00934D4D" w:rsidP="00934D4D">
      <w:pPr>
        <w:autoSpaceDE w:val="0"/>
        <w:autoSpaceDN w:val="0"/>
        <w:adjustRightInd w:val="0"/>
        <w:spacing w:after="0" w:line="240" w:lineRule="auto"/>
        <w:ind w:firstLine="709"/>
        <w:jc w:val="both"/>
        <w:rPr>
          <w:rFonts w:ascii="Times New Roman" w:eastAsia="Calibri" w:hAnsi="Times New Roman" w:cs="Times New Roman"/>
          <w:sz w:val="24"/>
          <w:szCs w:val="24"/>
        </w:rPr>
      </w:pPr>
      <w:r w:rsidRPr="00B35601">
        <w:rPr>
          <w:rFonts w:ascii="Times New Roman" w:eastAsia="Calibri" w:hAnsi="Times New Roman" w:cs="Times New Roman"/>
          <w:sz w:val="24"/>
          <w:szCs w:val="24"/>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34D4D" w:rsidRPr="00B35601" w:rsidRDefault="00934D4D" w:rsidP="00934D4D">
      <w:pPr>
        <w:autoSpaceDE w:val="0"/>
        <w:autoSpaceDN w:val="0"/>
        <w:adjustRightInd w:val="0"/>
        <w:spacing w:after="0" w:line="240" w:lineRule="auto"/>
        <w:ind w:firstLine="709"/>
        <w:jc w:val="both"/>
        <w:rPr>
          <w:rFonts w:ascii="Times New Roman" w:eastAsia="Calibri" w:hAnsi="Times New Roman" w:cs="Times New Roman"/>
          <w:sz w:val="24"/>
          <w:szCs w:val="24"/>
        </w:rPr>
      </w:pPr>
      <w:r w:rsidRPr="00B35601">
        <w:rPr>
          <w:rFonts w:ascii="Times New Roman" w:eastAsia="Calibri" w:hAnsi="Times New Roman" w:cs="Times New Roman"/>
          <w:sz w:val="24"/>
          <w:szCs w:val="24"/>
        </w:rPr>
        <w:t xml:space="preserve">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w:t>
      </w:r>
      <w:r w:rsidRPr="00B35601">
        <w:rPr>
          <w:rFonts w:ascii="Times New Roman" w:eastAsia="Calibri" w:hAnsi="Times New Roman" w:cs="Times New Roman"/>
          <w:sz w:val="24"/>
          <w:szCs w:val="24"/>
        </w:rPr>
        <w:lastRenderedPageBreak/>
        <w:t>участков, на которых находятся пруды, обводненные карьеры, в границах территорий общего пользования.</w:t>
      </w:r>
    </w:p>
    <w:p w:rsidR="00934D4D" w:rsidRPr="00B35601" w:rsidRDefault="00934D4D" w:rsidP="00934D4D">
      <w:pPr>
        <w:spacing w:after="0" w:line="240" w:lineRule="auto"/>
        <w:ind w:firstLine="709"/>
        <w:jc w:val="both"/>
        <w:rPr>
          <w:rFonts w:ascii="Times New Roman" w:hAnsi="Times New Roman" w:cs="Times New Roman"/>
          <w:bCs/>
          <w:i/>
          <w:sz w:val="24"/>
          <w:szCs w:val="24"/>
        </w:rPr>
      </w:pPr>
    </w:p>
    <w:p w:rsidR="00934D4D" w:rsidRPr="00B35601" w:rsidRDefault="00934D4D" w:rsidP="00934D4D">
      <w:pPr>
        <w:spacing w:after="0" w:line="240" w:lineRule="auto"/>
        <w:ind w:firstLine="709"/>
        <w:jc w:val="both"/>
        <w:rPr>
          <w:rFonts w:ascii="Times New Roman" w:hAnsi="Times New Roman" w:cs="Times New Roman"/>
          <w:bCs/>
          <w:i/>
          <w:sz w:val="24"/>
          <w:szCs w:val="24"/>
        </w:rPr>
      </w:pPr>
      <w:r w:rsidRPr="00B35601">
        <w:rPr>
          <w:rFonts w:ascii="Times New Roman" w:hAnsi="Times New Roman" w:cs="Times New Roman"/>
          <w:bCs/>
          <w:i/>
          <w:sz w:val="24"/>
          <w:szCs w:val="24"/>
        </w:rPr>
        <w:t xml:space="preserve">Охранная </w:t>
      </w:r>
      <w:hyperlink r:id="rId22" w:anchor="dst100010" w:history="1">
        <w:r w:rsidRPr="00B35601">
          <w:rPr>
            <w:rFonts w:ascii="Times New Roman" w:hAnsi="Times New Roman" w:cs="Times New Roman"/>
            <w:bCs/>
            <w:i/>
            <w:sz w:val="24"/>
            <w:szCs w:val="24"/>
          </w:rPr>
          <w:t>зона</w:t>
        </w:r>
      </w:hyperlink>
      <w:r w:rsidRPr="00B35601">
        <w:rPr>
          <w:rFonts w:ascii="Times New Roman" w:hAnsi="Times New Roman" w:cs="Times New Roman"/>
          <w:bCs/>
          <w:i/>
          <w:sz w:val="24"/>
          <w:szCs w:val="24"/>
        </w:rPr>
        <w:t xml:space="preserve"> пунктов государственной геодезической сети, государственной нивелирной сети и государственной гравиметрической сети;</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w:t>
      </w:r>
      <w:smartTag w:uri="urn:schemas-microsoft-com:office:smarttags" w:element="metricconverter">
        <w:smartTagPr>
          <w:attr w:name="ProductID" w:val="4 метрам"/>
        </w:smartTagPr>
        <w:r w:rsidRPr="00B35601">
          <w:rPr>
            <w:rFonts w:ascii="Times New Roman" w:hAnsi="Times New Roman" w:cs="Times New Roman"/>
            <w:bCs/>
            <w:sz w:val="24"/>
            <w:szCs w:val="24"/>
          </w:rPr>
          <w:t>4 метрам</w:t>
        </w:r>
      </w:smartTag>
      <w:r w:rsidRPr="00B35601">
        <w:rPr>
          <w:rFonts w:ascii="Times New Roman" w:hAnsi="Times New Roman" w:cs="Times New Roman"/>
          <w:bCs/>
          <w:sz w:val="24"/>
          <w:szCs w:val="24"/>
        </w:rPr>
        <w:t>, ориентированы по сторонам света и иметь центральную точку (точку пересечения диагоналей) - центр пункта.</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 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 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 xml:space="preserve">В случае необходимости осуществления видов деятельности и работ, указанных в части 334 настоящих правил, проводится ликвидация пунктов с одновременным созданием новых пунктов в соответствии с частями 4 - 6 статьи 8 Федерального закона от </w:t>
      </w:r>
      <w:smartTag w:uri="urn:schemas-microsoft-com:office:smarttags" w:element="date">
        <w:smartTagPr>
          <w:attr w:name="ls" w:val="trans"/>
          <w:attr w:name="Month" w:val="12"/>
          <w:attr w:name="Day" w:val="30"/>
          <w:attr w:name="Year" w:val="2015"/>
        </w:smartTagPr>
        <w:r w:rsidRPr="00B35601">
          <w:rPr>
            <w:rFonts w:ascii="Times New Roman" w:hAnsi="Times New Roman" w:cs="Times New Roman"/>
            <w:bCs/>
            <w:sz w:val="24"/>
            <w:szCs w:val="24"/>
          </w:rPr>
          <w:t>30 декабря 2015 года</w:t>
        </w:r>
      </w:smartTag>
      <w:r w:rsidRPr="00B35601">
        <w:rPr>
          <w:rFonts w:ascii="Times New Roman" w:hAnsi="Times New Roman" w:cs="Times New Roman"/>
          <w:bCs/>
          <w:sz w:val="24"/>
          <w:szCs w:val="24"/>
        </w:rPr>
        <w:t xml:space="preserve"> № 431-ФЗ «О геодезии, картографии и пространственных данных и о внесении изменений в отдельные законодательные акты Российской Федерации» лицом, выполняющим указанные работы, на основании решения Федеральной службы государственной регистрации, кадастра и картографии или ее территориальных органов, принимающих в соответствии с пунктом 5 Положения об охранных зонах пунктов государственной геодезической сети, государственной нивелирной сети и государственной гравиметрической сети решения об установлении, изменении или о прекращении существования охранных зон пунктов.</w:t>
      </w:r>
    </w:p>
    <w:p w:rsidR="00934D4D" w:rsidRPr="00B35601" w:rsidRDefault="00934D4D" w:rsidP="00934D4D">
      <w:pPr>
        <w:spacing w:after="0" w:line="240" w:lineRule="auto"/>
        <w:ind w:firstLine="709"/>
        <w:jc w:val="both"/>
        <w:rPr>
          <w:rFonts w:ascii="Times New Roman" w:hAnsi="Times New Roman" w:cs="Times New Roman"/>
          <w:bCs/>
          <w:sz w:val="24"/>
          <w:szCs w:val="24"/>
        </w:rPr>
      </w:pPr>
    </w:p>
    <w:p w:rsidR="00934D4D" w:rsidRPr="00B35601" w:rsidRDefault="00934D4D" w:rsidP="00934D4D">
      <w:pPr>
        <w:spacing w:after="0" w:line="240" w:lineRule="auto"/>
        <w:ind w:firstLine="709"/>
        <w:jc w:val="both"/>
        <w:rPr>
          <w:rFonts w:ascii="Times New Roman" w:hAnsi="Times New Roman" w:cs="Times New Roman"/>
          <w:bCs/>
          <w:sz w:val="24"/>
          <w:szCs w:val="24"/>
        </w:rPr>
      </w:pPr>
      <w:r w:rsidRPr="00B35601">
        <w:rPr>
          <w:rFonts w:ascii="Times New Roman" w:hAnsi="Times New Roman" w:cs="Times New Roman"/>
          <w:bCs/>
          <w:sz w:val="24"/>
          <w:szCs w:val="24"/>
        </w:rPr>
        <w:t>Необходимо проведение работ по установлению зон с особыми условиями использования, которые до настоящего момента не были установлены в соответствии с законодательством Российской Федерации.</w:t>
      </w:r>
    </w:p>
    <w:p w:rsidR="00934D4D" w:rsidRPr="00B35601" w:rsidRDefault="00934D4D" w:rsidP="00934D4D">
      <w:pPr>
        <w:pStyle w:val="af4"/>
        <w:numPr>
          <w:ilvl w:val="1"/>
          <w:numId w:val="15"/>
        </w:numPr>
        <w:spacing w:before="240" w:after="240" w:line="276" w:lineRule="auto"/>
        <w:ind w:left="0" w:firstLine="709"/>
        <w:outlineLvl w:val="1"/>
        <w:rPr>
          <w:b/>
          <w:sz w:val="24"/>
          <w:szCs w:val="24"/>
        </w:rPr>
      </w:pPr>
      <w:bookmarkStart w:id="132" w:name="_Toc8663623"/>
      <w:bookmarkStart w:id="133" w:name="_Toc154471671"/>
      <w:r w:rsidRPr="00B35601">
        <w:rPr>
          <w:b/>
          <w:sz w:val="24"/>
          <w:szCs w:val="24"/>
        </w:rPr>
        <w:t>Состояние окружающей среды</w:t>
      </w:r>
      <w:bookmarkEnd w:id="132"/>
      <w:bookmarkEnd w:id="133"/>
    </w:p>
    <w:p w:rsidR="00934D4D" w:rsidRPr="00B35601" w:rsidRDefault="00934D4D" w:rsidP="00934D4D">
      <w:pPr>
        <w:spacing w:after="0" w:line="240" w:lineRule="auto"/>
        <w:ind w:firstLine="709"/>
        <w:jc w:val="both"/>
        <w:rPr>
          <w:rFonts w:ascii="Times New Roman" w:eastAsia="Calibri" w:hAnsi="Times New Roman" w:cs="Times New Roman"/>
          <w:i/>
          <w:sz w:val="24"/>
          <w:szCs w:val="24"/>
        </w:rPr>
      </w:pPr>
      <w:r w:rsidRPr="00B35601">
        <w:rPr>
          <w:rFonts w:ascii="Times New Roman" w:eastAsia="Calibri" w:hAnsi="Times New Roman" w:cs="Times New Roman"/>
          <w:i/>
          <w:sz w:val="24"/>
          <w:szCs w:val="24"/>
        </w:rPr>
        <w:t>Охрана атмосферного воздуха</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lastRenderedPageBreak/>
        <w:t>В целях решения задач охраны атмосферного воздуха в проекте предлагаются следующие планировочные и организационные мероприятия, способствующие снижению антропогенных нагрузок на природную среду:</w:t>
      </w:r>
    </w:p>
    <w:p w:rsidR="00934D4D" w:rsidRPr="00B35601" w:rsidRDefault="00934D4D" w:rsidP="00AA086D">
      <w:pPr>
        <w:numPr>
          <w:ilvl w:val="0"/>
          <w:numId w:val="42"/>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rsidR="00934D4D" w:rsidRPr="00B35601" w:rsidRDefault="00934D4D" w:rsidP="00AA086D">
      <w:pPr>
        <w:numPr>
          <w:ilvl w:val="0"/>
          <w:numId w:val="42"/>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установка и совершенствование газоочистных и пылеулавливающих установок;</w:t>
      </w:r>
    </w:p>
    <w:p w:rsidR="00934D4D" w:rsidRPr="00B35601" w:rsidRDefault="00934D4D" w:rsidP="00AA086D">
      <w:pPr>
        <w:numPr>
          <w:ilvl w:val="0"/>
          <w:numId w:val="42"/>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организация системы контроля за выбросами автотранспорта;</w:t>
      </w:r>
    </w:p>
    <w:p w:rsidR="00934D4D" w:rsidRPr="00B35601" w:rsidRDefault="00934D4D" w:rsidP="00AA086D">
      <w:pPr>
        <w:numPr>
          <w:ilvl w:val="0"/>
          <w:numId w:val="42"/>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производственный контроль за соблюдением нормативов предельно-допустимых выбросов загрязняющих веществ в атмосферу;</w:t>
      </w:r>
    </w:p>
    <w:p w:rsidR="00934D4D" w:rsidRPr="00B35601" w:rsidRDefault="00934D4D" w:rsidP="00AA086D">
      <w:pPr>
        <w:numPr>
          <w:ilvl w:val="0"/>
          <w:numId w:val="41"/>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создание зеленых защитных полос вдоль автомобильных дорог и озеленение улиц и санитарно-защитных зон;</w:t>
      </w:r>
    </w:p>
    <w:p w:rsidR="00934D4D" w:rsidRPr="00B35601" w:rsidRDefault="00934D4D" w:rsidP="00AA086D">
      <w:pPr>
        <w:numPr>
          <w:ilvl w:val="0"/>
          <w:numId w:val="41"/>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совершенствование и развитие сетей автомобильных дорог (доведение технического уровня существующих городских дорог в соответствии с ростом интенсивности движения, реконструкция наиболее загруженных участков);</w:t>
      </w:r>
    </w:p>
    <w:p w:rsidR="00934D4D" w:rsidRPr="00B35601" w:rsidRDefault="00934D4D" w:rsidP="00AA086D">
      <w:pPr>
        <w:numPr>
          <w:ilvl w:val="0"/>
          <w:numId w:val="41"/>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разработка проектов санитарно-защитных зон на всех предприятиях. 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СанПиНом 2.2.1/2.1.1.1200-03 «Санитарно-защитные зоны и санитарная классификация предприятий, сооружений и иных объектов» (новая редакция).</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Данные мероприятия будут способствовать обеспечению экологического баланса, для достижения которого необходимо создание такой системы природно-территориальных комплексов, которая минимизировала бы или предотвращала отрицательное воздействие хозяйственной деятельности человека на природную среду.</w:t>
      </w:r>
    </w:p>
    <w:p w:rsidR="00934D4D" w:rsidRPr="00B35601" w:rsidRDefault="00934D4D" w:rsidP="00934D4D">
      <w:pPr>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Охрана подземных и поверхностных вод</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Планировочные решения, предлагаемые проектом направлены на значительное сокращение загрязнения водотоков, на улучшение экологического состояния природной среды.</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Чрезвычайно важным мероприятием по охране поверхностных вод является организация водоохранных зон и прибрежных защитных полос вдоль рек.</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Водоохранные зоны и прибрежные защитные полосы устанавливаются в соответствии с «Водным кодексом Российской Федерации», который был принят Государственной думой </w:t>
      </w:r>
      <w:smartTag w:uri="urn:schemas-microsoft-com:office:smarttags" w:element="date">
        <w:smartTagPr>
          <w:attr w:name="Year" w:val="2006"/>
          <w:attr w:name="Day" w:val="12"/>
          <w:attr w:name="Month" w:val="4"/>
          <w:attr w:name="ls" w:val="trans"/>
        </w:smartTagPr>
        <w:r w:rsidRPr="00B35601">
          <w:rPr>
            <w:rFonts w:ascii="Times New Roman" w:hAnsi="Times New Roman" w:cs="Times New Roman"/>
            <w:sz w:val="24"/>
            <w:szCs w:val="24"/>
          </w:rPr>
          <w:t>12 апреля 2006 года</w:t>
        </w:r>
      </w:smartTag>
      <w:r w:rsidRPr="00B35601">
        <w:rPr>
          <w:rFonts w:ascii="Times New Roman" w:hAnsi="Times New Roman" w:cs="Times New Roman"/>
          <w:sz w:val="24"/>
          <w:szCs w:val="24"/>
        </w:rPr>
        <w:t>.</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Минимальная ширина прибрежных защитных полос вдоль рек, в зависимости от угодий, прилегающих к водотоку, и, в зависимости от крутизны склонов, устанавливается от 30 до </w:t>
      </w:r>
      <w:smartTag w:uri="urn:schemas-microsoft-com:office:smarttags" w:element="metricconverter">
        <w:smartTagPr>
          <w:attr w:name="ProductID" w:val="50 м"/>
        </w:smartTagPr>
        <w:r w:rsidRPr="00B35601">
          <w:rPr>
            <w:rFonts w:ascii="Times New Roman" w:hAnsi="Times New Roman" w:cs="Times New Roman"/>
            <w:sz w:val="24"/>
            <w:szCs w:val="24"/>
          </w:rPr>
          <w:t>50 м</w:t>
        </w:r>
      </w:smartTag>
      <w:r w:rsidRPr="00B35601">
        <w:rPr>
          <w:rFonts w:ascii="Times New Roman" w:hAnsi="Times New Roman" w:cs="Times New Roman"/>
          <w:sz w:val="24"/>
          <w:szCs w:val="24"/>
        </w:rPr>
        <w:t>.</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Ширина водоохраной зоны рек и ручьев устанавливается от их истока для рек или ручьев протяженностью:</w:t>
      </w:r>
    </w:p>
    <w:p w:rsidR="00934D4D" w:rsidRPr="00B35601" w:rsidRDefault="00934D4D" w:rsidP="00AA086D">
      <w:pPr>
        <w:numPr>
          <w:ilvl w:val="0"/>
          <w:numId w:val="44"/>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до </w:t>
      </w:r>
      <w:smartTag w:uri="urn:schemas-microsoft-com:office:smarttags" w:element="metricconverter">
        <w:smartTagPr>
          <w:attr w:name="ProductID" w:val="10 км"/>
        </w:smartTagPr>
        <w:r w:rsidRPr="00B35601">
          <w:rPr>
            <w:rFonts w:ascii="Times New Roman" w:hAnsi="Times New Roman" w:cs="Times New Roman"/>
            <w:sz w:val="24"/>
            <w:szCs w:val="24"/>
          </w:rPr>
          <w:t>10 км</w:t>
        </w:r>
      </w:smartTag>
      <w:r w:rsidRPr="00B35601">
        <w:rPr>
          <w:rFonts w:ascii="Times New Roman" w:hAnsi="Times New Roman" w:cs="Times New Roman"/>
          <w:sz w:val="24"/>
          <w:szCs w:val="24"/>
        </w:rPr>
        <w:t xml:space="preserve"> – в размере 50-ти метров;</w:t>
      </w:r>
    </w:p>
    <w:p w:rsidR="00934D4D" w:rsidRPr="00B35601" w:rsidRDefault="00934D4D" w:rsidP="00AA086D">
      <w:pPr>
        <w:numPr>
          <w:ilvl w:val="0"/>
          <w:numId w:val="44"/>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от </w:t>
      </w:r>
      <w:smartTag w:uri="urn:schemas-microsoft-com:office:smarttags" w:element="metricconverter">
        <w:smartTagPr>
          <w:attr w:name="ProductID" w:val="10 км"/>
        </w:smartTagPr>
        <w:r w:rsidRPr="00B35601">
          <w:rPr>
            <w:rFonts w:ascii="Times New Roman" w:hAnsi="Times New Roman" w:cs="Times New Roman"/>
            <w:sz w:val="24"/>
            <w:szCs w:val="24"/>
          </w:rPr>
          <w:t>10 км</w:t>
        </w:r>
      </w:smartTag>
      <w:r w:rsidRPr="00B35601">
        <w:rPr>
          <w:rFonts w:ascii="Times New Roman" w:hAnsi="Times New Roman" w:cs="Times New Roman"/>
          <w:sz w:val="24"/>
          <w:szCs w:val="24"/>
        </w:rPr>
        <w:t xml:space="preserve"> до </w:t>
      </w:r>
      <w:smartTag w:uri="urn:schemas-microsoft-com:office:smarttags" w:element="metricconverter">
        <w:smartTagPr>
          <w:attr w:name="ProductID" w:val="50 км"/>
        </w:smartTagPr>
        <w:r w:rsidRPr="00B35601">
          <w:rPr>
            <w:rFonts w:ascii="Times New Roman" w:hAnsi="Times New Roman" w:cs="Times New Roman"/>
            <w:sz w:val="24"/>
            <w:szCs w:val="24"/>
          </w:rPr>
          <w:t>50 км</w:t>
        </w:r>
      </w:smartTag>
      <w:r w:rsidRPr="00B35601">
        <w:rPr>
          <w:rFonts w:ascii="Times New Roman" w:hAnsi="Times New Roman" w:cs="Times New Roman"/>
          <w:sz w:val="24"/>
          <w:szCs w:val="24"/>
        </w:rPr>
        <w:t xml:space="preserve"> – в размере </w:t>
      </w:r>
      <w:smartTag w:uri="urn:schemas-microsoft-com:office:smarttags" w:element="metricconverter">
        <w:smartTagPr>
          <w:attr w:name="ProductID" w:val="100 метров"/>
        </w:smartTagPr>
        <w:r w:rsidRPr="00B35601">
          <w:rPr>
            <w:rFonts w:ascii="Times New Roman" w:hAnsi="Times New Roman" w:cs="Times New Roman"/>
            <w:sz w:val="24"/>
            <w:szCs w:val="24"/>
          </w:rPr>
          <w:t>100 метров</w:t>
        </w:r>
      </w:smartTag>
      <w:r w:rsidRPr="00B35601">
        <w:rPr>
          <w:rFonts w:ascii="Times New Roman" w:hAnsi="Times New Roman" w:cs="Times New Roman"/>
          <w:sz w:val="24"/>
          <w:szCs w:val="24"/>
        </w:rPr>
        <w:t>;</w:t>
      </w:r>
    </w:p>
    <w:p w:rsidR="00934D4D" w:rsidRPr="00B35601" w:rsidRDefault="00934D4D" w:rsidP="00AA086D">
      <w:pPr>
        <w:numPr>
          <w:ilvl w:val="0"/>
          <w:numId w:val="44"/>
        </w:numPr>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от </w:t>
      </w:r>
      <w:smartTag w:uri="urn:schemas-microsoft-com:office:smarttags" w:element="metricconverter">
        <w:smartTagPr>
          <w:attr w:name="ProductID" w:val="50 км"/>
        </w:smartTagPr>
        <w:r w:rsidRPr="00B35601">
          <w:rPr>
            <w:rFonts w:ascii="Times New Roman" w:hAnsi="Times New Roman" w:cs="Times New Roman"/>
            <w:sz w:val="24"/>
            <w:szCs w:val="24"/>
          </w:rPr>
          <w:t>50 км</w:t>
        </w:r>
      </w:smartTag>
      <w:r w:rsidRPr="00B35601">
        <w:rPr>
          <w:rFonts w:ascii="Times New Roman" w:hAnsi="Times New Roman" w:cs="Times New Roman"/>
          <w:sz w:val="24"/>
          <w:szCs w:val="24"/>
        </w:rPr>
        <w:t xml:space="preserve"> и более – в размере </w:t>
      </w:r>
      <w:smartTag w:uri="urn:schemas-microsoft-com:office:smarttags" w:element="metricconverter">
        <w:smartTagPr>
          <w:attr w:name="ProductID" w:val="200 метров"/>
        </w:smartTagPr>
        <w:r w:rsidRPr="00B35601">
          <w:rPr>
            <w:rFonts w:ascii="Times New Roman" w:hAnsi="Times New Roman" w:cs="Times New Roman"/>
            <w:sz w:val="24"/>
            <w:szCs w:val="24"/>
          </w:rPr>
          <w:t>200 метров</w:t>
        </w:r>
      </w:smartTag>
      <w:r w:rsidRPr="00B35601">
        <w:rPr>
          <w:rFonts w:ascii="Times New Roman" w:hAnsi="Times New Roman" w:cs="Times New Roman"/>
          <w:sz w:val="24"/>
          <w:szCs w:val="24"/>
        </w:rPr>
        <w:t>.</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пределах водоохранных зон (ВОЗ) и ПЗП вводится особый режим хозяйствования. В пределах ВОЗ запрещается:</w:t>
      </w:r>
    </w:p>
    <w:p w:rsidR="00934D4D" w:rsidRPr="00B35601" w:rsidRDefault="00934D4D" w:rsidP="00AA086D">
      <w:pPr>
        <w:widowControl w:val="0"/>
        <w:numPr>
          <w:ilvl w:val="0"/>
          <w:numId w:val="43"/>
        </w:numPr>
        <w:tabs>
          <w:tab w:val="clear" w:pos="1440"/>
          <w:tab w:val="num" w:pos="808"/>
        </w:tabs>
        <w:autoSpaceDE w:val="0"/>
        <w:autoSpaceDN w:val="0"/>
        <w:adjustRightInd w:val="0"/>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Использование сточных вод для удобрений почв;</w:t>
      </w:r>
    </w:p>
    <w:p w:rsidR="00934D4D" w:rsidRPr="00B35601" w:rsidRDefault="00934D4D" w:rsidP="00AA086D">
      <w:pPr>
        <w:widowControl w:val="0"/>
        <w:numPr>
          <w:ilvl w:val="0"/>
          <w:numId w:val="43"/>
        </w:numPr>
        <w:tabs>
          <w:tab w:val="clear" w:pos="1440"/>
          <w:tab w:val="num" w:pos="709"/>
        </w:tabs>
        <w:autoSpaceDE w:val="0"/>
        <w:autoSpaceDN w:val="0"/>
        <w:adjustRightInd w:val="0"/>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34D4D" w:rsidRPr="00B35601" w:rsidRDefault="00934D4D" w:rsidP="00AA086D">
      <w:pPr>
        <w:widowControl w:val="0"/>
        <w:numPr>
          <w:ilvl w:val="0"/>
          <w:numId w:val="43"/>
        </w:numPr>
        <w:tabs>
          <w:tab w:val="clear" w:pos="1440"/>
          <w:tab w:val="num" w:pos="808"/>
        </w:tabs>
        <w:autoSpaceDE w:val="0"/>
        <w:autoSpaceDN w:val="0"/>
        <w:adjustRightInd w:val="0"/>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Осуществление авиационных мер по борьбе с вредителями и болезнями растений;</w:t>
      </w:r>
    </w:p>
    <w:p w:rsidR="00934D4D" w:rsidRPr="00B35601" w:rsidRDefault="00934D4D" w:rsidP="00AA086D">
      <w:pPr>
        <w:widowControl w:val="0"/>
        <w:numPr>
          <w:ilvl w:val="0"/>
          <w:numId w:val="43"/>
        </w:numPr>
        <w:tabs>
          <w:tab w:val="clear" w:pos="1440"/>
          <w:tab w:val="num" w:pos="709"/>
        </w:tabs>
        <w:autoSpaceDE w:val="0"/>
        <w:autoSpaceDN w:val="0"/>
        <w:adjustRightInd w:val="0"/>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В границах ВОЗ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w:t>
      </w:r>
      <w:r w:rsidRPr="00B35601">
        <w:rPr>
          <w:rFonts w:ascii="Times New Roman" w:hAnsi="Times New Roman" w:cs="Times New Roman"/>
          <w:sz w:val="24"/>
          <w:szCs w:val="24"/>
        </w:rPr>
        <w:lastRenderedPageBreak/>
        <w:t>таких объектов сооружениями, обеспечивающими охрану водных объектов от загрязнения, засорения и истощение вод в соответствии с водным законодательством и законодательством в области охраны окружающей среды.</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границах прибрежных защитных полос наряду с установленными ограничениями водоохранных зон запрещается:</w:t>
      </w:r>
    </w:p>
    <w:p w:rsidR="00934D4D" w:rsidRPr="00B35601" w:rsidRDefault="00934D4D" w:rsidP="00934D4D">
      <w:pPr>
        <w:pStyle w:val="affff8"/>
        <w:spacing w:before="0" w:after="0" w:line="240" w:lineRule="auto"/>
        <w:ind w:left="0" w:firstLine="709"/>
        <w:rPr>
          <w:rFonts w:ascii="Times New Roman" w:hAnsi="Times New Roman"/>
          <w:sz w:val="24"/>
          <w:szCs w:val="24"/>
          <w:lang w:val="ru-RU"/>
        </w:rPr>
      </w:pPr>
      <w:r w:rsidRPr="00B35601">
        <w:rPr>
          <w:rFonts w:ascii="Times New Roman" w:hAnsi="Times New Roman"/>
          <w:sz w:val="24"/>
          <w:szCs w:val="24"/>
          <w:lang w:val="ru-RU"/>
        </w:rPr>
        <w:t>- распашка земель;</w:t>
      </w:r>
    </w:p>
    <w:p w:rsidR="00934D4D" w:rsidRPr="00B35601" w:rsidRDefault="00934D4D" w:rsidP="00934D4D">
      <w:pPr>
        <w:pStyle w:val="affff8"/>
        <w:spacing w:before="0" w:after="0" w:line="240" w:lineRule="auto"/>
        <w:ind w:left="0" w:firstLine="709"/>
        <w:rPr>
          <w:rFonts w:ascii="Times New Roman" w:hAnsi="Times New Roman"/>
          <w:sz w:val="24"/>
          <w:szCs w:val="24"/>
          <w:lang w:val="ru-RU"/>
        </w:rPr>
      </w:pPr>
      <w:r w:rsidRPr="00B35601">
        <w:rPr>
          <w:rFonts w:ascii="Times New Roman" w:hAnsi="Times New Roman"/>
          <w:sz w:val="24"/>
          <w:szCs w:val="24"/>
          <w:lang w:val="ru-RU"/>
        </w:rPr>
        <w:t>- размещение отвалов размываемых грунтов;</w:t>
      </w:r>
    </w:p>
    <w:p w:rsidR="00934D4D" w:rsidRPr="00B35601" w:rsidRDefault="00934D4D" w:rsidP="00934D4D">
      <w:pPr>
        <w:pStyle w:val="affff8"/>
        <w:spacing w:before="0" w:after="0" w:line="240" w:lineRule="auto"/>
        <w:ind w:left="0" w:firstLine="709"/>
        <w:rPr>
          <w:rFonts w:ascii="Times New Roman" w:hAnsi="Times New Roman"/>
          <w:sz w:val="24"/>
          <w:szCs w:val="24"/>
          <w:lang w:val="ru-RU"/>
        </w:rPr>
      </w:pPr>
      <w:r w:rsidRPr="00B35601">
        <w:rPr>
          <w:rFonts w:ascii="Times New Roman" w:hAnsi="Times New Roman"/>
          <w:sz w:val="24"/>
          <w:szCs w:val="24"/>
          <w:lang w:val="ru-RU"/>
        </w:rPr>
        <w:t>- выпас сельскохозяйственных животных и организация для них летних лагерей, ванн.</w:t>
      </w:r>
    </w:p>
    <w:p w:rsidR="00934D4D" w:rsidRPr="00B35601" w:rsidRDefault="00934D4D" w:rsidP="00934D4D">
      <w:pPr>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 xml:space="preserve">Охрана почв </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Проектом предлагаются следующие мероприятия, направленные на улучшение состояния почв:</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ликвидация всех несанкционированных и стихийных свалок с последующей их рекультивацией;</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ведение постоянной разъяснительной работы с населением о недопустимости бесконтрольного обращения с отходами и необходимости централизованного сбора и вывоза отходов с территории населенных пунктов поселения.</w:t>
      </w:r>
    </w:p>
    <w:p w:rsidR="00934D4D" w:rsidRPr="00B35601" w:rsidRDefault="00934D4D" w:rsidP="00934D4D">
      <w:pPr>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Физические факторы окружающей среды</w:t>
      </w:r>
    </w:p>
    <w:p w:rsidR="00934D4D" w:rsidRPr="00B35601" w:rsidRDefault="00934D4D" w:rsidP="00934D4D">
      <w:pPr>
        <w:spacing w:after="0" w:line="240" w:lineRule="auto"/>
        <w:ind w:firstLine="709"/>
        <w:jc w:val="both"/>
        <w:rPr>
          <w:rFonts w:ascii="Times New Roman" w:hAnsi="Times New Roman" w:cs="Times New Roman"/>
          <w:sz w:val="24"/>
          <w:szCs w:val="24"/>
          <w:u w:val="single"/>
        </w:rPr>
      </w:pPr>
      <w:r w:rsidRPr="00B35601">
        <w:rPr>
          <w:rFonts w:ascii="Times New Roman" w:hAnsi="Times New Roman" w:cs="Times New Roman"/>
          <w:sz w:val="24"/>
          <w:szCs w:val="24"/>
          <w:u w:val="single"/>
        </w:rPr>
        <w:t>Электромагнитное загрязнение</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В целях защиты населения от воздействия электрического поля, создаваемого линиями электропередачи напряжением 0,4 кВ; 10 кВ; 35 кВ, 110 кВ установить охранные зоны 2, 10, 15, </w:t>
      </w:r>
      <w:smartTag w:uri="urn:schemas-microsoft-com:office:smarttags" w:element="metricconverter">
        <w:smartTagPr>
          <w:attr w:name="ProductID" w:val="20 м"/>
        </w:smartTagPr>
        <w:r w:rsidRPr="00B35601">
          <w:rPr>
            <w:rFonts w:ascii="Times New Roman" w:hAnsi="Times New Roman" w:cs="Times New Roman"/>
            <w:sz w:val="24"/>
            <w:szCs w:val="24"/>
          </w:rPr>
          <w:t>20 м</w:t>
        </w:r>
      </w:smartTag>
      <w:r w:rsidRPr="00B35601">
        <w:rPr>
          <w:rFonts w:ascii="Times New Roman" w:hAnsi="Times New Roman" w:cs="Times New Roman"/>
          <w:sz w:val="24"/>
          <w:szCs w:val="24"/>
        </w:rPr>
        <w:t xml:space="preserve"> согласно (ГОСТ 12.1.051-90 «Охранные зоны линий электропередачи»).</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Охранная зона вдоль воздушных линий электропередачи устанавливается в виде воздушного пространства над землей, ограниченного параллельными вертикальными плоскостями, отстоящими по обе стороны линии на расстоянии от крайних проводов по горизонтали.</w:t>
      </w:r>
    </w:p>
    <w:p w:rsidR="00934D4D" w:rsidRPr="00B35601" w:rsidRDefault="00934D4D" w:rsidP="00934D4D">
      <w:pPr>
        <w:spacing w:after="0" w:line="240" w:lineRule="auto"/>
        <w:ind w:firstLine="709"/>
        <w:jc w:val="both"/>
        <w:rPr>
          <w:rFonts w:ascii="Times New Roman" w:hAnsi="Times New Roman" w:cs="Times New Roman"/>
          <w:sz w:val="24"/>
          <w:szCs w:val="24"/>
          <w:u w:val="single"/>
        </w:rPr>
      </w:pPr>
      <w:r w:rsidRPr="00B35601">
        <w:rPr>
          <w:rFonts w:ascii="Times New Roman" w:hAnsi="Times New Roman" w:cs="Times New Roman"/>
          <w:sz w:val="24"/>
          <w:szCs w:val="24"/>
          <w:u w:val="single"/>
        </w:rPr>
        <w:t>Шумовое загрязнение</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целом для борьбы с шумом эффективна посадка деревьев, снижающих уровень шума, содержание в надлежащем состоянии дорожного покрытия.</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Для защиты застройки от шума и выхлопных газов необходимо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B35601">
          <w:rPr>
            <w:rFonts w:ascii="Times New Roman" w:hAnsi="Times New Roman" w:cs="Times New Roman"/>
            <w:sz w:val="24"/>
            <w:szCs w:val="24"/>
          </w:rPr>
          <w:t>10 м</w:t>
        </w:r>
      </w:smartTag>
      <w:r w:rsidRPr="00B35601">
        <w:rPr>
          <w:rFonts w:ascii="Times New Roman" w:hAnsi="Times New Roman" w:cs="Times New Roman"/>
          <w:sz w:val="24"/>
          <w:szCs w:val="24"/>
        </w:rPr>
        <w:t xml:space="preserve">, что в населенных пунктах соблюдено не повсеместно (согласно СП 42.13330.2011 «СНиП </w:t>
      </w:r>
      <w:smartTag w:uri="urn:schemas-microsoft-com:office:smarttags" w:element="date">
        <w:smartTagPr>
          <w:attr w:name="Year" w:val="01"/>
          <w:attr w:name="Day" w:val="2"/>
          <w:attr w:name="Month" w:val="07"/>
          <w:attr w:name="ls" w:val="trans"/>
        </w:smartTagPr>
        <w:r w:rsidRPr="00B35601">
          <w:rPr>
            <w:rFonts w:ascii="Times New Roman" w:hAnsi="Times New Roman" w:cs="Times New Roman"/>
            <w:sz w:val="24"/>
            <w:szCs w:val="24"/>
          </w:rPr>
          <w:t>2.07.01.</w:t>
        </w:r>
      </w:smartTag>
      <w:r w:rsidRPr="00B35601">
        <w:rPr>
          <w:rFonts w:ascii="Times New Roman" w:hAnsi="Times New Roman" w:cs="Times New Roman"/>
          <w:sz w:val="24"/>
          <w:szCs w:val="24"/>
        </w:rPr>
        <w:t xml:space="preserve"> Градостроительство. Планировка и застройка городских и сельских поселений» от </w:t>
      </w:r>
      <w:smartTag w:uri="urn:schemas-microsoft-com:office:smarttags" w:element="date">
        <w:smartTagPr>
          <w:attr w:name="Year" w:val="2010"/>
          <w:attr w:name="Day" w:val="28"/>
          <w:attr w:name="Month" w:val="12"/>
          <w:attr w:name="ls" w:val="trans"/>
        </w:smartTagPr>
        <w:r w:rsidRPr="00B35601">
          <w:rPr>
            <w:rFonts w:ascii="Times New Roman" w:hAnsi="Times New Roman" w:cs="Times New Roman"/>
            <w:sz w:val="24"/>
            <w:szCs w:val="24"/>
          </w:rPr>
          <w:t xml:space="preserve">28 декабря </w:t>
        </w:r>
        <w:smartTag w:uri="urn:schemas-microsoft-com:office:smarttags" w:element="metricconverter">
          <w:smartTagPr>
            <w:attr w:name="ProductID" w:val="2010 г"/>
          </w:smartTagPr>
          <w:r w:rsidRPr="00B35601">
            <w:rPr>
              <w:rFonts w:ascii="Times New Roman" w:hAnsi="Times New Roman" w:cs="Times New Roman"/>
              <w:sz w:val="24"/>
              <w:szCs w:val="24"/>
            </w:rPr>
            <w:t>2010</w:t>
          </w:r>
        </w:smartTag>
      </w:smartTag>
      <w:r w:rsidRPr="00B35601">
        <w:rPr>
          <w:rFonts w:ascii="Times New Roman" w:hAnsi="Times New Roman" w:cs="Times New Roman"/>
          <w:sz w:val="24"/>
          <w:szCs w:val="24"/>
        </w:rPr>
        <w:t xml:space="preserve"> г № 820 пункт </w:t>
      </w:r>
      <w:smartTag w:uri="urn:schemas-microsoft-com:office:smarttags" w:element="time">
        <w:smartTagPr>
          <w:attr w:name="Minute" w:val="20"/>
          <w:attr w:name="Hour" w:val="8"/>
        </w:smartTagPr>
        <w:r w:rsidRPr="00B35601">
          <w:rPr>
            <w:rFonts w:ascii="Times New Roman" w:hAnsi="Times New Roman" w:cs="Times New Roman"/>
            <w:sz w:val="24"/>
            <w:szCs w:val="24"/>
          </w:rPr>
          <w:t>8.20</w:t>
        </w:r>
      </w:smartTag>
      <w:r w:rsidRPr="00B35601">
        <w:rPr>
          <w:rFonts w:ascii="Times New Roman" w:hAnsi="Times New Roman" w:cs="Times New Roman"/>
          <w:sz w:val="24"/>
          <w:szCs w:val="24"/>
        </w:rPr>
        <w:t xml:space="preserve"> и 8.21).</w:t>
      </w:r>
    </w:p>
    <w:p w:rsidR="00934D4D" w:rsidRPr="00B35601" w:rsidRDefault="00934D4D" w:rsidP="00934D4D">
      <w:pPr>
        <w:spacing w:after="0" w:line="240" w:lineRule="auto"/>
        <w:ind w:firstLine="709"/>
        <w:jc w:val="both"/>
        <w:rPr>
          <w:rFonts w:ascii="Times New Roman" w:hAnsi="Times New Roman" w:cs="Times New Roman"/>
          <w:sz w:val="24"/>
          <w:szCs w:val="24"/>
          <w:u w:val="single"/>
        </w:rPr>
      </w:pPr>
      <w:r w:rsidRPr="00B35601">
        <w:rPr>
          <w:rFonts w:ascii="Times New Roman" w:hAnsi="Times New Roman" w:cs="Times New Roman"/>
          <w:sz w:val="24"/>
          <w:szCs w:val="24"/>
          <w:u w:val="single"/>
        </w:rPr>
        <w:t>Радиационное загрязнение</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 организация систематического контроля радиационной обстановки на территории </w:t>
      </w:r>
      <w:r w:rsidRPr="00B35601">
        <w:rPr>
          <w:rFonts w:ascii="Times New Roman" w:hAnsi="Times New Roman" w:cs="Times New Roman"/>
          <w:kern w:val="1"/>
          <w:sz w:val="24"/>
          <w:szCs w:val="24"/>
        </w:rPr>
        <w:t xml:space="preserve">сельского поселения </w:t>
      </w:r>
      <w:r w:rsidRPr="00B35601">
        <w:rPr>
          <w:rFonts w:ascii="Times New Roman" w:hAnsi="Times New Roman" w:cs="Times New Roman"/>
          <w:sz w:val="24"/>
          <w:szCs w:val="24"/>
        </w:rPr>
        <w:t>с измерением мощности дозы гамма-излучения, отбором и анализом проб объектов окружающей среды (атмосферного воздуха, выпадающих осадков, поверхностных и подземных вод, почвы), сырья и пищевых продуктов;</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 обеспечивать производственный контроль радиационного качества воды водоисточников в соответствии с требованиями нормативных документов, а также необходимо соблюдать государственные санитарно-эпидемиологические правила и нормативы ФЗ «О санитарно-эпидемиологическом благополучии населения» № 52-ФЗ от </w:t>
      </w:r>
      <w:smartTag w:uri="urn:schemas-microsoft-com:office:smarttags" w:element="date">
        <w:smartTagPr>
          <w:attr w:name="Year" w:val="99"/>
          <w:attr w:name="Day" w:val="30"/>
          <w:attr w:name="Month" w:val="03"/>
          <w:attr w:name="ls" w:val="trans"/>
        </w:smartTagPr>
        <w:r w:rsidRPr="00B35601">
          <w:rPr>
            <w:rFonts w:ascii="Times New Roman" w:hAnsi="Times New Roman" w:cs="Times New Roman"/>
            <w:sz w:val="24"/>
            <w:szCs w:val="24"/>
          </w:rPr>
          <w:t>30.03.99</w:t>
        </w:r>
      </w:smartTag>
      <w:r w:rsidRPr="00B35601">
        <w:rPr>
          <w:rFonts w:ascii="Times New Roman" w:hAnsi="Times New Roman" w:cs="Times New Roman"/>
          <w:sz w:val="24"/>
          <w:szCs w:val="24"/>
        </w:rPr>
        <w:t xml:space="preserve"> и ФЗ «О радиационной безопасности населения» № 3-ФЗ от </w:t>
      </w:r>
      <w:smartTag w:uri="urn:schemas-microsoft-com:office:smarttags" w:element="date">
        <w:smartTagPr>
          <w:attr w:name="Year" w:val="96"/>
          <w:attr w:name="Day" w:val="09"/>
          <w:attr w:name="Month" w:val="01"/>
          <w:attr w:name="ls" w:val="trans"/>
        </w:smartTagPr>
        <w:r w:rsidRPr="00B35601">
          <w:rPr>
            <w:rFonts w:ascii="Times New Roman" w:hAnsi="Times New Roman" w:cs="Times New Roman"/>
            <w:sz w:val="24"/>
            <w:szCs w:val="24"/>
          </w:rPr>
          <w:t>09.01.96</w:t>
        </w:r>
      </w:smartTag>
      <w:r w:rsidRPr="00B35601">
        <w:rPr>
          <w:rFonts w:ascii="Times New Roman" w:hAnsi="Times New Roman" w:cs="Times New Roman"/>
          <w:sz w:val="24"/>
          <w:szCs w:val="24"/>
        </w:rPr>
        <w:t>;</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рекомендуется провести территориальное районирование по уровню загрязнения техногенными радионуклидами в системе зарубежных нормативов радиационной безопасности и предусмотреть проведение радиационного мониторинга с целью разработки мер по радиоэкологической реабилитации.</w:t>
      </w:r>
    </w:p>
    <w:p w:rsidR="00934D4D" w:rsidRPr="00B35601" w:rsidRDefault="00934D4D" w:rsidP="00934D4D">
      <w:pPr>
        <w:spacing w:after="0" w:line="240" w:lineRule="auto"/>
        <w:ind w:firstLine="709"/>
        <w:jc w:val="both"/>
        <w:rPr>
          <w:rFonts w:ascii="Times New Roman" w:hAnsi="Times New Roman" w:cs="Times New Roman"/>
          <w:sz w:val="24"/>
          <w:szCs w:val="24"/>
        </w:rPr>
        <w:sectPr w:rsidR="00934D4D" w:rsidRPr="00B35601" w:rsidSect="00FD6DE4">
          <w:pgSz w:w="11906" w:h="16838"/>
          <w:pgMar w:top="567" w:right="567" w:bottom="567" w:left="1134" w:header="709" w:footer="709" w:gutter="0"/>
          <w:cols w:space="708"/>
          <w:docGrid w:linePitch="360"/>
        </w:sectPr>
      </w:pPr>
    </w:p>
    <w:p w:rsidR="00934D4D" w:rsidRPr="00B35601" w:rsidRDefault="00934D4D" w:rsidP="00AA086D">
      <w:pPr>
        <w:pStyle w:val="af4"/>
        <w:numPr>
          <w:ilvl w:val="0"/>
          <w:numId w:val="30"/>
        </w:numPr>
        <w:spacing w:before="240" w:after="240" w:line="276" w:lineRule="auto"/>
        <w:ind w:left="0" w:firstLine="709"/>
        <w:outlineLvl w:val="0"/>
        <w:rPr>
          <w:b/>
          <w:sz w:val="24"/>
          <w:szCs w:val="24"/>
        </w:rPr>
      </w:pPr>
      <w:bookmarkStart w:id="134" w:name="_Toc22741946"/>
      <w:bookmarkStart w:id="135" w:name="_Toc154471672"/>
      <w:r w:rsidRPr="00B35601">
        <w:rPr>
          <w:b/>
          <w:sz w:val="24"/>
          <w:szCs w:val="24"/>
        </w:rPr>
        <w:lastRenderedPageBreak/>
        <w:t>ОБОСНОВАНИЕ ВЫБРАННОГО ВАРИАНТА РАЗМЕЩЕНИЯ ОБЪЕКТОВ МЕСТНОГО ЗНАЧЕНИЯ МУНИЦИПАЛЬНОГО ОБРАЗОВАНИЯ НА ОСНОВЕ АНАЛИЗА ИСПОЛЬЗОВАНИЯ ТЕРРИТОРИИ, ВОЗМОЖНЫХ НАПРАВЛЕНИЙ ЕЕ РАЗВИТИЯ И ПРОГНОЗИРУЕМЫХ ОГРАНИЧЕНИЙ ЕЕ ИСПОЛЬЗОВАНИЯ</w:t>
      </w:r>
      <w:bookmarkEnd w:id="134"/>
      <w:bookmarkEnd w:id="135"/>
    </w:p>
    <w:p w:rsidR="000F3047" w:rsidRPr="00B35601" w:rsidRDefault="000F3047" w:rsidP="000F3047">
      <w:pPr>
        <w:pStyle w:val="afb"/>
        <w:spacing w:after="0"/>
        <w:ind w:firstLine="709"/>
        <w:jc w:val="both"/>
      </w:pPr>
      <w:r w:rsidRPr="00B35601">
        <w:t>Объекты местного значения, отображаемые в генеральном плане, определены в соответствии со статьей 6.1 Закона Ивановской области от 14.06.2008 № 82-ОЗ «О градостроительной деятельности на территории Ивановской области»:</w:t>
      </w:r>
    </w:p>
    <w:p w:rsidR="000F3047" w:rsidRPr="00B35601" w:rsidRDefault="000F3047" w:rsidP="000F3047">
      <w:pPr>
        <w:pStyle w:val="afb"/>
        <w:spacing w:after="0"/>
        <w:ind w:firstLine="709"/>
        <w:jc w:val="both"/>
      </w:pPr>
      <w:r w:rsidRPr="00B35601">
        <w:t>объекты электро-, тепло-, газо- и водоснабжения, водоотведения в случае, если полномочия по распоряжению этими объектами не переданы на уровень органов государственной власти Ивановской области;</w:t>
      </w:r>
    </w:p>
    <w:p w:rsidR="000F3047" w:rsidRPr="00B35601" w:rsidRDefault="000F3047" w:rsidP="005346AA">
      <w:pPr>
        <w:pStyle w:val="afb"/>
        <w:numPr>
          <w:ilvl w:val="0"/>
          <w:numId w:val="76"/>
        </w:numPr>
        <w:spacing w:after="0"/>
        <w:ind w:left="0" w:firstLine="709"/>
        <w:jc w:val="both"/>
      </w:pPr>
      <w:r w:rsidRPr="00B35601">
        <w:t>автомобильные дороги местного значения;</w:t>
      </w:r>
    </w:p>
    <w:p w:rsidR="000F3047" w:rsidRPr="00B35601" w:rsidRDefault="000F3047" w:rsidP="005346AA">
      <w:pPr>
        <w:pStyle w:val="afb"/>
        <w:numPr>
          <w:ilvl w:val="0"/>
          <w:numId w:val="76"/>
        </w:numPr>
        <w:spacing w:after="0"/>
        <w:ind w:left="0" w:firstLine="709"/>
        <w:jc w:val="both"/>
      </w:pPr>
      <w:r w:rsidRPr="00B35601">
        <w:t>муниципальные объекты гражданской обороны;</w:t>
      </w:r>
    </w:p>
    <w:p w:rsidR="000F3047" w:rsidRPr="00B35601" w:rsidRDefault="000F3047" w:rsidP="005346AA">
      <w:pPr>
        <w:pStyle w:val="afb"/>
        <w:numPr>
          <w:ilvl w:val="0"/>
          <w:numId w:val="76"/>
        </w:numPr>
        <w:spacing w:after="0"/>
        <w:ind w:left="0" w:firstLine="709"/>
        <w:jc w:val="both"/>
      </w:pPr>
      <w:r w:rsidRPr="00B35601">
        <w:t>муниципальные музеи, библиотеки, архивы;</w:t>
      </w:r>
    </w:p>
    <w:p w:rsidR="000F3047" w:rsidRPr="00B35601" w:rsidRDefault="000F3047" w:rsidP="005346AA">
      <w:pPr>
        <w:pStyle w:val="afb"/>
        <w:numPr>
          <w:ilvl w:val="0"/>
          <w:numId w:val="76"/>
        </w:numPr>
        <w:spacing w:after="0"/>
        <w:ind w:left="0" w:firstLine="709"/>
        <w:jc w:val="both"/>
      </w:pPr>
      <w:r w:rsidRPr="00B35601">
        <w:t>особо охраняемые природные территории местного значения;</w:t>
      </w:r>
    </w:p>
    <w:p w:rsidR="000F3047" w:rsidRPr="00B35601" w:rsidRDefault="000F3047" w:rsidP="005346AA">
      <w:pPr>
        <w:pStyle w:val="afb"/>
        <w:numPr>
          <w:ilvl w:val="0"/>
          <w:numId w:val="76"/>
        </w:numPr>
        <w:spacing w:after="0"/>
        <w:ind w:left="0" w:firstLine="709"/>
        <w:jc w:val="both"/>
      </w:pPr>
      <w:r w:rsidRPr="00B35601">
        <w:t>места массового отдыха населения;</w:t>
      </w:r>
    </w:p>
    <w:p w:rsidR="000F3047" w:rsidRPr="00B35601" w:rsidRDefault="000F3047" w:rsidP="005346AA">
      <w:pPr>
        <w:pStyle w:val="afb"/>
        <w:numPr>
          <w:ilvl w:val="0"/>
          <w:numId w:val="76"/>
        </w:numPr>
        <w:spacing w:after="0"/>
        <w:ind w:left="0" w:firstLine="709"/>
        <w:jc w:val="both"/>
      </w:pPr>
      <w:r w:rsidRPr="00B35601">
        <w:t>источники противопожарного водоснабжения;</w:t>
      </w:r>
    </w:p>
    <w:p w:rsidR="000F3047" w:rsidRPr="00B35601" w:rsidRDefault="000F3047" w:rsidP="005346AA">
      <w:pPr>
        <w:pStyle w:val="afb"/>
        <w:numPr>
          <w:ilvl w:val="0"/>
          <w:numId w:val="76"/>
        </w:numPr>
        <w:spacing w:after="0"/>
        <w:ind w:left="0" w:firstLine="709"/>
        <w:jc w:val="both"/>
      </w:pPr>
      <w:r w:rsidRPr="00B35601">
        <w:t>объекты муниципального жилищного фонда;</w:t>
      </w:r>
    </w:p>
    <w:p w:rsidR="000F3047" w:rsidRPr="00B35601" w:rsidRDefault="000F3047" w:rsidP="005346AA">
      <w:pPr>
        <w:pStyle w:val="afb"/>
        <w:numPr>
          <w:ilvl w:val="0"/>
          <w:numId w:val="76"/>
        </w:numPr>
        <w:spacing w:after="0"/>
        <w:ind w:left="0" w:firstLine="709"/>
        <w:jc w:val="both"/>
      </w:pPr>
      <w:r w:rsidRPr="00B35601">
        <w:t>муниципальные места погребения.</w:t>
      </w:r>
    </w:p>
    <w:p w:rsidR="000F3047" w:rsidRPr="00B35601" w:rsidRDefault="000F3047" w:rsidP="000F3047">
      <w:pPr>
        <w:pStyle w:val="afb"/>
        <w:spacing w:after="0"/>
        <w:ind w:firstLine="709"/>
        <w:jc w:val="both"/>
      </w:pPr>
      <w:r w:rsidRPr="00B35601">
        <w:t>В соответствии с уставом муниципального образования к вопросам местного значения органов местного самоуправления Юрьевецкого муниципального района относятся:</w:t>
      </w:r>
    </w:p>
    <w:p w:rsidR="000F3047" w:rsidRPr="00B35601" w:rsidRDefault="000F3047" w:rsidP="005346AA">
      <w:pPr>
        <w:pStyle w:val="afb"/>
        <w:numPr>
          <w:ilvl w:val="0"/>
          <w:numId w:val="76"/>
        </w:numPr>
        <w:spacing w:after="0"/>
        <w:ind w:left="0" w:firstLine="709"/>
        <w:jc w:val="both"/>
      </w:pPr>
      <w:r w:rsidRPr="00B35601">
        <w:t>организация в границах Юрьевецкого муниципального района электро- и газоснабжения поселений в пределах полномочий, установленных законодательством Российской Федерации; организация в границах сельских поселений Юрьевецкого муниципального района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F3047" w:rsidRPr="00B35601" w:rsidRDefault="000F3047" w:rsidP="005346AA">
      <w:pPr>
        <w:pStyle w:val="afb"/>
        <w:numPr>
          <w:ilvl w:val="0"/>
          <w:numId w:val="76"/>
        </w:numPr>
        <w:spacing w:after="0"/>
        <w:ind w:left="0" w:firstLine="709"/>
        <w:jc w:val="both"/>
      </w:pPr>
      <w:r w:rsidRPr="00B35601">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создание условий для предоставления транспортных услуг населению и организация транспортного обслуживания населения между поселениями в границах Юрьевецкого муниципального района;</w:t>
      </w:r>
    </w:p>
    <w:p w:rsidR="000F3047" w:rsidRPr="00B35601" w:rsidRDefault="000F3047" w:rsidP="005346AA">
      <w:pPr>
        <w:pStyle w:val="afb"/>
        <w:numPr>
          <w:ilvl w:val="0"/>
          <w:numId w:val="76"/>
        </w:numPr>
        <w:spacing w:after="0"/>
        <w:ind w:left="0" w:firstLine="709"/>
        <w:jc w:val="both"/>
      </w:pPr>
      <w:r w:rsidRPr="00B35601">
        <w:t>организация и осуществление мероприятий по территориальной обороне и гражданской обороне, защите населения и территории Юрьевецкого муниципального района от чрезвычайных ситуаций природного и техногенного характера; участие в предупреждении и ликвидации последствий чрезвычайных ситуаций на территории Юрьевецкого муниципального района;</w:t>
      </w:r>
    </w:p>
    <w:p w:rsidR="000F3047" w:rsidRPr="00B35601" w:rsidRDefault="000F3047" w:rsidP="005346AA">
      <w:pPr>
        <w:pStyle w:val="afb"/>
        <w:numPr>
          <w:ilvl w:val="0"/>
          <w:numId w:val="76"/>
        </w:numPr>
        <w:spacing w:after="0"/>
        <w:ind w:left="0" w:firstLine="709"/>
        <w:jc w:val="both"/>
      </w:pPr>
      <w:r w:rsidRPr="00B35601">
        <w:t>обеспечение первичных мер пожарной безопасности в границах муниципального района за границами городских и сельских населенных пунктов;</w:t>
      </w:r>
    </w:p>
    <w:p w:rsidR="000F3047" w:rsidRPr="00B35601" w:rsidRDefault="000F3047" w:rsidP="005346AA">
      <w:pPr>
        <w:pStyle w:val="afb"/>
        <w:numPr>
          <w:ilvl w:val="0"/>
          <w:numId w:val="76"/>
        </w:numPr>
        <w:spacing w:after="0"/>
        <w:ind w:left="0" w:firstLine="709"/>
        <w:jc w:val="both"/>
      </w:pPr>
      <w:r w:rsidRPr="00B35601">
        <w:lastRenderedPageBreak/>
        <w:t>создание условий для обеспечения поселений, входящих в состав Юрьевецкого муниципального района, услугами по организации досуга и услугами организаций культуры; организация библиотечного обслуживания населения межпоселенческими библиотеками, комплектование и обеспечение сохранности их библиотечных фондов; организация библиотечного обслуживания населения, комплектование и обеспечение сохранности библиотечных фондов библиотек сельских поселений Юрьевецкого муниципального района; формирование и содержание муниципального архива, включая хранение архивных фондов поселений;</w:t>
      </w:r>
    </w:p>
    <w:p w:rsidR="000F3047" w:rsidRPr="00B35601" w:rsidRDefault="000F3047" w:rsidP="005346AA">
      <w:pPr>
        <w:pStyle w:val="afb"/>
        <w:numPr>
          <w:ilvl w:val="0"/>
          <w:numId w:val="76"/>
        </w:numPr>
        <w:spacing w:after="0"/>
        <w:ind w:left="0" w:firstLine="709"/>
        <w:jc w:val="both"/>
      </w:pPr>
      <w:r w:rsidRPr="00B35601">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0F3047" w:rsidRPr="00B35601" w:rsidRDefault="000F3047" w:rsidP="005346AA">
      <w:pPr>
        <w:pStyle w:val="afb"/>
        <w:numPr>
          <w:ilvl w:val="0"/>
          <w:numId w:val="76"/>
        </w:numPr>
        <w:spacing w:after="0"/>
        <w:ind w:left="0" w:firstLine="709"/>
        <w:jc w:val="both"/>
      </w:pPr>
      <w:r w:rsidRPr="00B35601">
        <w:t>создание условий для массового отдыха жителей сельских поселений Юрьевецкого муниципального района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F3047" w:rsidRPr="00B35601" w:rsidRDefault="000F3047" w:rsidP="005346AA">
      <w:pPr>
        <w:pStyle w:val="afb"/>
        <w:numPr>
          <w:ilvl w:val="0"/>
          <w:numId w:val="76"/>
        </w:numPr>
        <w:spacing w:after="0"/>
        <w:ind w:left="0" w:firstLine="709"/>
        <w:jc w:val="both"/>
      </w:pPr>
      <w:r w:rsidRPr="00B35601">
        <w:t>содержание на территории Юрьевецкого муниципального района межпоселенческих мест захоронения, организация ритуальных услуг и содержание мест захоронения; организация ритуальных услуг и содержание мест захоронения.</w:t>
      </w:r>
    </w:p>
    <w:p w:rsidR="00CE66A5" w:rsidRPr="00CE66A5" w:rsidRDefault="00CE66A5" w:rsidP="00CE66A5">
      <w:pPr>
        <w:pStyle w:val="af4"/>
        <w:numPr>
          <w:ilvl w:val="1"/>
          <w:numId w:val="35"/>
        </w:numPr>
        <w:spacing w:before="120" w:after="120" w:line="276" w:lineRule="auto"/>
        <w:ind w:left="0" w:firstLine="709"/>
        <w:outlineLvl w:val="1"/>
        <w:rPr>
          <w:rFonts w:eastAsia="Times New Roman"/>
          <w:b/>
          <w:bCs/>
          <w:sz w:val="24"/>
          <w:szCs w:val="24"/>
          <w:lang w:eastAsia="ru-RU"/>
        </w:rPr>
      </w:pPr>
      <w:bookmarkStart w:id="136" w:name="_Toc514838119"/>
      <w:bookmarkStart w:id="137" w:name="_Toc15391516"/>
      <w:bookmarkStart w:id="138" w:name="_Toc154471674"/>
      <w:r>
        <w:rPr>
          <w:rFonts w:eastAsia="Times New Roman"/>
          <w:b/>
          <w:bCs/>
          <w:sz w:val="24"/>
          <w:szCs w:val="24"/>
          <w:lang w:eastAsia="ru-RU"/>
        </w:rPr>
        <w:t xml:space="preserve">Сведения, </w:t>
      </w:r>
      <w:r w:rsidRPr="00CE66A5">
        <w:rPr>
          <w:rFonts w:eastAsia="Times New Roman"/>
          <w:b/>
          <w:bCs/>
          <w:sz w:val="24"/>
          <w:szCs w:val="24"/>
          <w:lang w:eastAsia="ru-RU"/>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r w:rsidRPr="00B35601">
        <w:rPr>
          <w:rFonts w:eastAsiaTheme="majorEastAsia"/>
          <w:b/>
          <w:bCs/>
          <w:sz w:val="24"/>
          <w:szCs w:val="24"/>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bookmarkEnd w:id="136"/>
      <w:bookmarkEnd w:id="137"/>
      <w:bookmarkEnd w:id="138"/>
    </w:p>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В период подготовки генерального плана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ого сельского поселения - рассмотрены документы территориального планирования федерального уровня, имеющие отношение к рассматриваемой территории.</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Планируемые объекты федерального значения на территории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ого сельского поселения не предусмотрены.</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39" w:name="_Toc514838120"/>
      <w:bookmarkStart w:id="140" w:name="_Toc15391517"/>
      <w:bookmarkStart w:id="141" w:name="_Toc154471675"/>
      <w:r w:rsidRPr="00B35601">
        <w:rPr>
          <w:rFonts w:eastAsiaTheme="majorEastAsia"/>
          <w:b/>
          <w:bCs/>
          <w:sz w:val="24"/>
          <w:szCs w:val="24"/>
        </w:rPr>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bookmarkEnd w:id="139"/>
      <w:bookmarkEnd w:id="140"/>
      <w:bookmarkEnd w:id="141"/>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В период подготовки генерального план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ого сельского поселения рассмотрены документы территориального планирования регионального уровня, имеющие отношение к рассматриваемой территории.</w:t>
      </w:r>
    </w:p>
    <w:p w:rsidR="005E2D90" w:rsidRPr="00B35601" w:rsidRDefault="005E2D90" w:rsidP="0031350E">
      <w:pPr>
        <w:pStyle w:val="af4"/>
        <w:tabs>
          <w:tab w:val="left" w:pos="1134"/>
        </w:tabs>
        <w:rPr>
          <w:sz w:val="24"/>
          <w:szCs w:val="24"/>
        </w:rPr>
        <w:sectPr w:rsidR="005E2D90" w:rsidRPr="00B35601" w:rsidSect="00FD6DE4">
          <w:headerReference w:type="default" r:id="rId23"/>
          <w:footerReference w:type="default" r:id="rId24"/>
          <w:pgSz w:w="11906" w:h="16838"/>
          <w:pgMar w:top="567" w:right="567" w:bottom="567" w:left="1134" w:header="709" w:footer="709" w:gutter="0"/>
          <w:cols w:space="708"/>
          <w:docGrid w:linePitch="360"/>
        </w:sectPr>
      </w:pPr>
    </w:p>
    <w:p w:rsidR="005E2D90" w:rsidRPr="00B35601" w:rsidRDefault="005E2D90" w:rsidP="005E2D90">
      <w:pPr>
        <w:pStyle w:val="aff6"/>
        <w:spacing w:before="0" w:after="0"/>
        <w:ind w:firstLine="709"/>
        <w:jc w:val="right"/>
        <w:rPr>
          <w:rFonts w:ascii="Times New Roman" w:hAnsi="Times New Roman"/>
          <w:b w:val="0"/>
          <w:szCs w:val="24"/>
        </w:rPr>
      </w:pPr>
      <w:r w:rsidRPr="00B35601">
        <w:rPr>
          <w:rFonts w:ascii="Times New Roman" w:hAnsi="Times New Roman"/>
          <w:b w:val="0"/>
          <w:szCs w:val="24"/>
        </w:rPr>
        <w:lastRenderedPageBreak/>
        <w:t>Таблица 28</w:t>
      </w:r>
    </w:p>
    <w:p w:rsidR="005E2D90" w:rsidRPr="00B35601" w:rsidRDefault="005E2D90" w:rsidP="005E2D90">
      <w:pPr>
        <w:autoSpaceDE w:val="0"/>
        <w:autoSpaceDN w:val="0"/>
        <w:adjustRightInd w:val="0"/>
        <w:spacing w:after="0" w:line="240" w:lineRule="auto"/>
        <w:ind w:firstLine="709"/>
        <w:jc w:val="center"/>
        <w:rPr>
          <w:rFonts w:ascii="Times New Roman" w:hAnsi="Times New Roman" w:cs="Times New Roman"/>
          <w:sz w:val="24"/>
          <w:szCs w:val="24"/>
        </w:rPr>
      </w:pPr>
      <w:r w:rsidRPr="00B35601">
        <w:rPr>
          <w:rFonts w:ascii="Times New Roman" w:hAnsi="Times New Roman" w:cs="Times New Roman"/>
          <w:sz w:val="24"/>
          <w:szCs w:val="24"/>
        </w:rPr>
        <w:t>Перечень планируемых для размещения на территории Елнатского сельского поселения объектов регионального значения</w:t>
      </w:r>
    </w:p>
    <w:tbl>
      <w:tblPr>
        <w:tblStyle w:val="af6"/>
        <w:tblW w:w="15353" w:type="dxa"/>
        <w:jc w:val="center"/>
        <w:tblLook w:val="04A0"/>
      </w:tblPr>
      <w:tblGrid>
        <w:gridCol w:w="563"/>
        <w:gridCol w:w="3003"/>
        <w:gridCol w:w="9"/>
        <w:gridCol w:w="2497"/>
        <w:gridCol w:w="2649"/>
        <w:gridCol w:w="2445"/>
        <w:gridCol w:w="2129"/>
        <w:gridCol w:w="2058"/>
      </w:tblGrid>
      <w:tr w:rsidR="005E2D90" w:rsidRPr="00B35601" w:rsidTr="00026C36">
        <w:trPr>
          <w:tblHeader/>
          <w:jc w:val="center"/>
        </w:trPr>
        <w:tc>
          <w:tcPr>
            <w:tcW w:w="563" w:type="dxa"/>
          </w:tcPr>
          <w:p w:rsidR="005E2D90" w:rsidRPr="00B35601" w:rsidRDefault="005E2D90" w:rsidP="009C2049">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 п/п</w:t>
            </w:r>
          </w:p>
        </w:tc>
        <w:tc>
          <w:tcPr>
            <w:tcW w:w="3012" w:type="dxa"/>
            <w:gridSpan w:val="2"/>
          </w:tcPr>
          <w:p w:rsidR="005E2D90" w:rsidRPr="00B35601" w:rsidRDefault="005E2D90" w:rsidP="009C2049">
            <w:pPr>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Назначение объекта регионального значения</w:t>
            </w:r>
          </w:p>
        </w:tc>
        <w:tc>
          <w:tcPr>
            <w:tcW w:w="2497" w:type="dxa"/>
          </w:tcPr>
          <w:p w:rsidR="005E2D90" w:rsidRPr="00B35601" w:rsidRDefault="005E2D90" w:rsidP="009C2049">
            <w:pPr>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Наименование</w:t>
            </w:r>
          </w:p>
        </w:tc>
        <w:tc>
          <w:tcPr>
            <w:tcW w:w="2649" w:type="dxa"/>
          </w:tcPr>
          <w:p w:rsidR="005E2D90" w:rsidRPr="00B35601" w:rsidRDefault="005E2D90" w:rsidP="009C2049">
            <w:pPr>
              <w:pStyle w:val="ConsPlusNormal"/>
              <w:suppressAutoHyphens w:val="0"/>
              <w:ind w:firstLine="0"/>
              <w:jc w:val="center"/>
              <w:rPr>
                <w:rFonts w:ascii="Times New Roman" w:hAnsi="Times New Roman" w:cs="Times New Roman"/>
                <w:color w:val="auto"/>
                <w:sz w:val="24"/>
                <w:szCs w:val="24"/>
              </w:rPr>
            </w:pPr>
            <w:r w:rsidRPr="00B35601">
              <w:rPr>
                <w:rFonts w:ascii="Times New Roman" w:eastAsia="Times New Roman" w:hAnsi="Times New Roman" w:cs="Times New Roman"/>
                <w:color w:val="auto"/>
                <w:sz w:val="24"/>
                <w:szCs w:val="24"/>
              </w:rPr>
              <w:t>Краткая характеристика объекта</w:t>
            </w:r>
          </w:p>
        </w:tc>
        <w:tc>
          <w:tcPr>
            <w:tcW w:w="2445" w:type="dxa"/>
          </w:tcPr>
          <w:p w:rsidR="005E2D90" w:rsidRPr="00B35601" w:rsidRDefault="005E2D90" w:rsidP="009C2049">
            <w:pPr>
              <w:pStyle w:val="ConsPlusNormal"/>
              <w:suppressAutoHyphens w:val="0"/>
              <w:ind w:firstLine="0"/>
              <w:jc w:val="center"/>
              <w:rPr>
                <w:rFonts w:ascii="Times New Roman" w:hAnsi="Times New Roman" w:cs="Times New Roman"/>
                <w:color w:val="auto"/>
                <w:sz w:val="24"/>
                <w:szCs w:val="24"/>
              </w:rPr>
            </w:pPr>
            <w:r w:rsidRPr="00B35601">
              <w:rPr>
                <w:rFonts w:ascii="Times New Roman" w:eastAsia="Times New Roman" w:hAnsi="Times New Roman" w:cs="Times New Roman"/>
                <w:color w:val="auto"/>
                <w:sz w:val="24"/>
                <w:szCs w:val="24"/>
              </w:rPr>
              <w:t>Местоположение планируемого объекта</w:t>
            </w:r>
          </w:p>
        </w:tc>
        <w:tc>
          <w:tcPr>
            <w:tcW w:w="2129" w:type="dxa"/>
          </w:tcPr>
          <w:p w:rsidR="005E2D90" w:rsidRPr="00B35601" w:rsidRDefault="005E2D90" w:rsidP="009C2049">
            <w:pPr>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Срок реализации</w:t>
            </w:r>
          </w:p>
        </w:tc>
        <w:tc>
          <w:tcPr>
            <w:tcW w:w="2058" w:type="dxa"/>
          </w:tcPr>
          <w:p w:rsidR="005E2D90" w:rsidRPr="00B35601" w:rsidRDefault="005E2D90" w:rsidP="009C2049">
            <w:pPr>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Характеристика зоны с особыми условиями использования территории (далее – ЗОУИТ)</w:t>
            </w:r>
          </w:p>
        </w:tc>
      </w:tr>
      <w:tr w:rsidR="005E2D90" w:rsidRPr="00B35601" w:rsidTr="00026C36">
        <w:trPr>
          <w:jc w:val="center"/>
        </w:trPr>
        <w:tc>
          <w:tcPr>
            <w:tcW w:w="563" w:type="dxa"/>
          </w:tcPr>
          <w:p w:rsidR="005E2D90" w:rsidRPr="00B35601" w:rsidRDefault="005E2D90" w:rsidP="009C2049">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1</w:t>
            </w:r>
          </w:p>
        </w:tc>
        <w:tc>
          <w:tcPr>
            <w:tcW w:w="3003" w:type="dxa"/>
          </w:tcPr>
          <w:p w:rsidR="005E2D90" w:rsidRPr="00B35601" w:rsidRDefault="005E2D90" w:rsidP="009C2049">
            <w:pPr>
              <w:pStyle w:val="ConsPlusNormal"/>
              <w:ind w:firstLine="0"/>
              <w:rPr>
                <w:rFonts w:ascii="Times New Roman" w:hAnsi="Times New Roman" w:cs="Times New Roman"/>
                <w:color w:val="auto"/>
                <w:sz w:val="24"/>
                <w:szCs w:val="24"/>
              </w:rPr>
            </w:pPr>
            <w:r w:rsidRPr="00B35601">
              <w:rPr>
                <w:rFonts w:ascii="Times New Roman" w:eastAsia="Times New Roman" w:hAnsi="Times New Roman" w:cs="Times New Roman"/>
                <w:color w:val="auto"/>
                <w:sz w:val="24"/>
                <w:szCs w:val="24"/>
                <w:lang w:bidi="ru-RU"/>
              </w:rPr>
              <w:t>Автомобильные дороги общего пользования регионального или межмуниципального значения Ивановской области</w:t>
            </w:r>
          </w:p>
        </w:tc>
        <w:tc>
          <w:tcPr>
            <w:tcW w:w="2506" w:type="dxa"/>
            <w:gridSpan w:val="2"/>
          </w:tcPr>
          <w:p w:rsidR="005E2D90" w:rsidRPr="00B35601" w:rsidRDefault="005E2D90" w:rsidP="009C2049">
            <w:pPr>
              <w:autoSpaceDE w:val="0"/>
              <w:autoSpaceDN w:val="0"/>
              <w:jc w:val="center"/>
              <w:rPr>
                <w:rFonts w:ascii="Times New Roman" w:eastAsia="Times New Roman" w:hAnsi="Times New Roman" w:cs="Times New Roman"/>
                <w:sz w:val="24"/>
                <w:szCs w:val="24"/>
                <w:lang w:bidi="ru-RU"/>
              </w:rPr>
            </w:pPr>
            <w:r w:rsidRPr="00B35601">
              <w:rPr>
                <w:rFonts w:ascii="Times New Roman" w:eastAsia="Times New Roman" w:hAnsi="Times New Roman" w:cs="Times New Roman"/>
                <w:sz w:val="24"/>
                <w:szCs w:val="24"/>
                <w:lang w:eastAsia="ru-RU" w:bidi="ru-RU"/>
              </w:rPr>
              <w:t>Обход г. Юрьевец</w:t>
            </w:r>
          </w:p>
        </w:tc>
        <w:tc>
          <w:tcPr>
            <w:tcW w:w="2649" w:type="dxa"/>
          </w:tcPr>
          <w:p w:rsidR="005E2D90" w:rsidRPr="00B35601" w:rsidRDefault="005E2D90" w:rsidP="009C2049">
            <w:pPr>
              <w:autoSpaceDE w:val="0"/>
              <w:autoSpaceDN w:val="0"/>
              <w:jc w:val="center"/>
              <w:rPr>
                <w:rFonts w:ascii="Times New Roman" w:eastAsia="Times New Roman" w:hAnsi="Times New Roman" w:cs="Times New Roman"/>
                <w:sz w:val="24"/>
                <w:szCs w:val="24"/>
                <w:lang w:bidi="ru-RU"/>
              </w:rPr>
            </w:pPr>
            <w:r w:rsidRPr="00B35601">
              <w:rPr>
                <w:rFonts w:ascii="Times New Roman" w:eastAsia="Times New Roman" w:hAnsi="Times New Roman" w:cs="Times New Roman"/>
                <w:sz w:val="24"/>
                <w:szCs w:val="24"/>
                <w:lang w:eastAsia="ru-RU" w:bidi="ru-RU"/>
              </w:rPr>
              <w:t>15 км</w:t>
            </w:r>
          </w:p>
        </w:tc>
        <w:tc>
          <w:tcPr>
            <w:tcW w:w="2445" w:type="dxa"/>
          </w:tcPr>
          <w:p w:rsidR="005E2D90" w:rsidRPr="00B35601" w:rsidRDefault="005E2D90" w:rsidP="009C2049">
            <w:pPr>
              <w:pStyle w:val="ConsPlusNormal"/>
              <w:ind w:firstLine="0"/>
              <w:jc w:val="center"/>
              <w:rPr>
                <w:rFonts w:ascii="Times New Roman" w:hAnsi="Times New Roman" w:cs="Times New Roman"/>
                <w:color w:val="auto"/>
                <w:sz w:val="24"/>
                <w:szCs w:val="24"/>
              </w:rPr>
            </w:pPr>
            <w:r w:rsidRPr="00B35601">
              <w:rPr>
                <w:rFonts w:ascii="Times New Roman" w:eastAsia="Times New Roman" w:hAnsi="Times New Roman" w:cs="Times New Roman"/>
                <w:color w:val="auto"/>
                <w:sz w:val="24"/>
                <w:szCs w:val="24"/>
                <w:lang w:eastAsia="ru-RU" w:bidi="ru-RU"/>
              </w:rPr>
              <w:t>Юрьевецкий муниципальный район, сельское поселение Елнатское, сельское поселение Соболевское</w:t>
            </w:r>
          </w:p>
        </w:tc>
        <w:tc>
          <w:tcPr>
            <w:tcW w:w="2129" w:type="dxa"/>
          </w:tcPr>
          <w:p w:rsidR="005E2D90" w:rsidRPr="00B35601" w:rsidRDefault="005E2D90" w:rsidP="009C2049">
            <w:pPr>
              <w:pStyle w:val="ConsPlusNormal"/>
              <w:ind w:firstLine="0"/>
              <w:jc w:val="center"/>
              <w:rPr>
                <w:rFonts w:ascii="Times New Roman" w:hAnsi="Times New Roman" w:cs="Times New Roman"/>
                <w:color w:val="auto"/>
                <w:sz w:val="24"/>
                <w:szCs w:val="24"/>
              </w:rPr>
            </w:pPr>
            <w:r w:rsidRPr="00B35601">
              <w:rPr>
                <w:rFonts w:ascii="Times New Roman" w:eastAsia="Times New Roman" w:hAnsi="Times New Roman" w:cs="Times New Roman"/>
                <w:color w:val="auto"/>
                <w:sz w:val="24"/>
                <w:szCs w:val="24"/>
                <w:lang w:eastAsia="ru-RU" w:bidi="ru-RU"/>
              </w:rPr>
              <w:t>1 очередь</w:t>
            </w:r>
          </w:p>
        </w:tc>
        <w:tc>
          <w:tcPr>
            <w:tcW w:w="2058" w:type="dxa"/>
          </w:tcPr>
          <w:p w:rsidR="005E2D90" w:rsidRPr="00B35601" w:rsidRDefault="005E2D90" w:rsidP="009C2049">
            <w:pPr>
              <w:autoSpaceDE w:val="0"/>
              <w:autoSpaceDN w:val="0"/>
              <w:jc w:val="center"/>
              <w:rPr>
                <w:rFonts w:ascii="Times New Roman" w:eastAsia="Times New Roman" w:hAnsi="Times New Roman" w:cs="Times New Roman"/>
                <w:sz w:val="24"/>
                <w:szCs w:val="24"/>
                <w:lang w:eastAsia="ru-RU" w:bidi="ru-RU"/>
              </w:rPr>
            </w:pPr>
            <w:r w:rsidRPr="00B35601">
              <w:rPr>
                <w:rFonts w:ascii="Times New Roman" w:eastAsia="Times New Roman" w:hAnsi="Times New Roman" w:cs="Times New Roman"/>
                <w:sz w:val="24"/>
                <w:szCs w:val="24"/>
                <w:lang w:eastAsia="ru-RU" w:bidi="ru-RU"/>
              </w:rPr>
              <w:t>Устанавливается придорожная полоса, размеры придорожной полосы определяются проектом</w:t>
            </w:r>
          </w:p>
        </w:tc>
      </w:tr>
      <w:tr w:rsidR="005E2D90" w:rsidRPr="00B35601" w:rsidTr="00026C36">
        <w:trPr>
          <w:jc w:val="center"/>
        </w:trPr>
        <w:tc>
          <w:tcPr>
            <w:tcW w:w="563" w:type="dxa"/>
          </w:tcPr>
          <w:p w:rsidR="005E2D90" w:rsidRPr="00B35601" w:rsidRDefault="005E2D90" w:rsidP="005E2D90">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2</w:t>
            </w:r>
          </w:p>
        </w:tc>
        <w:tc>
          <w:tcPr>
            <w:tcW w:w="3003" w:type="dxa"/>
          </w:tcPr>
          <w:p w:rsidR="005E2D90" w:rsidRPr="00B35601" w:rsidRDefault="005E2D90" w:rsidP="005E2D90">
            <w:pPr>
              <w:pStyle w:val="ConsPlusNormal"/>
              <w:ind w:firstLine="0"/>
              <w:rPr>
                <w:rFonts w:ascii="Times New Roman" w:hAnsi="Times New Roman" w:cs="Times New Roman"/>
                <w:color w:val="auto"/>
                <w:sz w:val="24"/>
                <w:szCs w:val="24"/>
              </w:rPr>
            </w:pPr>
            <w:r w:rsidRPr="00B35601">
              <w:rPr>
                <w:rFonts w:ascii="Times New Roman" w:eastAsia="Times New Roman" w:hAnsi="Times New Roman" w:cs="Times New Roman"/>
                <w:color w:val="auto"/>
                <w:sz w:val="24"/>
                <w:szCs w:val="24"/>
                <w:lang w:eastAsia="ru-RU"/>
              </w:rPr>
              <w:t>Обособленное структурное подразделение медицинской организации, оказывающей первичную медико-санитарную помощь</w:t>
            </w:r>
          </w:p>
        </w:tc>
        <w:tc>
          <w:tcPr>
            <w:tcW w:w="2506" w:type="dxa"/>
            <w:gridSpan w:val="2"/>
          </w:tcPr>
          <w:p w:rsidR="005E2D90" w:rsidRPr="00B35601" w:rsidRDefault="005E2D90" w:rsidP="005E2D90">
            <w:pPr>
              <w:widowControl w:val="0"/>
              <w:autoSpaceDE w:val="0"/>
              <w:autoSpaceDN w:val="0"/>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Строительство ОВОПа</w:t>
            </w:r>
          </w:p>
        </w:tc>
        <w:tc>
          <w:tcPr>
            <w:tcW w:w="2649" w:type="dxa"/>
          </w:tcPr>
          <w:p w:rsidR="005E2D90" w:rsidRPr="00B35601" w:rsidRDefault="005E2D90" w:rsidP="005E2D90">
            <w:pPr>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lang w:eastAsia="ru-RU"/>
              </w:rPr>
              <w:t>150 кв. м., 37 посещений в смену</w:t>
            </w:r>
          </w:p>
        </w:tc>
        <w:tc>
          <w:tcPr>
            <w:tcW w:w="2445" w:type="dxa"/>
          </w:tcPr>
          <w:p w:rsidR="005E2D90" w:rsidRPr="00B35601" w:rsidRDefault="005E2D90" w:rsidP="005E2D90">
            <w:pPr>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Юрьевецкий муниципальный район, сельское поселение Елнатское, село Елнать</w:t>
            </w:r>
          </w:p>
        </w:tc>
        <w:tc>
          <w:tcPr>
            <w:tcW w:w="2129" w:type="dxa"/>
          </w:tcPr>
          <w:p w:rsidR="005E2D90" w:rsidRPr="00B35601" w:rsidRDefault="005E2D90" w:rsidP="005E2D90">
            <w:pPr>
              <w:widowControl w:val="0"/>
              <w:autoSpaceDE w:val="0"/>
              <w:autoSpaceDN w:val="0"/>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rPr>
              <w:t>Расчетный срок</w:t>
            </w:r>
          </w:p>
        </w:tc>
        <w:tc>
          <w:tcPr>
            <w:tcW w:w="2058" w:type="dxa"/>
          </w:tcPr>
          <w:p w:rsidR="005E2D90" w:rsidRPr="00B35601" w:rsidRDefault="005E2D90" w:rsidP="005E2D90">
            <w:pPr>
              <w:autoSpaceDE w:val="0"/>
              <w:autoSpaceDN w:val="0"/>
              <w:ind w:left="-108" w:right="-108"/>
              <w:jc w:val="center"/>
              <w:rPr>
                <w:rFonts w:ascii="Times New Roman" w:eastAsia="Times New Roman" w:hAnsi="Times New Roman" w:cs="Times New Roman"/>
                <w:sz w:val="24"/>
                <w:szCs w:val="24"/>
              </w:rPr>
            </w:pPr>
            <w:r w:rsidRPr="00B35601">
              <w:rPr>
                <w:rFonts w:ascii="Times New Roman" w:eastAsia="Times New Roman" w:hAnsi="Times New Roman" w:cs="Times New Roman"/>
                <w:sz w:val="24"/>
                <w:szCs w:val="24"/>
              </w:rPr>
              <w:t>Установление ЗОУИТ не требуется</w:t>
            </w:r>
          </w:p>
        </w:tc>
      </w:tr>
    </w:tbl>
    <w:p w:rsidR="005E2D90" w:rsidRPr="00B35601" w:rsidRDefault="005E2D90" w:rsidP="0031350E">
      <w:pPr>
        <w:pStyle w:val="af4"/>
        <w:tabs>
          <w:tab w:val="left" w:pos="1134"/>
        </w:tabs>
        <w:rPr>
          <w:sz w:val="24"/>
          <w:szCs w:val="24"/>
        </w:rPr>
      </w:pPr>
    </w:p>
    <w:p w:rsidR="005E2D90" w:rsidRPr="00B35601" w:rsidRDefault="005E2D90" w:rsidP="0031350E">
      <w:pPr>
        <w:pStyle w:val="af4"/>
        <w:tabs>
          <w:tab w:val="left" w:pos="1134"/>
        </w:tabs>
        <w:rPr>
          <w:sz w:val="24"/>
          <w:szCs w:val="24"/>
        </w:rPr>
        <w:sectPr w:rsidR="005E2D90" w:rsidRPr="00B35601" w:rsidSect="005E2D90">
          <w:pgSz w:w="16838" w:h="11906" w:orient="landscape"/>
          <w:pgMar w:top="1134" w:right="567" w:bottom="567" w:left="567" w:header="709" w:footer="709" w:gutter="0"/>
          <w:cols w:space="708"/>
          <w:docGrid w:linePitch="360"/>
        </w:sectPr>
      </w:pPr>
    </w:p>
    <w:p w:rsidR="00426348" w:rsidRPr="0028013B" w:rsidRDefault="00426348" w:rsidP="00426348">
      <w:pPr>
        <w:pStyle w:val="af4"/>
        <w:numPr>
          <w:ilvl w:val="2"/>
          <w:numId w:val="37"/>
        </w:numPr>
        <w:spacing w:before="240" w:after="240" w:line="276" w:lineRule="auto"/>
        <w:ind w:left="0" w:firstLine="709"/>
        <w:outlineLvl w:val="2"/>
        <w:rPr>
          <w:rFonts w:eastAsiaTheme="majorEastAsia"/>
          <w:b/>
          <w:bCs/>
          <w:sz w:val="24"/>
          <w:szCs w:val="24"/>
        </w:rPr>
      </w:pPr>
      <w:bookmarkStart w:id="142" w:name="_Toc21619199"/>
      <w:bookmarkStart w:id="143" w:name="_Toc108517100"/>
      <w:bookmarkStart w:id="144" w:name="_Toc152766706"/>
      <w:r w:rsidRPr="0028013B">
        <w:rPr>
          <w:rFonts w:eastAsiaTheme="majorEastAsia"/>
          <w:b/>
          <w:bCs/>
          <w:webHidden/>
          <w:sz w:val="24"/>
          <w:szCs w:val="24"/>
        </w:rPr>
        <w:lastRenderedPageBreak/>
        <w:t xml:space="preserve">Сведения о видах, назначении и наименованиях, планируемых для размещения на территории поселения объектов местного значения </w:t>
      </w:r>
      <w:r w:rsidRPr="0028013B">
        <w:rPr>
          <w:rFonts w:eastAsiaTheme="majorEastAsia"/>
          <w:b/>
          <w:bCs/>
          <w:sz w:val="24"/>
          <w:szCs w:val="24"/>
        </w:rPr>
        <w:t>района</w:t>
      </w:r>
      <w:bookmarkEnd w:id="142"/>
      <w:bookmarkEnd w:id="143"/>
      <w:bookmarkEnd w:id="144"/>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При подготовке генерального плана создание объектов местного значения предусмотрено с учетом программ комплексного социально-экономического развития Ивановской области, схемы территориального планирования Юрьевецкого муниципального района.</w:t>
      </w:r>
    </w:p>
    <w:p w:rsidR="00934D4D" w:rsidRPr="00B35601" w:rsidRDefault="00934D4D" w:rsidP="00934D4D">
      <w:pPr>
        <w:pStyle w:val="af4"/>
        <w:tabs>
          <w:tab w:val="left" w:pos="1134"/>
        </w:tabs>
        <w:rPr>
          <w:rFonts w:eastAsia="Times New Roman"/>
          <w:sz w:val="24"/>
          <w:szCs w:val="24"/>
          <w:lang w:eastAsia="ar-SA"/>
        </w:rPr>
      </w:pPr>
      <w:r w:rsidRPr="00B35601">
        <w:rPr>
          <w:rFonts w:eastAsia="Times New Roman"/>
          <w:sz w:val="24"/>
          <w:szCs w:val="24"/>
          <w:lang w:eastAsia="ar-SA"/>
        </w:rPr>
        <w:t xml:space="preserve">Планируемые объекты местного значения района на территории </w:t>
      </w:r>
      <w:r w:rsidR="00B5370B" w:rsidRPr="00B35601">
        <w:rPr>
          <w:sz w:val="24"/>
          <w:szCs w:val="24"/>
        </w:rPr>
        <w:t>Елнатск</w:t>
      </w:r>
      <w:r w:rsidRPr="00B35601">
        <w:rPr>
          <w:sz w:val="24"/>
          <w:szCs w:val="24"/>
        </w:rPr>
        <w:t>ого</w:t>
      </w:r>
      <w:r w:rsidRPr="00B35601">
        <w:rPr>
          <w:rFonts w:eastAsia="Times New Roman"/>
          <w:sz w:val="24"/>
          <w:szCs w:val="24"/>
          <w:lang w:eastAsia="ar-SA"/>
        </w:rPr>
        <w:t xml:space="preserve"> сельского поселения </w:t>
      </w:r>
      <w:r w:rsidRPr="00B35601">
        <w:rPr>
          <w:sz w:val="24"/>
          <w:szCs w:val="24"/>
        </w:rPr>
        <w:t>не предусмотрены</w:t>
      </w:r>
      <w:r w:rsidRPr="00B35601">
        <w:rPr>
          <w:rFonts w:eastAsia="Times New Roman"/>
          <w:sz w:val="24"/>
          <w:szCs w:val="24"/>
          <w:lang w:eastAsia="ar-SA"/>
        </w:rPr>
        <w:t>.</w:t>
      </w:r>
    </w:p>
    <w:p w:rsidR="00934D4D" w:rsidRPr="00B35601" w:rsidRDefault="00934D4D" w:rsidP="00934D4D">
      <w:pPr>
        <w:pStyle w:val="af4"/>
        <w:tabs>
          <w:tab w:val="left" w:pos="1134"/>
        </w:tabs>
        <w:rPr>
          <w:rFonts w:eastAsia="Times New Roman"/>
          <w:sz w:val="24"/>
          <w:szCs w:val="24"/>
          <w:lang w:eastAsia="ar-SA"/>
        </w:rPr>
      </w:pPr>
    </w:p>
    <w:p w:rsidR="00934D4D" w:rsidRPr="00B35601" w:rsidRDefault="00934D4D" w:rsidP="00AA086D">
      <w:pPr>
        <w:pStyle w:val="af4"/>
        <w:numPr>
          <w:ilvl w:val="1"/>
          <w:numId w:val="35"/>
        </w:numPr>
        <w:spacing w:before="120" w:after="120" w:line="276" w:lineRule="auto"/>
        <w:ind w:left="0" w:firstLine="709"/>
        <w:outlineLvl w:val="1"/>
        <w:rPr>
          <w:rFonts w:eastAsia="Times New Roman"/>
          <w:b/>
          <w:bCs/>
          <w:sz w:val="24"/>
          <w:szCs w:val="24"/>
          <w:lang w:eastAsia="ru-RU"/>
        </w:rPr>
      </w:pPr>
      <w:bookmarkStart w:id="145" w:name="_Toc154471677"/>
      <w:r w:rsidRPr="00B35601">
        <w:rPr>
          <w:rFonts w:eastAsia="Times New Roman"/>
          <w:b/>
          <w:bCs/>
          <w:sz w:val="24"/>
          <w:szCs w:val="24"/>
          <w:lang w:eastAsia="ru-RU"/>
        </w:rPr>
        <w:t>Оценка возможного влияния планируемых для размещения объектов местного значения поселения на комплексное развитие этих территорий</w:t>
      </w:r>
      <w:bookmarkEnd w:id="145"/>
    </w:p>
    <w:p w:rsidR="008B3865" w:rsidRPr="00B35601" w:rsidRDefault="008B3865" w:rsidP="008B3865">
      <w:pPr>
        <w:pStyle w:val="000"/>
        <w:spacing w:line="240" w:lineRule="auto"/>
      </w:pPr>
      <w:r w:rsidRPr="00B35601">
        <w:t>Размещаемые объекты местного значения позволяют:</w:t>
      </w:r>
    </w:p>
    <w:p w:rsidR="008B3865" w:rsidRPr="00B35601" w:rsidRDefault="008B3865" w:rsidP="008B3865">
      <w:pPr>
        <w:pStyle w:val="000"/>
        <w:numPr>
          <w:ilvl w:val="0"/>
          <w:numId w:val="47"/>
        </w:numPr>
        <w:spacing w:line="240" w:lineRule="auto"/>
        <w:ind w:left="0" w:firstLine="709"/>
      </w:pPr>
      <w:r w:rsidRPr="00B35601">
        <w:t>обеспечить развитие коммунальной инфраструктуры за счет строительства газораспределительных сетей, перехода централизованных и автономных систем теплоснабжения на газовое топливо, реконструкции водопроводящих сетей;</w:t>
      </w:r>
    </w:p>
    <w:p w:rsidR="008B3865" w:rsidRPr="00B35601" w:rsidRDefault="008B3865" w:rsidP="008B3865">
      <w:pPr>
        <w:pStyle w:val="000"/>
        <w:numPr>
          <w:ilvl w:val="0"/>
          <w:numId w:val="47"/>
        </w:numPr>
        <w:spacing w:line="240" w:lineRule="auto"/>
        <w:ind w:left="0" w:firstLine="709"/>
      </w:pPr>
      <w:r w:rsidRPr="00B35601">
        <w:t>использовать туристический потенциал за счет строительства специализированных мест размещения, что также увеличит количество рабочих мест, диверсифицирует структуру экономики, обеспечит благоустройство мест массовой околоводной рекреации;</w:t>
      </w:r>
    </w:p>
    <w:p w:rsidR="008B3865" w:rsidRPr="00B35601" w:rsidRDefault="008B3865" w:rsidP="008B3865">
      <w:pPr>
        <w:pStyle w:val="000"/>
        <w:numPr>
          <w:ilvl w:val="0"/>
          <w:numId w:val="47"/>
        </w:numPr>
        <w:spacing w:line="240" w:lineRule="auto"/>
        <w:ind w:left="0" w:firstLine="709"/>
      </w:pPr>
      <w:r w:rsidRPr="00B35601">
        <w:t>решить проблему с местами погребения и закрыть действующее кладбище; находящееся на берегу Горьковского водохранилища в окружении жилой застройки;</w:t>
      </w:r>
    </w:p>
    <w:p w:rsidR="008B3865" w:rsidRDefault="008B3865" w:rsidP="008B3865">
      <w:pPr>
        <w:pStyle w:val="000"/>
        <w:numPr>
          <w:ilvl w:val="0"/>
          <w:numId w:val="47"/>
        </w:numPr>
        <w:spacing w:line="240" w:lineRule="auto"/>
        <w:ind w:left="0" w:firstLine="709"/>
      </w:pPr>
      <w:r w:rsidRPr="00B35601">
        <w:t>обеспечить население объектом транспортного обслуживания - АЗС.</w:t>
      </w:r>
    </w:p>
    <w:p w:rsidR="00DB2C7C" w:rsidRDefault="00DB2C7C" w:rsidP="00DB2C7C">
      <w:pPr>
        <w:pStyle w:val="af4"/>
        <w:numPr>
          <w:ilvl w:val="1"/>
          <w:numId w:val="35"/>
        </w:numPr>
        <w:spacing w:before="120" w:after="120" w:line="276" w:lineRule="auto"/>
        <w:ind w:left="0" w:firstLine="709"/>
        <w:outlineLvl w:val="1"/>
        <w:rPr>
          <w:rFonts w:eastAsia="Times New Roman"/>
          <w:b/>
          <w:bCs/>
          <w:sz w:val="24"/>
          <w:szCs w:val="24"/>
          <w:lang w:eastAsia="ru-RU"/>
        </w:rPr>
      </w:pPr>
      <w:r>
        <w:rPr>
          <w:rFonts w:eastAsia="Times New Roman"/>
          <w:b/>
          <w:bCs/>
          <w:sz w:val="24"/>
          <w:szCs w:val="24"/>
          <w:lang w:eastAsia="ru-RU"/>
        </w:rPr>
        <w:t>С</w:t>
      </w:r>
      <w:r w:rsidRPr="00CA2C3E">
        <w:rPr>
          <w:rFonts w:eastAsia="Times New Roman"/>
          <w:b/>
          <w:bCs/>
          <w:sz w:val="24"/>
          <w:szCs w:val="24"/>
          <w:lang w:eastAsia="ru-RU"/>
        </w:rPr>
        <w:t>ведения об утвержденных документа</w:t>
      </w:r>
      <w:r>
        <w:rPr>
          <w:rFonts w:eastAsia="Times New Roman"/>
          <w:b/>
          <w:bCs/>
          <w:sz w:val="24"/>
          <w:szCs w:val="24"/>
          <w:lang w:eastAsia="ru-RU"/>
        </w:rPr>
        <w:t>х стратегического планирования</w:t>
      </w:r>
      <w:r w:rsidRPr="00CA2C3E">
        <w:rPr>
          <w:rFonts w:eastAsia="Times New Roman"/>
          <w:b/>
          <w:bCs/>
          <w:sz w:val="24"/>
          <w:szCs w:val="24"/>
          <w:lang w:eastAsia="ru-RU"/>
        </w:rPr>
        <w:t xml:space="preserve">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w:t>
      </w:r>
      <w:r>
        <w:rPr>
          <w:rFonts w:eastAsia="Times New Roman"/>
          <w:b/>
          <w:bCs/>
          <w:sz w:val="24"/>
          <w:szCs w:val="24"/>
          <w:lang w:eastAsia="ru-RU"/>
        </w:rPr>
        <w:t xml:space="preserve">ание объектов местного значения. </w:t>
      </w:r>
    </w:p>
    <w:p w:rsidR="00DB2C7C" w:rsidRPr="00DB2C7C" w:rsidRDefault="00DB2C7C" w:rsidP="00DB2C7C">
      <w:pPr>
        <w:tabs>
          <w:tab w:val="left" w:pos="0"/>
        </w:tabs>
        <w:spacing w:after="0" w:line="240" w:lineRule="auto"/>
        <w:ind w:firstLine="709"/>
        <w:jc w:val="both"/>
        <w:rPr>
          <w:rFonts w:ascii="Times New Roman" w:hAnsi="Times New Roman" w:cs="Times New Roman"/>
          <w:sz w:val="24"/>
          <w:szCs w:val="24"/>
        </w:rPr>
      </w:pPr>
      <w:r w:rsidRPr="00DB2C7C">
        <w:rPr>
          <w:rFonts w:ascii="Times New Roman" w:hAnsi="Times New Roman" w:cs="Times New Roman"/>
          <w:sz w:val="24"/>
          <w:szCs w:val="24"/>
        </w:rPr>
        <w:t>Планируемые объекты местного значения на основании документов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на территории Елнатского сельского поселения не предусмотрены.</w:t>
      </w:r>
    </w:p>
    <w:p w:rsidR="00DB2C7C" w:rsidRPr="00B35601" w:rsidRDefault="00DB2C7C" w:rsidP="00DB2C7C">
      <w:pPr>
        <w:pStyle w:val="000"/>
        <w:spacing w:line="240" w:lineRule="auto"/>
        <w:ind w:left="709" w:firstLine="0"/>
      </w:pPr>
    </w:p>
    <w:p w:rsidR="00934D4D" w:rsidRPr="00B35601" w:rsidRDefault="00934D4D" w:rsidP="00AA086D">
      <w:pPr>
        <w:pStyle w:val="af4"/>
        <w:numPr>
          <w:ilvl w:val="1"/>
          <w:numId w:val="35"/>
        </w:numPr>
        <w:spacing w:before="120" w:after="120" w:line="276" w:lineRule="auto"/>
        <w:ind w:left="0" w:firstLine="709"/>
        <w:outlineLvl w:val="1"/>
        <w:rPr>
          <w:rFonts w:eastAsia="Times New Roman"/>
          <w:b/>
          <w:bCs/>
          <w:sz w:val="24"/>
          <w:szCs w:val="24"/>
          <w:lang w:eastAsia="ru-RU"/>
        </w:rPr>
      </w:pPr>
      <w:bookmarkStart w:id="146" w:name="_Toc154471678"/>
      <w:r w:rsidRPr="00B35601">
        <w:rPr>
          <w:rFonts w:eastAsia="Times New Roman"/>
          <w:b/>
          <w:bCs/>
          <w:sz w:val="24"/>
          <w:szCs w:val="24"/>
          <w:lang w:eastAsia="ru-RU"/>
        </w:rPr>
        <w:t>Планировочная организация территории и функциональное зонирование</w:t>
      </w:r>
      <w:bookmarkEnd w:id="146"/>
    </w:p>
    <w:p w:rsidR="00934D4D" w:rsidRPr="00B35601" w:rsidRDefault="00934D4D" w:rsidP="00934D4D">
      <w:pPr>
        <w:spacing w:after="0" w:line="240" w:lineRule="auto"/>
        <w:ind w:firstLine="709"/>
        <w:jc w:val="both"/>
        <w:rPr>
          <w:rFonts w:ascii="Times New Roman" w:eastAsia="Calibri" w:hAnsi="Times New Roman" w:cs="Times New Roman"/>
          <w:sz w:val="24"/>
          <w:szCs w:val="24"/>
        </w:rPr>
      </w:pPr>
      <w:r w:rsidRPr="00B35601">
        <w:rPr>
          <w:rFonts w:ascii="Times New Roman" w:eastAsia="Calibri" w:hAnsi="Times New Roman" w:cs="Times New Roman"/>
          <w:sz w:val="24"/>
          <w:szCs w:val="24"/>
        </w:rPr>
        <w:t xml:space="preserve">Структура функционального зонирования настоящего генерального плана определена в соответствии с Требованиями к описанию и отображению документов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Министерства экономического развития РФ от </w:t>
      </w:r>
      <w:smartTag w:uri="urn:schemas-microsoft-com:office:smarttags" w:element="date">
        <w:smartTagPr>
          <w:attr w:name="Year" w:val="2018"/>
          <w:attr w:name="Day" w:val="09"/>
          <w:attr w:name="Month" w:val="01"/>
          <w:attr w:name="ls" w:val="trans"/>
        </w:smartTagPr>
        <w:r w:rsidRPr="00B35601">
          <w:rPr>
            <w:rFonts w:ascii="Times New Roman" w:eastAsia="Calibri" w:hAnsi="Times New Roman" w:cs="Times New Roman"/>
            <w:sz w:val="24"/>
            <w:szCs w:val="24"/>
          </w:rPr>
          <w:t>09.01.2018</w:t>
        </w:r>
      </w:smartTag>
      <w:r w:rsidRPr="00B35601">
        <w:rPr>
          <w:rFonts w:ascii="Times New Roman" w:eastAsia="Calibri" w:hAnsi="Times New Roman" w:cs="Times New Roman"/>
          <w:sz w:val="24"/>
          <w:szCs w:val="24"/>
        </w:rPr>
        <w:t xml:space="preserve"> № 10.</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shd w:val="clear" w:color="auto" w:fill="FFFFFF"/>
        </w:rPr>
      </w:pPr>
      <w:r w:rsidRPr="00B35601">
        <w:rPr>
          <w:rFonts w:ascii="Times New Roman" w:hAnsi="Times New Roman" w:cs="Times New Roman"/>
          <w:sz w:val="24"/>
          <w:szCs w:val="24"/>
          <w:shd w:val="clear" w:color="auto" w:fill="FFFFFF"/>
        </w:rPr>
        <w:t>Генеральным планом устанавливаются следующие виды функциональных зон:</w:t>
      </w:r>
    </w:p>
    <w:p w:rsidR="00934D4D" w:rsidRPr="00B35601" w:rsidRDefault="00934D4D" w:rsidP="00934D4D">
      <w:pPr>
        <w:pStyle w:val="af4"/>
        <w:tabs>
          <w:tab w:val="left" w:pos="0"/>
        </w:tabs>
        <w:jc w:val="center"/>
        <w:rPr>
          <w:rFonts w:eastAsiaTheme="majorEastAsia"/>
          <w:b/>
          <w:bCs/>
          <w:sz w:val="24"/>
          <w:szCs w:val="24"/>
        </w:rPr>
      </w:pPr>
      <w:r w:rsidRPr="00B35601">
        <w:rPr>
          <w:b/>
          <w:sz w:val="24"/>
          <w:szCs w:val="24"/>
          <w:shd w:val="clear" w:color="auto" w:fill="FFFFFF"/>
        </w:rPr>
        <w:t xml:space="preserve">Жилая зона </w:t>
      </w:r>
    </w:p>
    <w:p w:rsidR="00934D4D" w:rsidRPr="00B35601" w:rsidRDefault="00934D4D" w:rsidP="00934D4D">
      <w:pPr>
        <w:tabs>
          <w:tab w:val="left" w:pos="0"/>
        </w:tabs>
        <w:autoSpaceDE w:val="0"/>
        <w:autoSpaceDN w:val="0"/>
        <w:adjustRightInd w:val="0"/>
        <w:spacing w:after="0" w:line="240" w:lineRule="auto"/>
        <w:ind w:firstLine="709"/>
        <w:jc w:val="both"/>
        <w:rPr>
          <w:rFonts w:ascii="Times New Roman" w:eastAsia="Calibri-Bold" w:hAnsi="Times New Roman" w:cs="Times New Roman"/>
          <w:bCs/>
          <w:i/>
          <w:sz w:val="24"/>
          <w:szCs w:val="24"/>
        </w:rPr>
      </w:pPr>
      <w:r w:rsidRPr="00B35601">
        <w:rPr>
          <w:rFonts w:ascii="Times New Roman" w:eastAsia="Calibri-Bold" w:hAnsi="Times New Roman" w:cs="Times New Roman"/>
          <w:bCs/>
          <w:i/>
          <w:sz w:val="24"/>
          <w:szCs w:val="24"/>
        </w:rPr>
        <w:t>Зона застройки индивидуальными жилыми домами</w:t>
      </w:r>
    </w:p>
    <w:p w:rsidR="00934D4D" w:rsidRPr="00B35601" w:rsidRDefault="00934D4D" w:rsidP="00934D4D">
      <w:pPr>
        <w:pStyle w:val="1f8"/>
        <w:shd w:val="clear" w:color="auto" w:fill="auto"/>
        <w:tabs>
          <w:tab w:val="left" w:pos="0"/>
        </w:tabs>
        <w:spacing w:after="0" w:line="240" w:lineRule="auto"/>
        <w:ind w:firstLine="709"/>
        <w:jc w:val="both"/>
        <w:rPr>
          <w:b w:val="0"/>
          <w:sz w:val="24"/>
          <w:szCs w:val="24"/>
        </w:rPr>
      </w:pPr>
      <w:r w:rsidRPr="00B35601">
        <w:rPr>
          <w:rFonts w:eastAsia="Calibri-Bold"/>
          <w:b w:val="0"/>
          <w:sz w:val="24"/>
          <w:szCs w:val="24"/>
          <w:lang w:eastAsia="ru-RU"/>
        </w:rPr>
        <w:t xml:space="preserve">Зона застройки индивидуальными жилыми </w:t>
      </w:r>
      <w:r w:rsidRPr="00B35601">
        <w:rPr>
          <w:b w:val="0"/>
          <w:sz w:val="24"/>
          <w:szCs w:val="24"/>
        </w:rPr>
        <w:t>предназначена для застройки преимущественно индивидуальными жилыми домами, домами блокированной жилой застройки и сопутствующими объектами в сфере услуг и первичной ступени культурно-бытового, коммунального, социального обслуживания, а также сопутствующей инженерной и транспортной инфраструктурой.</w:t>
      </w:r>
    </w:p>
    <w:p w:rsidR="00934D4D" w:rsidRPr="00B35601" w:rsidRDefault="00934D4D" w:rsidP="00934D4D">
      <w:pPr>
        <w:tabs>
          <w:tab w:val="left" w:pos="0"/>
        </w:tabs>
        <w:autoSpaceDE w:val="0"/>
        <w:autoSpaceDN w:val="0"/>
        <w:adjustRightInd w:val="0"/>
        <w:spacing w:after="0" w:line="240" w:lineRule="auto"/>
        <w:ind w:firstLine="709"/>
        <w:jc w:val="both"/>
        <w:rPr>
          <w:rFonts w:ascii="Times New Roman" w:eastAsia="Calibri-Bold" w:hAnsi="Times New Roman" w:cs="Times New Roman"/>
          <w:bCs/>
          <w:i/>
          <w:sz w:val="24"/>
          <w:szCs w:val="24"/>
        </w:rPr>
      </w:pPr>
      <w:r w:rsidRPr="00B35601">
        <w:rPr>
          <w:rFonts w:ascii="Times New Roman" w:eastAsia="Calibri-Bold" w:hAnsi="Times New Roman" w:cs="Times New Roman"/>
          <w:bCs/>
          <w:i/>
          <w:sz w:val="24"/>
          <w:szCs w:val="24"/>
        </w:rPr>
        <w:t>Зона застройки малоэтажными жилыми домами</w:t>
      </w:r>
    </w:p>
    <w:p w:rsidR="00934D4D" w:rsidRPr="00B35601" w:rsidRDefault="00934D4D" w:rsidP="00934D4D">
      <w:pPr>
        <w:pStyle w:val="1f8"/>
        <w:shd w:val="clear" w:color="auto" w:fill="auto"/>
        <w:tabs>
          <w:tab w:val="left" w:pos="0"/>
        </w:tabs>
        <w:spacing w:after="0" w:line="240" w:lineRule="auto"/>
        <w:ind w:firstLine="709"/>
        <w:jc w:val="both"/>
        <w:rPr>
          <w:b w:val="0"/>
          <w:sz w:val="24"/>
          <w:szCs w:val="24"/>
        </w:rPr>
      </w:pPr>
      <w:r w:rsidRPr="00B35601">
        <w:rPr>
          <w:rFonts w:eastAsia="Calibri-Bold"/>
          <w:b w:val="0"/>
          <w:sz w:val="24"/>
          <w:szCs w:val="24"/>
          <w:lang w:eastAsia="ru-RU"/>
        </w:rPr>
        <w:t xml:space="preserve">Зона застройки малоэтажными жилыми домами </w:t>
      </w:r>
      <w:r w:rsidRPr="00B35601">
        <w:rPr>
          <w:b w:val="0"/>
          <w:sz w:val="24"/>
          <w:szCs w:val="24"/>
        </w:rPr>
        <w:t xml:space="preserve">предназначена для застройки преимущественно малоэтажными жилыми домами, индивидуальными жилыми домами, домами </w:t>
      </w:r>
      <w:r w:rsidRPr="00B35601">
        <w:rPr>
          <w:b w:val="0"/>
          <w:sz w:val="24"/>
          <w:szCs w:val="24"/>
        </w:rPr>
        <w:lastRenderedPageBreak/>
        <w:t>блокированной жилой застройки и сопутствующими объектами в сфере услуг первичной ступени культурно-бытового, коммунального, социального обслуживания, а также сопутствующей инженерной и транспортной инфраструктурой.</w:t>
      </w:r>
    </w:p>
    <w:p w:rsidR="00934D4D" w:rsidRPr="00B35601" w:rsidRDefault="00934D4D" w:rsidP="00934D4D">
      <w:pPr>
        <w:pStyle w:val="af4"/>
        <w:tabs>
          <w:tab w:val="left" w:pos="0"/>
        </w:tabs>
        <w:jc w:val="center"/>
        <w:rPr>
          <w:rFonts w:eastAsia="Calibri-Bold"/>
          <w:b/>
          <w:bCs/>
          <w:sz w:val="24"/>
          <w:szCs w:val="24"/>
          <w:lang w:eastAsia="ru-RU"/>
        </w:rPr>
      </w:pPr>
      <w:r w:rsidRPr="00B35601">
        <w:rPr>
          <w:rFonts w:eastAsia="Calibri-Bold"/>
          <w:b/>
          <w:bCs/>
          <w:sz w:val="24"/>
          <w:szCs w:val="24"/>
        </w:rPr>
        <w:t>Общественно-деловая зона</w:t>
      </w:r>
    </w:p>
    <w:p w:rsidR="00934D4D" w:rsidRPr="00B35601" w:rsidRDefault="00934D4D" w:rsidP="00934D4D">
      <w:pPr>
        <w:tabs>
          <w:tab w:val="left" w:pos="0"/>
        </w:tabs>
        <w:autoSpaceDE w:val="0"/>
        <w:autoSpaceDN w:val="0"/>
        <w:adjustRightInd w:val="0"/>
        <w:spacing w:after="0" w:line="240" w:lineRule="auto"/>
        <w:ind w:firstLine="709"/>
        <w:jc w:val="both"/>
        <w:rPr>
          <w:rFonts w:ascii="Times New Roman" w:eastAsia="Calibri-Bold" w:hAnsi="Times New Roman" w:cs="Times New Roman"/>
          <w:bCs/>
          <w:i/>
          <w:sz w:val="24"/>
          <w:szCs w:val="24"/>
        </w:rPr>
      </w:pPr>
      <w:r w:rsidRPr="00B35601">
        <w:rPr>
          <w:rFonts w:ascii="Times New Roman" w:eastAsia="Calibri-Bold" w:hAnsi="Times New Roman" w:cs="Times New Roman"/>
          <w:bCs/>
          <w:i/>
          <w:sz w:val="24"/>
          <w:szCs w:val="24"/>
        </w:rPr>
        <w:t>Многофункциональная общественно-деловая зона</w:t>
      </w:r>
    </w:p>
    <w:p w:rsidR="00934D4D" w:rsidRPr="00B35601" w:rsidRDefault="00934D4D" w:rsidP="00934D4D">
      <w:pPr>
        <w:pStyle w:val="1f8"/>
        <w:shd w:val="clear" w:color="auto" w:fill="auto"/>
        <w:tabs>
          <w:tab w:val="left" w:pos="0"/>
        </w:tabs>
        <w:spacing w:after="0" w:line="240" w:lineRule="auto"/>
        <w:ind w:firstLine="709"/>
        <w:jc w:val="both"/>
        <w:rPr>
          <w:b w:val="0"/>
          <w:sz w:val="24"/>
          <w:szCs w:val="24"/>
        </w:rPr>
      </w:pPr>
      <w:r w:rsidRPr="00B35601">
        <w:rPr>
          <w:rFonts w:eastAsia="Calibri-Bold"/>
          <w:b w:val="0"/>
          <w:sz w:val="24"/>
          <w:szCs w:val="24"/>
          <w:lang w:eastAsia="ru-RU"/>
        </w:rPr>
        <w:t xml:space="preserve">Многофункциональная общественно-деловая зона </w:t>
      </w:r>
      <w:r w:rsidRPr="00B35601">
        <w:rPr>
          <w:b w:val="0"/>
          <w:sz w:val="24"/>
          <w:szCs w:val="24"/>
        </w:rPr>
        <w:t>предназначена для застройки объектами делового, общественного, коммерческого и коммунально-бытового назначения, с размещением сопутствующих объектов инженерной и транспортной инфраструктуры, а также объектами, необходимых: для осуществления производственной и предпринимательской деятельности.</w:t>
      </w:r>
    </w:p>
    <w:p w:rsidR="00934D4D" w:rsidRPr="00B35601" w:rsidRDefault="00934D4D" w:rsidP="00934D4D">
      <w:pPr>
        <w:pStyle w:val="af4"/>
        <w:tabs>
          <w:tab w:val="left" w:pos="0"/>
        </w:tabs>
        <w:rPr>
          <w:rFonts w:eastAsia="Calibri-Bold"/>
          <w:bCs/>
          <w:i/>
          <w:sz w:val="24"/>
          <w:szCs w:val="24"/>
          <w:lang w:eastAsia="ru-RU"/>
        </w:rPr>
      </w:pPr>
      <w:r w:rsidRPr="00B35601">
        <w:rPr>
          <w:rFonts w:eastAsia="Calibri-Bold"/>
          <w:bCs/>
          <w:i/>
          <w:sz w:val="24"/>
          <w:szCs w:val="24"/>
          <w:lang w:eastAsia="ru-RU"/>
        </w:rPr>
        <w:t>Зона специализированной общественной застройки</w:t>
      </w:r>
    </w:p>
    <w:p w:rsidR="00934D4D" w:rsidRPr="00B35601" w:rsidRDefault="00934D4D" w:rsidP="00934D4D">
      <w:pPr>
        <w:pStyle w:val="1f8"/>
        <w:shd w:val="clear" w:color="auto" w:fill="auto"/>
        <w:tabs>
          <w:tab w:val="left" w:pos="0"/>
        </w:tabs>
        <w:spacing w:after="0" w:line="240" w:lineRule="auto"/>
        <w:ind w:firstLine="709"/>
        <w:jc w:val="both"/>
        <w:rPr>
          <w:b w:val="0"/>
          <w:sz w:val="24"/>
          <w:szCs w:val="24"/>
        </w:rPr>
      </w:pPr>
      <w:bookmarkStart w:id="147" w:name="_Toc5193950"/>
      <w:r w:rsidRPr="00B35601">
        <w:rPr>
          <w:rFonts w:eastAsia="Calibri-Bold"/>
          <w:b w:val="0"/>
          <w:sz w:val="24"/>
          <w:szCs w:val="24"/>
          <w:lang w:eastAsia="ru-RU"/>
        </w:rPr>
        <w:t xml:space="preserve">Зона специализированной общественной застройки </w:t>
      </w:r>
      <w:r w:rsidRPr="00B35601">
        <w:rPr>
          <w:b w:val="0"/>
          <w:sz w:val="24"/>
          <w:szCs w:val="24"/>
        </w:rPr>
        <w:t>предназначена для застройки преимущественно объектами социального назначения в том числе отдельно стоящими объектами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для обучающихся с девиантным поведением, научных организаций, объектов культуры и искусства, здравоохранения, социального назначения, объектов физической культуры и массового спорта, культовых зданий и сооружений с размещением сопутствующих объектов инженерного и транспортного обеспечения.</w:t>
      </w:r>
    </w:p>
    <w:bookmarkEnd w:id="147"/>
    <w:p w:rsidR="00934D4D" w:rsidRPr="00B35601" w:rsidRDefault="00934D4D" w:rsidP="00934D4D">
      <w:pPr>
        <w:pStyle w:val="af4"/>
        <w:tabs>
          <w:tab w:val="left" w:pos="0"/>
        </w:tabs>
        <w:jc w:val="center"/>
        <w:rPr>
          <w:rFonts w:eastAsia="Calibri-Bold"/>
          <w:b/>
          <w:bCs/>
          <w:sz w:val="24"/>
          <w:szCs w:val="24"/>
        </w:rPr>
      </w:pPr>
      <w:r w:rsidRPr="00B35601">
        <w:rPr>
          <w:rFonts w:eastAsia="Calibri-Bold"/>
          <w:b/>
          <w:bCs/>
          <w:sz w:val="24"/>
          <w:szCs w:val="24"/>
        </w:rPr>
        <w:t>Производственные зоны, зоны инженерной и транспортной инфраструктур</w:t>
      </w:r>
    </w:p>
    <w:p w:rsidR="00934D4D" w:rsidRPr="00B35601" w:rsidRDefault="00934D4D" w:rsidP="00934D4D">
      <w:pPr>
        <w:pStyle w:val="af4"/>
        <w:tabs>
          <w:tab w:val="left" w:pos="0"/>
        </w:tabs>
        <w:rPr>
          <w:sz w:val="24"/>
          <w:szCs w:val="24"/>
        </w:rPr>
      </w:pPr>
      <w:r w:rsidRPr="00B35601">
        <w:rPr>
          <w:rFonts w:eastAsia="Calibri-Bold"/>
          <w:bCs/>
          <w:i/>
          <w:sz w:val="24"/>
          <w:szCs w:val="24"/>
          <w:lang w:eastAsia="ru-RU"/>
        </w:rPr>
        <w:t>Производственная зона</w:t>
      </w:r>
    </w:p>
    <w:p w:rsidR="00934D4D" w:rsidRPr="00B35601" w:rsidRDefault="00934D4D" w:rsidP="00934D4D">
      <w:pPr>
        <w:pStyle w:val="1f8"/>
        <w:shd w:val="clear" w:color="auto" w:fill="auto"/>
        <w:tabs>
          <w:tab w:val="left" w:pos="0"/>
        </w:tabs>
        <w:spacing w:after="0" w:line="240" w:lineRule="auto"/>
        <w:ind w:firstLine="709"/>
        <w:jc w:val="both"/>
        <w:rPr>
          <w:b w:val="0"/>
          <w:sz w:val="24"/>
          <w:szCs w:val="24"/>
        </w:rPr>
      </w:pPr>
      <w:r w:rsidRPr="00B35601">
        <w:rPr>
          <w:rFonts w:eastAsia="Calibri-Bold"/>
          <w:b w:val="0"/>
          <w:sz w:val="24"/>
          <w:szCs w:val="24"/>
          <w:lang w:eastAsia="ru-RU"/>
        </w:rPr>
        <w:t xml:space="preserve">Производственная зона предназначена </w:t>
      </w:r>
      <w:r w:rsidRPr="00B35601">
        <w:rPr>
          <w:b w:val="0"/>
          <w:sz w:val="24"/>
          <w:szCs w:val="24"/>
        </w:rPr>
        <w:t>преимущественно для размещения производственных предприятий, сопутствующей инженерной и транспортной инфраструктуры, а также коммерческих объектов, допускаемых к размещению в промышленных зонах.</w:t>
      </w:r>
    </w:p>
    <w:p w:rsidR="001859C1" w:rsidRPr="00B35601" w:rsidRDefault="001859C1" w:rsidP="001859C1">
      <w:pPr>
        <w:pStyle w:val="af4"/>
        <w:tabs>
          <w:tab w:val="left" w:pos="0"/>
        </w:tabs>
        <w:rPr>
          <w:i/>
          <w:sz w:val="24"/>
          <w:szCs w:val="24"/>
        </w:rPr>
      </w:pPr>
      <w:r w:rsidRPr="00B35601">
        <w:rPr>
          <w:i/>
          <w:sz w:val="24"/>
          <w:szCs w:val="24"/>
        </w:rPr>
        <w:t>Коммунально-складская зона</w:t>
      </w:r>
    </w:p>
    <w:p w:rsidR="001859C1" w:rsidRPr="00B35601" w:rsidRDefault="001859C1" w:rsidP="001859C1">
      <w:pPr>
        <w:tabs>
          <w:tab w:val="left" w:pos="0"/>
        </w:tabs>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B35601">
        <w:rPr>
          <w:rFonts w:ascii="Times New Roman" w:eastAsia="Calibri-Bold" w:hAnsi="Times New Roman" w:cs="Times New Roman"/>
          <w:sz w:val="24"/>
          <w:szCs w:val="24"/>
          <w:lang w:eastAsia="ru-RU"/>
        </w:rPr>
        <w:t xml:space="preserve">Коммунально-складская зона предназначена для размещения коммунальных предприятий, в том числе сооружений для хранения транспорта, складов, сопутствующей инженерной и транспортной инфраструктуры, а также коммерческих объектов, объектов </w:t>
      </w:r>
      <w:r w:rsidRPr="00B35601">
        <w:rPr>
          <w:rFonts w:ascii="Times New Roman" w:eastAsia="Calibri-Bold" w:hAnsi="Times New Roman" w:cs="Times New Roman"/>
          <w:sz w:val="24"/>
          <w:szCs w:val="24"/>
          <w:lang w:eastAsia="ru-RU"/>
        </w:rPr>
        <w:br/>
        <w:t>общественно-делового назначения, обслуживания, допускаемых к размещению в коммунальных зонах.</w:t>
      </w:r>
    </w:p>
    <w:p w:rsidR="00934D4D" w:rsidRPr="00B35601" w:rsidRDefault="00934D4D" w:rsidP="00934D4D">
      <w:pPr>
        <w:pStyle w:val="af4"/>
        <w:tabs>
          <w:tab w:val="left" w:pos="0"/>
        </w:tabs>
        <w:rPr>
          <w:i/>
          <w:sz w:val="24"/>
          <w:szCs w:val="24"/>
        </w:rPr>
      </w:pPr>
      <w:bookmarkStart w:id="148" w:name="_Toc518253396"/>
      <w:bookmarkStart w:id="149" w:name="_Toc12356490"/>
      <w:r w:rsidRPr="00B35601">
        <w:rPr>
          <w:i/>
          <w:sz w:val="24"/>
          <w:szCs w:val="24"/>
        </w:rPr>
        <w:t xml:space="preserve">Зона инженерной инфраструктуры </w:t>
      </w:r>
    </w:p>
    <w:p w:rsidR="00934D4D" w:rsidRPr="00B35601" w:rsidRDefault="00934D4D" w:rsidP="00934D4D">
      <w:pPr>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eastAsia="Calibri-Bold" w:hAnsi="Times New Roman" w:cs="Times New Roman"/>
          <w:sz w:val="24"/>
          <w:szCs w:val="24"/>
          <w:lang w:eastAsia="ru-RU"/>
        </w:rPr>
        <w:t xml:space="preserve">Зона инженерной инфраструктуры предназначена </w:t>
      </w:r>
      <w:r w:rsidRPr="00B35601">
        <w:rPr>
          <w:rFonts w:ascii="Times New Roman" w:hAnsi="Times New Roman" w:cs="Times New Roman"/>
          <w:sz w:val="24"/>
          <w:szCs w:val="24"/>
        </w:rPr>
        <w:t>преимущественно для размещения объектов водоснабжения, объектов водоотведения, объектов теплоснабжения, объектов газоснабжения, объектов электроснабжения, объектов связи, инженерной инфраструктуры иных видов, в том числе коридоров пропуска коммуникаций.</w:t>
      </w:r>
    </w:p>
    <w:p w:rsidR="00934D4D" w:rsidRPr="00B35601" w:rsidRDefault="00934D4D" w:rsidP="00934D4D">
      <w:pPr>
        <w:pStyle w:val="af4"/>
        <w:tabs>
          <w:tab w:val="left" w:pos="0"/>
        </w:tabs>
        <w:rPr>
          <w:i/>
          <w:sz w:val="24"/>
          <w:szCs w:val="24"/>
        </w:rPr>
      </w:pPr>
      <w:r w:rsidRPr="00B35601">
        <w:rPr>
          <w:i/>
          <w:sz w:val="24"/>
          <w:szCs w:val="24"/>
        </w:rPr>
        <w:t xml:space="preserve">Зона транспортной инфраструктуры </w:t>
      </w:r>
    </w:p>
    <w:p w:rsidR="00934D4D" w:rsidRPr="00B35601" w:rsidRDefault="00934D4D" w:rsidP="00934D4D">
      <w:pPr>
        <w:pStyle w:val="1f8"/>
        <w:shd w:val="clear" w:color="auto" w:fill="auto"/>
        <w:tabs>
          <w:tab w:val="left" w:pos="0"/>
        </w:tabs>
        <w:spacing w:after="0" w:line="240" w:lineRule="auto"/>
        <w:ind w:firstLine="709"/>
        <w:jc w:val="both"/>
        <w:rPr>
          <w:b w:val="0"/>
          <w:sz w:val="24"/>
          <w:szCs w:val="24"/>
        </w:rPr>
      </w:pPr>
      <w:r w:rsidRPr="00B35601">
        <w:rPr>
          <w:rFonts w:eastAsia="Calibri-Bold"/>
          <w:b w:val="0"/>
          <w:sz w:val="24"/>
          <w:szCs w:val="24"/>
          <w:lang w:eastAsia="ru-RU"/>
        </w:rPr>
        <w:t xml:space="preserve">Зона транспортной инфраструктуры предназначена </w:t>
      </w:r>
      <w:r w:rsidRPr="00B35601">
        <w:rPr>
          <w:b w:val="0"/>
          <w:sz w:val="24"/>
          <w:szCs w:val="24"/>
        </w:rPr>
        <w:t>преимущественно для размещения объектов автомобильного транспорта, объектов железнодорожного транспорта, объектов воздушного транспорта, объектов водного транспорта, объектов трубопроводного транспорта, объектов транспортной инфраструктуры иных видов, объектов улично-дорожной сети и сопутствующих объектов.</w:t>
      </w:r>
    </w:p>
    <w:bookmarkEnd w:id="148"/>
    <w:bookmarkEnd w:id="149"/>
    <w:p w:rsidR="00934D4D" w:rsidRPr="00B35601" w:rsidRDefault="00934D4D" w:rsidP="00934D4D">
      <w:pPr>
        <w:pStyle w:val="af4"/>
        <w:tabs>
          <w:tab w:val="left" w:pos="0"/>
        </w:tabs>
        <w:jc w:val="center"/>
        <w:rPr>
          <w:b/>
          <w:sz w:val="24"/>
          <w:szCs w:val="24"/>
        </w:rPr>
      </w:pPr>
      <w:r w:rsidRPr="00B35601">
        <w:rPr>
          <w:b/>
          <w:sz w:val="24"/>
          <w:szCs w:val="24"/>
        </w:rPr>
        <w:t>Зоны сельскохозяйственного использования</w:t>
      </w:r>
    </w:p>
    <w:p w:rsidR="00934D4D" w:rsidRPr="00B35601" w:rsidRDefault="00934D4D" w:rsidP="00934D4D">
      <w:pPr>
        <w:pStyle w:val="1f8"/>
        <w:shd w:val="clear" w:color="auto" w:fill="auto"/>
        <w:tabs>
          <w:tab w:val="left" w:pos="0"/>
        </w:tabs>
        <w:spacing w:after="0" w:line="240" w:lineRule="auto"/>
        <w:ind w:firstLine="709"/>
        <w:jc w:val="both"/>
        <w:rPr>
          <w:rFonts w:eastAsiaTheme="minorHAnsi"/>
          <w:b w:val="0"/>
          <w:bCs w:val="0"/>
          <w:i/>
          <w:sz w:val="24"/>
          <w:szCs w:val="24"/>
        </w:rPr>
      </w:pPr>
      <w:r w:rsidRPr="00B35601">
        <w:rPr>
          <w:rFonts w:eastAsiaTheme="minorHAnsi"/>
          <w:b w:val="0"/>
          <w:bCs w:val="0"/>
          <w:i/>
          <w:sz w:val="24"/>
          <w:szCs w:val="24"/>
        </w:rPr>
        <w:t>Зона сельскохозяйственного использования</w:t>
      </w:r>
    </w:p>
    <w:p w:rsidR="00934D4D" w:rsidRPr="00B35601" w:rsidRDefault="00934D4D" w:rsidP="00934D4D">
      <w:pPr>
        <w:pStyle w:val="1f8"/>
        <w:shd w:val="clear" w:color="auto" w:fill="auto"/>
        <w:tabs>
          <w:tab w:val="left" w:pos="0"/>
        </w:tabs>
        <w:spacing w:after="0" w:line="240" w:lineRule="auto"/>
        <w:ind w:firstLine="709"/>
        <w:jc w:val="both"/>
        <w:rPr>
          <w:rFonts w:eastAsia="Calibri-Bold"/>
          <w:b w:val="0"/>
          <w:sz w:val="24"/>
          <w:szCs w:val="24"/>
          <w:lang w:eastAsia="ru-RU"/>
        </w:rPr>
      </w:pPr>
      <w:r w:rsidRPr="00B35601">
        <w:rPr>
          <w:rFonts w:eastAsia="Calibri-Bold"/>
          <w:b w:val="0"/>
          <w:sz w:val="24"/>
          <w:szCs w:val="24"/>
          <w:lang w:eastAsia="ru-RU"/>
        </w:rPr>
        <w:t>Зона сельскохозяйственного использования предназначена для размещения объектов сельскохозяйственного назначения, предназначенных для ведения сельского хозяйства, садоводства, личного подсобного хозяйства, ведения крестьянского фермерского хозяйства, для целей аквакультуры (рыбоводства), научно-исследовательских, учебных и иных, связанных с сельскохозяйственным производством, создания защитных лесных насаждений, развития объектов сельскохозяйственного назначения, а также сопутствующими объектами инженерной и транспортной инфраструктуры.</w:t>
      </w:r>
    </w:p>
    <w:p w:rsidR="00934D4D" w:rsidRPr="00B35601" w:rsidRDefault="00934D4D" w:rsidP="00934D4D">
      <w:pPr>
        <w:pStyle w:val="af4"/>
        <w:tabs>
          <w:tab w:val="left" w:pos="0"/>
        </w:tabs>
        <w:rPr>
          <w:i/>
          <w:sz w:val="24"/>
          <w:szCs w:val="24"/>
        </w:rPr>
      </w:pPr>
      <w:r w:rsidRPr="00B35601">
        <w:rPr>
          <w:i/>
          <w:sz w:val="24"/>
          <w:szCs w:val="24"/>
        </w:rPr>
        <w:t>Производственная зона сельскохозяйственных предприятий</w:t>
      </w:r>
    </w:p>
    <w:p w:rsidR="00934D4D" w:rsidRPr="00B35601" w:rsidRDefault="00934D4D" w:rsidP="00934D4D">
      <w:pPr>
        <w:tabs>
          <w:tab w:val="left" w:pos="0"/>
        </w:tabs>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B35601">
        <w:rPr>
          <w:rFonts w:ascii="Times New Roman" w:eastAsia="Calibri-Bold" w:hAnsi="Times New Roman" w:cs="Times New Roman"/>
          <w:sz w:val="24"/>
          <w:szCs w:val="24"/>
          <w:lang w:eastAsia="ru-RU"/>
        </w:rPr>
        <w:lastRenderedPageBreak/>
        <w:t>Производственная зона сельскохозяйственных предприятий предназначена для размещения питомников и теплиц, а также производственных объектов сельскохозяйственного назначения, а также для установления санитарно-защитных зон таких объектов в соответствии с требованиями технических регламентов. Допускается размещение объектов производственного назначения, а также объектов общественно-делового назначения и инженерной инфраструктуры, связанных с обслуживанием данной зоны.</w:t>
      </w:r>
    </w:p>
    <w:p w:rsidR="00934D4D" w:rsidRPr="00B35601" w:rsidRDefault="00934D4D" w:rsidP="00934D4D">
      <w:pPr>
        <w:tabs>
          <w:tab w:val="left" w:pos="0"/>
        </w:tabs>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Зона садоводства, огородничества</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Зона садоводческих и огороднических некоммерческих объединений граждан предназначена для размещения садоводческих, огороднических некоммерческих объединений граждан, ведения личного подсобного хозяйства.</w:t>
      </w:r>
    </w:p>
    <w:p w:rsidR="00934D4D" w:rsidRPr="00B35601" w:rsidRDefault="00934D4D" w:rsidP="00934D4D">
      <w:pPr>
        <w:pStyle w:val="af4"/>
        <w:tabs>
          <w:tab w:val="left" w:pos="0"/>
        </w:tabs>
        <w:jc w:val="center"/>
        <w:rPr>
          <w:b/>
          <w:sz w:val="24"/>
          <w:szCs w:val="24"/>
        </w:rPr>
      </w:pPr>
      <w:r w:rsidRPr="00B35601">
        <w:rPr>
          <w:b/>
          <w:sz w:val="24"/>
          <w:szCs w:val="24"/>
        </w:rPr>
        <w:t>Зоны рекреационного назначения</w:t>
      </w:r>
    </w:p>
    <w:p w:rsidR="00934D4D" w:rsidRPr="00B35601" w:rsidRDefault="00934D4D" w:rsidP="00934D4D">
      <w:pPr>
        <w:pStyle w:val="1f8"/>
        <w:shd w:val="clear" w:color="auto" w:fill="auto"/>
        <w:tabs>
          <w:tab w:val="left" w:pos="0"/>
        </w:tabs>
        <w:spacing w:after="0" w:line="240" w:lineRule="auto"/>
        <w:ind w:firstLine="709"/>
        <w:jc w:val="both"/>
        <w:rPr>
          <w:b w:val="0"/>
          <w:i/>
          <w:sz w:val="24"/>
          <w:szCs w:val="24"/>
        </w:rPr>
      </w:pPr>
      <w:r w:rsidRPr="00B35601">
        <w:rPr>
          <w:b w:val="0"/>
          <w:i/>
          <w:sz w:val="24"/>
          <w:szCs w:val="24"/>
        </w:rPr>
        <w:t>Зона отдыха</w:t>
      </w:r>
    </w:p>
    <w:p w:rsidR="00934D4D" w:rsidRPr="00B35601" w:rsidRDefault="00934D4D" w:rsidP="00934D4D">
      <w:pPr>
        <w:pStyle w:val="1f8"/>
        <w:tabs>
          <w:tab w:val="left" w:pos="0"/>
        </w:tabs>
        <w:spacing w:after="0" w:line="240" w:lineRule="auto"/>
        <w:ind w:firstLine="709"/>
        <w:jc w:val="both"/>
        <w:rPr>
          <w:b w:val="0"/>
          <w:sz w:val="24"/>
          <w:szCs w:val="24"/>
        </w:rPr>
      </w:pPr>
      <w:r w:rsidRPr="00B35601">
        <w:rPr>
          <w:b w:val="0"/>
          <w:sz w:val="24"/>
          <w:szCs w:val="24"/>
        </w:rPr>
        <w:t>Зона отдыха предназначена для размещения детских оздоровительных учреждений, оздоровительно-спортивных лагерей, пляжей и иных объектов отдыха и туризма, а также сопутствующими объектами инженерной и транспортной (парковки) инфраструктуры, объектами первичной ступени культурно-бытового обслуживания.</w:t>
      </w:r>
    </w:p>
    <w:p w:rsidR="00F77AEB" w:rsidRPr="00B35601" w:rsidRDefault="00F77AEB" w:rsidP="00F77AEB">
      <w:pPr>
        <w:pStyle w:val="1f8"/>
        <w:shd w:val="clear" w:color="auto" w:fill="auto"/>
        <w:tabs>
          <w:tab w:val="left" w:pos="0"/>
        </w:tabs>
        <w:spacing w:after="0" w:line="240" w:lineRule="auto"/>
        <w:ind w:firstLine="709"/>
        <w:jc w:val="both"/>
        <w:rPr>
          <w:b w:val="0"/>
          <w:i/>
          <w:sz w:val="24"/>
          <w:szCs w:val="24"/>
        </w:rPr>
      </w:pPr>
      <w:r w:rsidRPr="00B35601">
        <w:rPr>
          <w:b w:val="0"/>
          <w:i/>
          <w:sz w:val="24"/>
          <w:szCs w:val="24"/>
        </w:rPr>
        <w:t>Зона озелененных территорий общего пользования</w:t>
      </w:r>
    </w:p>
    <w:p w:rsidR="00F77AEB" w:rsidRPr="00B35601" w:rsidRDefault="00F77AEB" w:rsidP="00F77AEB">
      <w:pPr>
        <w:pStyle w:val="1f8"/>
        <w:shd w:val="clear" w:color="auto" w:fill="auto"/>
        <w:tabs>
          <w:tab w:val="left" w:pos="0"/>
        </w:tabs>
        <w:spacing w:after="0" w:line="240" w:lineRule="auto"/>
        <w:ind w:firstLine="709"/>
        <w:jc w:val="both"/>
        <w:rPr>
          <w:b w:val="0"/>
          <w:sz w:val="24"/>
          <w:szCs w:val="24"/>
        </w:rPr>
      </w:pPr>
      <w:r w:rsidRPr="00B35601">
        <w:rPr>
          <w:rFonts w:eastAsia="Calibri-Bold"/>
          <w:b w:val="0"/>
          <w:sz w:val="24"/>
          <w:szCs w:val="24"/>
          <w:lang w:eastAsia="ru-RU"/>
        </w:rPr>
        <w:t xml:space="preserve">Зона озелененных территорий общего пользования (лесопарки, парки, сады, скверы, бульвары, городские леса) предназначена </w:t>
      </w:r>
      <w:r w:rsidRPr="00B35601">
        <w:rPr>
          <w:b w:val="0"/>
          <w:sz w:val="24"/>
          <w:szCs w:val="24"/>
        </w:rPr>
        <w:t>для размещения городских парков, скверов, садов, бульваров, набережных, городских лесов, зеленых насаждений, предназначенных для благоустройства территории, размещения плоскостных спортивных сооружений.</w:t>
      </w:r>
    </w:p>
    <w:p w:rsidR="00934D4D" w:rsidRPr="00B35601" w:rsidRDefault="00934D4D" w:rsidP="00934D4D">
      <w:pPr>
        <w:pStyle w:val="af4"/>
        <w:tabs>
          <w:tab w:val="left" w:pos="0"/>
        </w:tabs>
        <w:jc w:val="center"/>
        <w:rPr>
          <w:b/>
          <w:sz w:val="24"/>
          <w:szCs w:val="24"/>
        </w:rPr>
      </w:pPr>
      <w:r w:rsidRPr="00B35601">
        <w:rPr>
          <w:b/>
          <w:sz w:val="24"/>
          <w:szCs w:val="24"/>
        </w:rPr>
        <w:t>Зоны специального назначения</w:t>
      </w:r>
    </w:p>
    <w:p w:rsidR="00934D4D" w:rsidRPr="00B35601" w:rsidRDefault="00934D4D" w:rsidP="00934D4D">
      <w:pPr>
        <w:pStyle w:val="1f8"/>
        <w:shd w:val="clear" w:color="auto" w:fill="auto"/>
        <w:tabs>
          <w:tab w:val="left" w:pos="0"/>
        </w:tabs>
        <w:spacing w:after="0" w:line="240" w:lineRule="auto"/>
        <w:ind w:firstLine="709"/>
        <w:jc w:val="both"/>
        <w:rPr>
          <w:b w:val="0"/>
          <w:i/>
          <w:sz w:val="24"/>
          <w:szCs w:val="24"/>
        </w:rPr>
      </w:pPr>
      <w:r w:rsidRPr="00B35601">
        <w:rPr>
          <w:b w:val="0"/>
          <w:i/>
          <w:sz w:val="24"/>
          <w:szCs w:val="24"/>
        </w:rPr>
        <w:t xml:space="preserve">Зона кладбищ </w:t>
      </w:r>
    </w:p>
    <w:p w:rsidR="00934D4D" w:rsidRPr="00B35601" w:rsidRDefault="00934D4D" w:rsidP="00934D4D">
      <w:pPr>
        <w:pStyle w:val="1f8"/>
        <w:shd w:val="clear" w:color="auto" w:fill="auto"/>
        <w:tabs>
          <w:tab w:val="left" w:pos="0"/>
        </w:tabs>
        <w:spacing w:after="0" w:line="240" w:lineRule="auto"/>
        <w:ind w:firstLine="709"/>
        <w:jc w:val="both"/>
        <w:rPr>
          <w:rFonts w:eastAsia="Calibri-Bold"/>
          <w:b w:val="0"/>
          <w:sz w:val="24"/>
          <w:szCs w:val="24"/>
          <w:lang w:eastAsia="ru-RU"/>
        </w:rPr>
      </w:pPr>
      <w:r w:rsidRPr="00B35601">
        <w:rPr>
          <w:rFonts w:eastAsia="Calibri-Bold"/>
          <w:b w:val="0"/>
          <w:sz w:val="24"/>
          <w:szCs w:val="24"/>
          <w:lang w:eastAsia="ru-RU"/>
        </w:rPr>
        <w:t>Зона кладбищ предназначена для размещения кладбищ, крематориев и мест захоронения, а также для размещения соответствующих культовых сооружений.</w:t>
      </w:r>
    </w:p>
    <w:p w:rsidR="00934D4D" w:rsidRPr="00B35601" w:rsidRDefault="00934D4D" w:rsidP="00934D4D">
      <w:pPr>
        <w:pStyle w:val="af4"/>
        <w:tabs>
          <w:tab w:val="left" w:pos="0"/>
        </w:tabs>
        <w:jc w:val="center"/>
        <w:rPr>
          <w:rFonts w:eastAsiaTheme="majorEastAsia"/>
          <w:b/>
          <w:bCs/>
          <w:sz w:val="24"/>
          <w:szCs w:val="24"/>
        </w:rPr>
      </w:pPr>
      <w:r w:rsidRPr="00B35601">
        <w:rPr>
          <w:rFonts w:eastAsiaTheme="majorEastAsia"/>
          <w:b/>
          <w:bCs/>
          <w:sz w:val="24"/>
          <w:szCs w:val="24"/>
        </w:rPr>
        <w:t>Зона лесов</w:t>
      </w:r>
    </w:p>
    <w:p w:rsidR="00934D4D" w:rsidRPr="00B35601" w:rsidRDefault="00934D4D" w:rsidP="00934D4D">
      <w:pPr>
        <w:pStyle w:val="1f8"/>
        <w:shd w:val="clear" w:color="auto" w:fill="auto"/>
        <w:tabs>
          <w:tab w:val="left" w:pos="0"/>
        </w:tabs>
        <w:spacing w:after="0" w:line="240" w:lineRule="auto"/>
        <w:ind w:firstLine="709"/>
        <w:jc w:val="both"/>
        <w:rPr>
          <w:b w:val="0"/>
          <w:sz w:val="24"/>
          <w:szCs w:val="24"/>
        </w:rPr>
      </w:pPr>
      <w:r w:rsidRPr="00B35601">
        <w:rPr>
          <w:rFonts w:eastAsia="Calibri-Bold"/>
          <w:b w:val="0"/>
          <w:sz w:val="24"/>
          <w:szCs w:val="24"/>
          <w:lang w:eastAsia="ru-RU"/>
        </w:rPr>
        <w:t xml:space="preserve">Предназначена </w:t>
      </w:r>
      <w:r w:rsidRPr="00B35601">
        <w:rPr>
          <w:b w:val="0"/>
          <w:sz w:val="24"/>
          <w:szCs w:val="24"/>
        </w:rPr>
        <w:t>для размещения земель государственного лесного фонда.</w:t>
      </w:r>
    </w:p>
    <w:p w:rsidR="00934D4D" w:rsidRPr="00B35601" w:rsidRDefault="00934D4D" w:rsidP="00AA086D">
      <w:pPr>
        <w:pStyle w:val="af4"/>
        <w:numPr>
          <w:ilvl w:val="1"/>
          <w:numId w:val="35"/>
        </w:numPr>
        <w:spacing w:before="120" w:after="120" w:line="276" w:lineRule="auto"/>
        <w:ind w:left="0" w:firstLine="709"/>
        <w:outlineLvl w:val="1"/>
        <w:rPr>
          <w:rFonts w:eastAsia="Times New Roman"/>
          <w:b/>
          <w:bCs/>
          <w:sz w:val="24"/>
          <w:szCs w:val="24"/>
          <w:lang w:eastAsia="ru-RU"/>
        </w:rPr>
      </w:pPr>
      <w:bookmarkStart w:id="150" w:name="_Toc8663608"/>
      <w:bookmarkStart w:id="151" w:name="_Toc154471679"/>
      <w:r w:rsidRPr="00B35601">
        <w:rPr>
          <w:rFonts w:eastAsia="Times New Roman"/>
          <w:b/>
          <w:bCs/>
          <w:sz w:val="24"/>
          <w:szCs w:val="24"/>
          <w:lang w:eastAsia="ru-RU"/>
        </w:rPr>
        <w:t>Развитие жилищного фонда</w:t>
      </w:r>
      <w:bookmarkEnd w:id="150"/>
      <w:bookmarkEnd w:id="151"/>
    </w:p>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соответствии с данными территориального органа Федеральной службы государственной статистики показатель жилищной обеспеченности населения Ивановской области в 2023 году составил 30,9 м</w:t>
      </w:r>
      <w:r w:rsidRPr="00B35601">
        <w:rPr>
          <w:rFonts w:ascii="Times New Roman" w:hAnsi="Times New Roman" w:cs="Times New Roman"/>
          <w:sz w:val="24"/>
          <w:szCs w:val="24"/>
          <w:vertAlign w:val="superscript"/>
        </w:rPr>
        <w:t>2</w:t>
      </w:r>
      <w:r w:rsidRPr="00B35601">
        <w:rPr>
          <w:rFonts w:ascii="Times New Roman" w:hAnsi="Times New Roman" w:cs="Times New Roman"/>
          <w:sz w:val="24"/>
          <w:szCs w:val="24"/>
        </w:rPr>
        <w:t xml:space="preserve">/чел. </w:t>
      </w:r>
    </w:p>
    <w:p w:rsidR="00934D4D" w:rsidRPr="00B35601" w:rsidRDefault="00934D4D" w:rsidP="00934D4D">
      <w:pPr>
        <w:pStyle w:val="af4"/>
        <w:jc w:val="right"/>
        <w:rPr>
          <w:rFonts w:eastAsiaTheme="majorEastAsia"/>
          <w:bCs/>
          <w:sz w:val="24"/>
          <w:szCs w:val="24"/>
        </w:rPr>
      </w:pPr>
      <w:r w:rsidRPr="00B35601">
        <w:rPr>
          <w:rFonts w:eastAsiaTheme="majorEastAsia"/>
          <w:bCs/>
          <w:sz w:val="24"/>
          <w:szCs w:val="24"/>
        </w:rPr>
        <w:t xml:space="preserve">Таблица </w:t>
      </w:r>
      <w:r w:rsidR="00C24009" w:rsidRPr="00B35601">
        <w:rPr>
          <w:rFonts w:eastAsiaTheme="majorEastAsia"/>
          <w:bCs/>
          <w:sz w:val="24"/>
          <w:szCs w:val="24"/>
        </w:rPr>
        <w:t>16</w:t>
      </w:r>
    </w:p>
    <w:p w:rsidR="00934D4D" w:rsidRPr="00B35601" w:rsidRDefault="00934D4D" w:rsidP="00934D4D">
      <w:pPr>
        <w:pStyle w:val="af4"/>
        <w:jc w:val="center"/>
        <w:rPr>
          <w:rFonts w:eastAsiaTheme="majorEastAsia"/>
          <w:bCs/>
          <w:sz w:val="24"/>
          <w:szCs w:val="24"/>
        </w:rPr>
      </w:pPr>
      <w:r w:rsidRPr="00B35601">
        <w:rPr>
          <w:rFonts w:eastAsiaTheme="majorEastAsia"/>
          <w:bCs/>
          <w:sz w:val="24"/>
          <w:szCs w:val="24"/>
        </w:rPr>
        <w:t>Распределение жилищного фонда на период 2033-2043 гг.</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
        <w:gridCol w:w="3261"/>
        <w:gridCol w:w="1559"/>
        <w:gridCol w:w="1843"/>
        <w:gridCol w:w="1417"/>
        <w:gridCol w:w="1586"/>
      </w:tblGrid>
      <w:tr w:rsidR="00934D4D" w:rsidRPr="00B35601" w:rsidTr="00FD6DE4">
        <w:trPr>
          <w:trHeight w:val="874"/>
          <w:tblHeader/>
          <w:jc w:val="center"/>
        </w:trPr>
        <w:tc>
          <w:tcPr>
            <w:tcW w:w="595" w:type="dxa"/>
          </w:tcPr>
          <w:p w:rsidR="00934D4D" w:rsidRPr="00B35601" w:rsidRDefault="00934D4D" w:rsidP="00FD6DE4">
            <w:pPr>
              <w:pStyle w:val="002"/>
              <w:spacing w:line="240" w:lineRule="auto"/>
              <w:rPr>
                <w:szCs w:val="24"/>
              </w:rPr>
            </w:pPr>
            <w:r w:rsidRPr="00B35601">
              <w:rPr>
                <w:szCs w:val="24"/>
              </w:rPr>
              <w:t>№ п/п</w:t>
            </w:r>
          </w:p>
        </w:tc>
        <w:tc>
          <w:tcPr>
            <w:tcW w:w="3261" w:type="dxa"/>
            <w:shd w:val="clear" w:color="auto" w:fill="auto"/>
          </w:tcPr>
          <w:p w:rsidR="00934D4D" w:rsidRPr="00B35601" w:rsidRDefault="00934D4D" w:rsidP="00FD6DE4">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Показатели</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Единица измерения</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Современное состояние на 01.01.2023</w:t>
            </w:r>
          </w:p>
        </w:tc>
        <w:tc>
          <w:tcPr>
            <w:tcW w:w="1417" w:type="dxa"/>
            <w:shd w:val="clear" w:color="auto" w:fill="auto"/>
          </w:tcPr>
          <w:p w:rsidR="00934D4D" w:rsidRPr="00B35601" w:rsidRDefault="00934D4D" w:rsidP="00FD6DE4">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 xml:space="preserve">1 очередь строительства </w:t>
            </w:r>
          </w:p>
          <w:p w:rsidR="00934D4D" w:rsidRPr="00B35601" w:rsidRDefault="00934D4D" w:rsidP="00FD6DE4">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(2033 г.)</w:t>
            </w:r>
          </w:p>
        </w:tc>
        <w:tc>
          <w:tcPr>
            <w:tcW w:w="1586" w:type="dxa"/>
            <w:shd w:val="clear" w:color="auto" w:fill="auto"/>
          </w:tcPr>
          <w:p w:rsidR="00934D4D" w:rsidRPr="00B35601" w:rsidRDefault="00934D4D" w:rsidP="00FD6DE4">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Расчетный срок</w:t>
            </w:r>
          </w:p>
          <w:p w:rsidR="00934D4D" w:rsidRPr="00B35601" w:rsidRDefault="00934D4D" w:rsidP="00FD6DE4">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(2043 г.)</w:t>
            </w:r>
          </w:p>
        </w:tc>
      </w:tr>
      <w:tr w:rsidR="00934D4D" w:rsidRPr="00B35601" w:rsidTr="00FD6DE4">
        <w:trPr>
          <w:trHeight w:val="291"/>
          <w:jc w:val="center"/>
        </w:trPr>
        <w:tc>
          <w:tcPr>
            <w:tcW w:w="595" w:type="dxa"/>
            <w:vMerge w:val="restart"/>
          </w:tcPr>
          <w:p w:rsidR="00934D4D" w:rsidRPr="00B35601" w:rsidRDefault="00934D4D" w:rsidP="00FD6DE4">
            <w:pPr>
              <w:pStyle w:val="002"/>
              <w:spacing w:line="240" w:lineRule="auto"/>
              <w:rPr>
                <w:szCs w:val="24"/>
              </w:rPr>
            </w:pPr>
            <w:r w:rsidRPr="00B35601">
              <w:rPr>
                <w:szCs w:val="24"/>
              </w:rPr>
              <w:t>1</w:t>
            </w: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Численность постоянного население, в т. ч. </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чел.</w:t>
            </w:r>
          </w:p>
        </w:tc>
        <w:tc>
          <w:tcPr>
            <w:tcW w:w="1843" w:type="dxa"/>
            <w:shd w:val="clear" w:color="auto" w:fill="auto"/>
          </w:tcPr>
          <w:p w:rsidR="00934D4D" w:rsidRPr="00B35601" w:rsidRDefault="00B7326B"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1578</w:t>
            </w:r>
          </w:p>
        </w:tc>
        <w:tc>
          <w:tcPr>
            <w:tcW w:w="1417" w:type="dxa"/>
            <w:shd w:val="clear" w:color="auto" w:fill="auto"/>
          </w:tcPr>
          <w:p w:rsidR="00934D4D" w:rsidRPr="00B35601" w:rsidRDefault="00B7326B"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1605</w:t>
            </w:r>
          </w:p>
        </w:tc>
        <w:tc>
          <w:tcPr>
            <w:tcW w:w="1586" w:type="dxa"/>
            <w:shd w:val="clear" w:color="auto" w:fill="auto"/>
          </w:tcPr>
          <w:p w:rsidR="00934D4D" w:rsidRPr="00B35601" w:rsidRDefault="00B7326B"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1617</w:t>
            </w:r>
          </w:p>
        </w:tc>
      </w:tr>
      <w:tr w:rsidR="00934D4D" w:rsidRPr="00B35601" w:rsidTr="00FD6DE4">
        <w:trPr>
          <w:trHeight w:val="291"/>
          <w:jc w:val="center"/>
        </w:trPr>
        <w:tc>
          <w:tcPr>
            <w:tcW w:w="595" w:type="dxa"/>
            <w:vMerge/>
          </w:tcPr>
          <w:p w:rsidR="00934D4D" w:rsidRPr="00B35601" w:rsidRDefault="00934D4D" w:rsidP="00FD6DE4">
            <w:pPr>
              <w:pStyle w:val="002"/>
              <w:spacing w:line="240" w:lineRule="auto"/>
              <w:rPr>
                <w:szCs w:val="24"/>
              </w:rPr>
            </w:pP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 xml:space="preserve">убыль(прирост) населения </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чел.</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p>
        </w:tc>
        <w:tc>
          <w:tcPr>
            <w:tcW w:w="1417" w:type="dxa"/>
            <w:shd w:val="clear" w:color="auto" w:fill="auto"/>
          </w:tcPr>
          <w:p w:rsidR="00934D4D" w:rsidRPr="00B35601" w:rsidRDefault="00B7326B"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27</w:t>
            </w:r>
          </w:p>
        </w:tc>
        <w:tc>
          <w:tcPr>
            <w:tcW w:w="1586" w:type="dxa"/>
            <w:shd w:val="clear" w:color="auto" w:fill="auto"/>
          </w:tcPr>
          <w:p w:rsidR="00934D4D" w:rsidRPr="00B35601" w:rsidRDefault="00B7326B"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12</w:t>
            </w: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r w:rsidRPr="00B35601">
              <w:rPr>
                <w:szCs w:val="24"/>
              </w:rPr>
              <w:t>2</w:t>
            </w: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Ветхий и аварийный жилищный фонд</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p>
        </w:tc>
        <w:tc>
          <w:tcPr>
            <w:tcW w:w="1417"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586"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eastAsia="Times New Roman" w:hAnsi="Times New Roman" w:cs="Times New Roman"/>
                <w:sz w:val="24"/>
                <w:szCs w:val="24"/>
                <w:lang w:eastAsia="ru-RU"/>
              </w:rPr>
              <w:t>Число проживающих в аварийных жилых домах</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чел.</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1417"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586"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r>
      <w:tr w:rsidR="00934D4D" w:rsidRPr="00B35601" w:rsidTr="00FD6DE4">
        <w:trPr>
          <w:trHeight w:val="849"/>
          <w:jc w:val="center"/>
        </w:trPr>
        <w:tc>
          <w:tcPr>
            <w:tcW w:w="595" w:type="dxa"/>
          </w:tcPr>
          <w:p w:rsidR="00934D4D" w:rsidRPr="00B35601" w:rsidRDefault="00934D4D" w:rsidP="00FD6DE4">
            <w:pPr>
              <w:pStyle w:val="002"/>
              <w:spacing w:line="240" w:lineRule="auto"/>
              <w:rPr>
                <w:szCs w:val="24"/>
              </w:rPr>
            </w:pPr>
            <w:r w:rsidRPr="00B35601">
              <w:rPr>
                <w:szCs w:val="24"/>
              </w:rPr>
              <w:t>3</w:t>
            </w: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eastAsia="Times New Roman" w:hAnsi="Times New Roman" w:cs="Times New Roman"/>
                <w:sz w:val="24"/>
                <w:szCs w:val="24"/>
                <w:lang w:eastAsia="ru-RU"/>
              </w:rPr>
              <w:t>Число семей, стоящих на учете в качестве нуждающихся в жилых помещениях</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ед.</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1417"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586"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r w:rsidRPr="00B35601">
              <w:rPr>
                <w:szCs w:val="24"/>
              </w:rPr>
              <w:t>4</w:t>
            </w: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Жилищный фонд – всего, в том числе:</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vertAlign w:val="superscript"/>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1843" w:type="dxa"/>
            <w:shd w:val="clear" w:color="auto" w:fill="auto"/>
          </w:tcPr>
          <w:p w:rsidR="00934D4D" w:rsidRPr="00B35601" w:rsidRDefault="00B7326B" w:rsidP="00FD6DE4">
            <w:pPr>
              <w:spacing w:after="0" w:line="240" w:lineRule="auto"/>
              <w:jc w:val="center"/>
              <w:rPr>
                <w:rFonts w:ascii="Times New Roman" w:hAnsi="Times New Roman" w:cs="Times New Roman"/>
                <w:sz w:val="24"/>
                <w:szCs w:val="24"/>
              </w:rPr>
            </w:pPr>
            <w:r w:rsidRPr="00B35601">
              <w:rPr>
                <w:rFonts w:ascii="Times New Roman" w:eastAsia="Times New Roman" w:hAnsi="Times New Roman"/>
                <w:sz w:val="24"/>
                <w:szCs w:val="24"/>
                <w:lang w:eastAsia="ru-RU"/>
              </w:rPr>
              <w:t>52,1 </w:t>
            </w:r>
          </w:p>
        </w:tc>
        <w:tc>
          <w:tcPr>
            <w:tcW w:w="1417"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52,9</w:t>
            </w:r>
          </w:p>
        </w:tc>
        <w:tc>
          <w:tcPr>
            <w:tcW w:w="1586"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53,2</w:t>
            </w: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r w:rsidRPr="00B35601">
              <w:rPr>
                <w:szCs w:val="24"/>
              </w:rPr>
              <w:lastRenderedPageBreak/>
              <w:t>4.1</w:t>
            </w: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сохраняемый жилищный фонд</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bCs/>
                <w:sz w:val="24"/>
                <w:szCs w:val="24"/>
              </w:rPr>
              <w:t>-</w:t>
            </w:r>
          </w:p>
        </w:tc>
        <w:tc>
          <w:tcPr>
            <w:tcW w:w="1417"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eastAsia="Times New Roman" w:hAnsi="Times New Roman"/>
                <w:sz w:val="24"/>
                <w:szCs w:val="24"/>
                <w:lang w:eastAsia="ru-RU"/>
              </w:rPr>
              <w:t>52,1 </w:t>
            </w:r>
          </w:p>
        </w:tc>
        <w:tc>
          <w:tcPr>
            <w:tcW w:w="1586"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52,9</w:t>
            </w: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r w:rsidRPr="00B35601">
              <w:rPr>
                <w:szCs w:val="24"/>
              </w:rPr>
              <w:t>4.2</w:t>
            </w: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новое строительство, в том числе:</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417"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586"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p>
        </w:tc>
        <w:tc>
          <w:tcPr>
            <w:tcW w:w="3261" w:type="dxa"/>
            <w:shd w:val="clear" w:color="auto" w:fill="auto"/>
          </w:tcPr>
          <w:p w:rsidR="00934D4D" w:rsidRPr="00B35601" w:rsidRDefault="00934D4D" w:rsidP="00FD6DE4">
            <w:pPr>
              <w:spacing w:after="0" w:line="240" w:lineRule="auto"/>
              <w:ind w:left="318"/>
              <w:jc w:val="both"/>
              <w:rPr>
                <w:rFonts w:ascii="Times New Roman" w:hAnsi="Times New Roman" w:cs="Times New Roman"/>
                <w:sz w:val="24"/>
                <w:szCs w:val="24"/>
              </w:rPr>
            </w:pPr>
            <w:r w:rsidRPr="00B35601">
              <w:rPr>
                <w:rFonts w:ascii="Times New Roman" w:hAnsi="Times New Roman" w:cs="Times New Roman"/>
                <w:sz w:val="24"/>
                <w:szCs w:val="24"/>
              </w:rPr>
              <w:t>за счет сноса ветхих и аварийных жилых домов</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p>
        </w:tc>
        <w:tc>
          <w:tcPr>
            <w:tcW w:w="1417"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0,8</w:t>
            </w:r>
          </w:p>
        </w:tc>
        <w:tc>
          <w:tcPr>
            <w:tcW w:w="1586"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0,3</w:t>
            </w: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p>
        </w:tc>
        <w:tc>
          <w:tcPr>
            <w:tcW w:w="3261" w:type="dxa"/>
            <w:shd w:val="clear" w:color="auto" w:fill="auto"/>
          </w:tcPr>
          <w:p w:rsidR="00934D4D" w:rsidRPr="00B35601" w:rsidRDefault="00934D4D" w:rsidP="00FD6DE4">
            <w:pPr>
              <w:spacing w:after="0" w:line="240" w:lineRule="auto"/>
              <w:ind w:left="318"/>
              <w:jc w:val="both"/>
              <w:rPr>
                <w:rFonts w:ascii="Times New Roman" w:hAnsi="Times New Roman" w:cs="Times New Roman"/>
                <w:sz w:val="24"/>
                <w:szCs w:val="24"/>
              </w:rPr>
            </w:pPr>
            <w:r w:rsidRPr="00B35601">
              <w:rPr>
                <w:rFonts w:ascii="Times New Roman" w:hAnsi="Times New Roman" w:cs="Times New Roman"/>
                <w:sz w:val="24"/>
                <w:szCs w:val="24"/>
              </w:rPr>
              <w:t>за счет прироста населения</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p>
        </w:tc>
        <w:tc>
          <w:tcPr>
            <w:tcW w:w="1417"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586"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r>
      <w:tr w:rsidR="00897299" w:rsidRPr="00B35601" w:rsidTr="00FD6DE4">
        <w:trPr>
          <w:trHeight w:val="291"/>
          <w:jc w:val="center"/>
        </w:trPr>
        <w:tc>
          <w:tcPr>
            <w:tcW w:w="595" w:type="dxa"/>
          </w:tcPr>
          <w:p w:rsidR="00897299" w:rsidRPr="00B35601" w:rsidRDefault="00897299" w:rsidP="00897299">
            <w:pPr>
              <w:pStyle w:val="002"/>
              <w:spacing w:line="240" w:lineRule="auto"/>
              <w:rPr>
                <w:szCs w:val="24"/>
              </w:rPr>
            </w:pPr>
          </w:p>
        </w:tc>
        <w:tc>
          <w:tcPr>
            <w:tcW w:w="3261" w:type="dxa"/>
            <w:shd w:val="clear" w:color="auto" w:fill="auto"/>
          </w:tcPr>
          <w:p w:rsidR="00897299" w:rsidRPr="00B35601" w:rsidRDefault="00897299" w:rsidP="00897299">
            <w:pPr>
              <w:spacing w:after="0" w:line="240" w:lineRule="auto"/>
              <w:ind w:left="318"/>
              <w:jc w:val="both"/>
              <w:rPr>
                <w:rFonts w:ascii="Times New Roman" w:hAnsi="Times New Roman" w:cs="Times New Roman"/>
                <w:sz w:val="24"/>
                <w:szCs w:val="24"/>
              </w:rPr>
            </w:pPr>
            <w:r w:rsidRPr="00B35601">
              <w:rPr>
                <w:rFonts w:ascii="Times New Roman" w:hAnsi="Times New Roman" w:cs="Times New Roman"/>
                <w:sz w:val="24"/>
                <w:szCs w:val="24"/>
              </w:rPr>
              <w:t>с учетом населения, стоящего в очереди на получение жилья</w:t>
            </w:r>
          </w:p>
        </w:tc>
        <w:tc>
          <w:tcPr>
            <w:tcW w:w="1559" w:type="dxa"/>
            <w:shd w:val="clear" w:color="auto" w:fill="auto"/>
          </w:tcPr>
          <w:p w:rsidR="00897299" w:rsidRPr="00B35601" w:rsidRDefault="00897299" w:rsidP="00897299">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1843" w:type="dxa"/>
            <w:shd w:val="clear" w:color="auto" w:fill="auto"/>
          </w:tcPr>
          <w:p w:rsidR="00897299" w:rsidRPr="00B35601" w:rsidRDefault="00897299" w:rsidP="00897299">
            <w:pPr>
              <w:spacing w:after="0" w:line="240" w:lineRule="auto"/>
              <w:jc w:val="center"/>
              <w:rPr>
                <w:rFonts w:ascii="Times New Roman" w:hAnsi="Times New Roman" w:cs="Times New Roman"/>
                <w:sz w:val="24"/>
                <w:szCs w:val="24"/>
              </w:rPr>
            </w:pPr>
          </w:p>
        </w:tc>
        <w:tc>
          <w:tcPr>
            <w:tcW w:w="1417" w:type="dxa"/>
            <w:shd w:val="clear" w:color="auto" w:fill="auto"/>
          </w:tcPr>
          <w:p w:rsidR="00897299" w:rsidRPr="00B35601" w:rsidRDefault="00897299" w:rsidP="00897299">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586" w:type="dxa"/>
            <w:shd w:val="clear" w:color="auto" w:fill="auto"/>
          </w:tcPr>
          <w:p w:rsidR="00897299" w:rsidRPr="00B35601" w:rsidRDefault="00897299" w:rsidP="00897299">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r w:rsidRPr="00B35601">
              <w:rPr>
                <w:szCs w:val="24"/>
              </w:rPr>
              <w:t>5</w:t>
            </w: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Убыль жилищного фонда, всего</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1843"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417"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c>
          <w:tcPr>
            <w:tcW w:w="1586"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w:t>
            </w:r>
          </w:p>
        </w:tc>
      </w:tr>
      <w:tr w:rsidR="00934D4D" w:rsidRPr="00B35601" w:rsidTr="00FD6DE4">
        <w:trPr>
          <w:trHeight w:val="291"/>
          <w:jc w:val="center"/>
        </w:trPr>
        <w:tc>
          <w:tcPr>
            <w:tcW w:w="595" w:type="dxa"/>
          </w:tcPr>
          <w:p w:rsidR="00934D4D" w:rsidRPr="00B35601" w:rsidRDefault="00934D4D" w:rsidP="00FD6DE4">
            <w:pPr>
              <w:pStyle w:val="002"/>
              <w:spacing w:line="240" w:lineRule="auto"/>
              <w:rPr>
                <w:szCs w:val="24"/>
              </w:rPr>
            </w:pPr>
            <w:r w:rsidRPr="00B35601">
              <w:rPr>
                <w:szCs w:val="24"/>
              </w:rPr>
              <w:t>6</w:t>
            </w:r>
          </w:p>
        </w:tc>
        <w:tc>
          <w:tcPr>
            <w:tcW w:w="3261" w:type="dxa"/>
            <w:shd w:val="clear" w:color="auto" w:fill="auto"/>
          </w:tcPr>
          <w:p w:rsidR="00934D4D" w:rsidRPr="00B35601" w:rsidRDefault="00934D4D" w:rsidP="00FD6DE4">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Средняя жилищная обеспеченность населения, всего по поселению</w:t>
            </w:r>
          </w:p>
        </w:tc>
        <w:tc>
          <w:tcPr>
            <w:tcW w:w="1559" w:type="dxa"/>
            <w:shd w:val="clear" w:color="auto" w:fill="auto"/>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w:t>
            </w:r>
            <w:r w:rsidRPr="00B35601">
              <w:rPr>
                <w:rFonts w:ascii="Times New Roman" w:hAnsi="Times New Roman" w:cs="Times New Roman"/>
                <w:sz w:val="24"/>
                <w:szCs w:val="24"/>
                <w:vertAlign w:val="superscript"/>
              </w:rPr>
              <w:t>2</w:t>
            </w:r>
            <w:r w:rsidRPr="00B35601">
              <w:rPr>
                <w:rFonts w:ascii="Times New Roman" w:hAnsi="Times New Roman" w:cs="Times New Roman"/>
                <w:sz w:val="24"/>
                <w:szCs w:val="24"/>
              </w:rPr>
              <w:t>/чел</w:t>
            </w:r>
          </w:p>
        </w:tc>
        <w:tc>
          <w:tcPr>
            <w:tcW w:w="1843"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33,0</w:t>
            </w:r>
          </w:p>
        </w:tc>
        <w:tc>
          <w:tcPr>
            <w:tcW w:w="1417"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32,9</w:t>
            </w:r>
          </w:p>
        </w:tc>
        <w:tc>
          <w:tcPr>
            <w:tcW w:w="1586" w:type="dxa"/>
            <w:shd w:val="clear" w:color="auto" w:fill="auto"/>
          </w:tcPr>
          <w:p w:rsidR="00934D4D" w:rsidRPr="00B35601" w:rsidRDefault="00897299"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32,9</w:t>
            </w:r>
          </w:p>
        </w:tc>
      </w:tr>
    </w:tbl>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Прогнозируется, что в течение проектного срока в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 xml:space="preserve">ом сельское поселение должно быть построено нового благоустроенного и комфортного жилья около </w:t>
      </w:r>
      <w:r w:rsidR="00897299" w:rsidRPr="00B35601">
        <w:rPr>
          <w:rFonts w:ascii="Times New Roman" w:hAnsi="Times New Roman" w:cs="Times New Roman"/>
          <w:sz w:val="24"/>
          <w:szCs w:val="24"/>
        </w:rPr>
        <w:t>1,1</w:t>
      </w:r>
      <w:r w:rsidRPr="00B35601">
        <w:rPr>
          <w:rFonts w:ascii="Times New Roman" w:hAnsi="Times New Roman" w:cs="Times New Roman"/>
          <w:sz w:val="24"/>
          <w:szCs w:val="24"/>
        </w:rPr>
        <w:t xml:space="preserve"> тыс. кв. м.</w:t>
      </w:r>
    </w:p>
    <w:p w:rsidR="00934D4D" w:rsidRPr="00B35601" w:rsidRDefault="00934D4D" w:rsidP="00AA086D">
      <w:pPr>
        <w:pStyle w:val="af4"/>
        <w:numPr>
          <w:ilvl w:val="1"/>
          <w:numId w:val="35"/>
        </w:numPr>
        <w:spacing w:before="120" w:after="120" w:line="276" w:lineRule="auto"/>
        <w:ind w:left="0" w:firstLine="709"/>
        <w:outlineLvl w:val="1"/>
        <w:rPr>
          <w:rFonts w:eastAsia="Times New Roman"/>
          <w:b/>
          <w:bCs/>
          <w:sz w:val="24"/>
          <w:szCs w:val="24"/>
          <w:lang w:eastAsia="ru-RU"/>
        </w:rPr>
      </w:pPr>
      <w:bookmarkStart w:id="152" w:name="_Toc8663609"/>
      <w:bookmarkStart w:id="153" w:name="_Toc154471680"/>
      <w:r w:rsidRPr="00B35601">
        <w:rPr>
          <w:rFonts w:eastAsia="Times New Roman"/>
          <w:b/>
          <w:bCs/>
          <w:sz w:val="24"/>
          <w:szCs w:val="24"/>
          <w:lang w:eastAsia="ru-RU"/>
        </w:rPr>
        <w:t>Развитие учреждений и предприятий обслуживания</w:t>
      </w:r>
      <w:bookmarkEnd w:id="152"/>
      <w:bookmarkEnd w:id="153"/>
    </w:p>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Основная цель развития системы культурно-бытового обслуживания - создание полноценных условий труда, быта и отдыха населения, достижение, как минимум, нормативного уровня обеспеченности населения всеми видами обслуживания. </w:t>
      </w:r>
    </w:p>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В основу расчетов положена численность населения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 xml:space="preserve">ого сельского поселения, которая на первую очередь составит </w:t>
      </w:r>
      <w:r w:rsidR="00897299" w:rsidRPr="00B35601">
        <w:rPr>
          <w:rFonts w:ascii="Times New Roman" w:hAnsi="Times New Roman" w:cs="Times New Roman"/>
          <w:sz w:val="24"/>
          <w:szCs w:val="24"/>
        </w:rPr>
        <w:t>1605</w:t>
      </w:r>
      <w:r w:rsidRPr="00B35601">
        <w:rPr>
          <w:rFonts w:ascii="Times New Roman" w:hAnsi="Times New Roman" w:cs="Times New Roman"/>
          <w:sz w:val="24"/>
          <w:szCs w:val="24"/>
        </w:rPr>
        <w:t xml:space="preserve"> чел., на расчетный срок – </w:t>
      </w:r>
      <w:r w:rsidR="00897299" w:rsidRPr="00B35601">
        <w:rPr>
          <w:rFonts w:ascii="Times New Roman" w:hAnsi="Times New Roman" w:cs="Times New Roman"/>
          <w:sz w:val="24"/>
          <w:szCs w:val="24"/>
        </w:rPr>
        <w:t>1617</w:t>
      </w:r>
      <w:r w:rsidRPr="00B35601">
        <w:rPr>
          <w:rFonts w:ascii="Times New Roman" w:hAnsi="Times New Roman" w:cs="Times New Roman"/>
          <w:sz w:val="24"/>
          <w:szCs w:val="24"/>
        </w:rPr>
        <w:t xml:space="preserve"> чел.</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54" w:name="_Toc522016335"/>
      <w:bookmarkStart w:id="155" w:name="_Toc154471681"/>
      <w:r w:rsidRPr="00B35601">
        <w:rPr>
          <w:rFonts w:eastAsiaTheme="majorEastAsia"/>
          <w:b/>
          <w:bCs/>
          <w:sz w:val="24"/>
          <w:szCs w:val="24"/>
        </w:rPr>
        <w:t>Развитие системы образования</w:t>
      </w:r>
      <w:bookmarkEnd w:id="154"/>
      <w:bookmarkEnd w:id="155"/>
    </w:p>
    <w:p w:rsidR="00934D4D" w:rsidRPr="00B35601" w:rsidRDefault="00934D4D" w:rsidP="00934D4D">
      <w:pPr>
        <w:spacing w:after="0" w:line="240" w:lineRule="auto"/>
        <w:ind w:firstLine="567"/>
        <w:jc w:val="both"/>
        <w:rPr>
          <w:rFonts w:ascii="Times New Roman" w:hAnsi="Times New Roman" w:cs="Times New Roman"/>
          <w:sz w:val="24"/>
          <w:szCs w:val="24"/>
        </w:rPr>
      </w:pPr>
      <w:r w:rsidRPr="00B35601">
        <w:rPr>
          <w:rFonts w:ascii="Times New Roman" w:hAnsi="Times New Roman" w:cs="Times New Roman"/>
          <w:sz w:val="24"/>
          <w:szCs w:val="24"/>
        </w:rPr>
        <w:t>Проектными решениями схемы территориального планирования Юрьевецкого района строительство и реконструкция объектов в области образования не предусматривается.</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56" w:name="_Toc522016773"/>
      <w:bookmarkStart w:id="157" w:name="_Toc154471682"/>
      <w:r w:rsidRPr="00B35601">
        <w:rPr>
          <w:rFonts w:eastAsiaTheme="majorEastAsia"/>
          <w:b/>
          <w:bCs/>
          <w:sz w:val="24"/>
          <w:szCs w:val="24"/>
        </w:rPr>
        <w:t>Развитие системы здравоохранения</w:t>
      </w:r>
      <w:bookmarkEnd w:id="156"/>
      <w:bookmarkEnd w:id="157"/>
    </w:p>
    <w:p w:rsidR="00934D4D" w:rsidRPr="00B35601" w:rsidRDefault="0031350E" w:rsidP="0031350E">
      <w:pPr>
        <w:spacing w:after="0" w:line="240" w:lineRule="auto"/>
        <w:ind w:firstLine="567"/>
        <w:jc w:val="both"/>
        <w:rPr>
          <w:rFonts w:ascii="Times New Roman" w:hAnsi="Times New Roman" w:cs="Times New Roman"/>
          <w:sz w:val="24"/>
          <w:szCs w:val="24"/>
        </w:rPr>
      </w:pPr>
      <w:r w:rsidRPr="00B35601">
        <w:rPr>
          <w:rFonts w:ascii="Times New Roman" w:hAnsi="Times New Roman" w:cs="Times New Roman"/>
          <w:sz w:val="24"/>
          <w:szCs w:val="24"/>
        </w:rPr>
        <w:t xml:space="preserve">Проектными решениями схемы территориального планирования </w:t>
      </w:r>
      <w:r w:rsidR="00ED305D" w:rsidRPr="00B35601">
        <w:rPr>
          <w:rFonts w:ascii="Times New Roman" w:hAnsi="Times New Roman" w:cs="Times New Roman"/>
          <w:sz w:val="24"/>
          <w:szCs w:val="24"/>
        </w:rPr>
        <w:t>Ивановской области предусматривается:</w:t>
      </w:r>
    </w:p>
    <w:p w:rsidR="00ED305D" w:rsidRPr="00B35601" w:rsidRDefault="00ED305D" w:rsidP="005346AA">
      <w:pPr>
        <w:pStyle w:val="af4"/>
        <w:numPr>
          <w:ilvl w:val="0"/>
          <w:numId w:val="74"/>
        </w:numPr>
        <w:ind w:left="0" w:firstLine="567"/>
        <w:rPr>
          <w:sz w:val="24"/>
          <w:szCs w:val="24"/>
        </w:rPr>
      </w:pPr>
      <w:r w:rsidRPr="00B35601">
        <w:rPr>
          <w:sz w:val="24"/>
          <w:szCs w:val="24"/>
        </w:rPr>
        <w:t>Строительство ОВОПа, площадью150 кв. м., 37 посещений в смену.</w:t>
      </w:r>
    </w:p>
    <w:p w:rsidR="00ED305D" w:rsidRPr="00B35601" w:rsidRDefault="00ED305D" w:rsidP="0031350E">
      <w:pPr>
        <w:spacing w:after="0" w:line="240" w:lineRule="auto"/>
        <w:ind w:firstLine="567"/>
        <w:jc w:val="both"/>
        <w:rPr>
          <w:rFonts w:ascii="Times New Roman" w:hAnsi="Times New Roman" w:cs="Times New Roman"/>
          <w:sz w:val="24"/>
          <w:szCs w:val="24"/>
        </w:rPr>
      </w:pP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58" w:name="_Toc522016774"/>
      <w:bookmarkStart w:id="159" w:name="_Toc154471683"/>
      <w:r w:rsidRPr="00B35601">
        <w:rPr>
          <w:rFonts w:eastAsiaTheme="majorEastAsia"/>
          <w:b/>
          <w:bCs/>
          <w:sz w:val="24"/>
          <w:szCs w:val="24"/>
        </w:rPr>
        <w:t>Развитие системы социального обслуживания</w:t>
      </w:r>
      <w:bookmarkEnd w:id="158"/>
      <w:bookmarkEnd w:id="159"/>
    </w:p>
    <w:p w:rsidR="00934D4D" w:rsidRPr="00B35601" w:rsidRDefault="00934D4D" w:rsidP="00934D4D">
      <w:pPr>
        <w:pStyle w:val="afffffff"/>
        <w:spacing w:line="240" w:lineRule="auto"/>
        <w:rPr>
          <w:sz w:val="24"/>
          <w:szCs w:val="24"/>
        </w:rPr>
      </w:pPr>
      <w:r w:rsidRPr="00B35601">
        <w:rPr>
          <w:sz w:val="24"/>
          <w:szCs w:val="24"/>
        </w:rPr>
        <w:t>Решение о создании и размещении объектов социального защиты проводится на уровне Ивановской области</w:t>
      </w:r>
      <w:bookmarkStart w:id="160" w:name="_Toc522016775"/>
      <w:r w:rsidRPr="00B35601">
        <w:rPr>
          <w:sz w:val="24"/>
          <w:szCs w:val="24"/>
        </w:rPr>
        <w:t>.</w:t>
      </w:r>
    </w:p>
    <w:p w:rsidR="00934D4D" w:rsidRPr="00B35601" w:rsidRDefault="00934D4D" w:rsidP="00934D4D">
      <w:pPr>
        <w:pStyle w:val="afffffff"/>
        <w:spacing w:line="240" w:lineRule="auto"/>
        <w:rPr>
          <w:sz w:val="24"/>
          <w:szCs w:val="24"/>
        </w:rPr>
      </w:pPr>
      <w:r w:rsidRPr="00B35601">
        <w:rPr>
          <w:sz w:val="24"/>
          <w:szCs w:val="24"/>
        </w:rPr>
        <w:t>Согласно проектным решениям схемы территориального планирования Ивановской области строительство новых объектов не предусмотрено.</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61" w:name="_Toc154471684"/>
      <w:r w:rsidRPr="00B35601">
        <w:rPr>
          <w:rFonts w:eastAsiaTheme="majorEastAsia"/>
          <w:b/>
          <w:bCs/>
          <w:sz w:val="24"/>
          <w:szCs w:val="24"/>
        </w:rPr>
        <w:t>Развитие системы культурного обслуживания</w:t>
      </w:r>
      <w:bookmarkEnd w:id="160"/>
      <w:bookmarkEnd w:id="161"/>
    </w:p>
    <w:p w:rsidR="00934D4D" w:rsidRPr="00B35601" w:rsidRDefault="00934D4D" w:rsidP="00934D4D">
      <w:pPr>
        <w:pStyle w:val="afffffff"/>
        <w:spacing w:line="240" w:lineRule="auto"/>
        <w:rPr>
          <w:sz w:val="24"/>
          <w:szCs w:val="24"/>
        </w:rPr>
      </w:pPr>
      <w:bookmarkStart w:id="162" w:name="_Toc522016776"/>
      <w:r w:rsidRPr="00B35601">
        <w:rPr>
          <w:sz w:val="24"/>
          <w:szCs w:val="24"/>
        </w:rPr>
        <w:lastRenderedPageBreak/>
        <w:t>Одна из важнейших задач культурной отрасли в сельском поселении – это организация досуга молодежи и подростков, который должен быть доступен как в территориальном отношении, так и материально.</w:t>
      </w:r>
    </w:p>
    <w:p w:rsidR="00934D4D" w:rsidRPr="00B35601" w:rsidRDefault="00934D4D" w:rsidP="00934D4D">
      <w:pPr>
        <w:pStyle w:val="afffffff"/>
        <w:spacing w:line="240" w:lineRule="auto"/>
        <w:rPr>
          <w:sz w:val="24"/>
          <w:szCs w:val="24"/>
        </w:rPr>
      </w:pPr>
      <w:r w:rsidRPr="00B35601">
        <w:rPr>
          <w:sz w:val="24"/>
          <w:szCs w:val="24"/>
        </w:rPr>
        <w:t>Требуется осуществить капитальный ремонт и модернизацию существующих клубов с целью его перепрофилирования, и приспособления для функционально новых типов учреждений.</w:t>
      </w:r>
    </w:p>
    <w:p w:rsidR="00934D4D" w:rsidRPr="00B35601" w:rsidRDefault="00934D4D" w:rsidP="00934D4D">
      <w:pPr>
        <w:pStyle w:val="afffffff"/>
        <w:spacing w:line="240" w:lineRule="auto"/>
        <w:rPr>
          <w:sz w:val="24"/>
          <w:szCs w:val="24"/>
        </w:rPr>
      </w:pPr>
      <w:r w:rsidRPr="00B35601">
        <w:rPr>
          <w:sz w:val="24"/>
          <w:szCs w:val="24"/>
        </w:rPr>
        <w:t xml:space="preserve">Согласно проектным решением схемы территориального планирования Юрьевецкого района строительство новых объектов не предусмотрено </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63" w:name="_Toc154471685"/>
      <w:r w:rsidRPr="00B35601">
        <w:rPr>
          <w:rFonts w:eastAsiaTheme="majorEastAsia"/>
          <w:b/>
          <w:bCs/>
          <w:sz w:val="24"/>
          <w:szCs w:val="24"/>
        </w:rPr>
        <w:t>Развитие физической культуры и массового спорта</w:t>
      </w:r>
      <w:bookmarkEnd w:id="162"/>
      <w:bookmarkEnd w:id="163"/>
    </w:p>
    <w:p w:rsidR="00934D4D" w:rsidRPr="00B35601" w:rsidRDefault="00934D4D" w:rsidP="00934D4D">
      <w:pPr>
        <w:pStyle w:val="af4"/>
        <w:tabs>
          <w:tab w:val="left" w:pos="0"/>
        </w:tabs>
        <w:ind w:left="709" w:firstLine="0"/>
        <w:rPr>
          <w:bCs/>
          <w:snapToGrid w:val="0"/>
          <w:sz w:val="24"/>
          <w:szCs w:val="24"/>
        </w:rPr>
      </w:pPr>
    </w:p>
    <w:p w:rsidR="00934D4D" w:rsidRPr="00B35601" w:rsidRDefault="00934D4D" w:rsidP="00934D4D">
      <w:pPr>
        <w:pStyle w:val="af4"/>
        <w:tabs>
          <w:tab w:val="left" w:pos="0"/>
        </w:tabs>
        <w:ind w:left="709" w:firstLine="0"/>
        <w:rPr>
          <w:bCs/>
          <w:snapToGrid w:val="0"/>
          <w:sz w:val="24"/>
          <w:szCs w:val="24"/>
        </w:rPr>
      </w:pPr>
      <w:r w:rsidRPr="00B35601">
        <w:rPr>
          <w:bCs/>
          <w:snapToGrid w:val="0"/>
          <w:sz w:val="24"/>
          <w:szCs w:val="24"/>
        </w:rPr>
        <w:t>Основными задачами развития системы физической культуры и массового спорта являются:</w:t>
      </w:r>
    </w:p>
    <w:p w:rsidR="00934D4D" w:rsidRPr="00B35601" w:rsidRDefault="00934D4D" w:rsidP="00AA086D">
      <w:pPr>
        <w:pStyle w:val="formattext"/>
        <w:numPr>
          <w:ilvl w:val="0"/>
          <w:numId w:val="38"/>
        </w:numPr>
        <w:spacing w:before="0" w:beforeAutospacing="0" w:after="0" w:afterAutospacing="0"/>
        <w:ind w:left="0" w:firstLine="709"/>
        <w:jc w:val="both"/>
      </w:pPr>
      <w:r w:rsidRPr="00B35601">
        <w:t>создание новой национальной системы физкультурно-спортивного воспитания населения;</w:t>
      </w:r>
    </w:p>
    <w:p w:rsidR="00934D4D" w:rsidRPr="00B35601" w:rsidRDefault="00934D4D" w:rsidP="00AA086D">
      <w:pPr>
        <w:pStyle w:val="formattext"/>
        <w:numPr>
          <w:ilvl w:val="0"/>
          <w:numId w:val="38"/>
        </w:numPr>
        <w:spacing w:before="0" w:beforeAutospacing="0" w:after="0" w:afterAutospacing="0"/>
        <w:ind w:left="0" w:firstLine="709"/>
        <w:jc w:val="both"/>
      </w:pPr>
      <w:r w:rsidRPr="00B35601">
        <w:t>разработка и реализация комплекса мер по пропаганде физической культуры и спорта как важнейшей составляющей здорового образа жизни;</w:t>
      </w:r>
    </w:p>
    <w:p w:rsidR="00934D4D" w:rsidRPr="00B35601" w:rsidRDefault="00934D4D" w:rsidP="00AA086D">
      <w:pPr>
        <w:pStyle w:val="formattext"/>
        <w:numPr>
          <w:ilvl w:val="0"/>
          <w:numId w:val="38"/>
        </w:numPr>
        <w:spacing w:before="0" w:beforeAutospacing="0" w:after="0" w:afterAutospacing="0"/>
        <w:ind w:left="0" w:firstLine="709"/>
        <w:jc w:val="both"/>
      </w:pPr>
      <w:r w:rsidRPr="00B35601">
        <w:t>модернизация системы физического воспитания различных категорий и групп населения, в том числе в образовательных учреждениях профессионального образования;</w:t>
      </w:r>
    </w:p>
    <w:p w:rsidR="00934D4D" w:rsidRPr="00B35601" w:rsidRDefault="00934D4D" w:rsidP="00AA086D">
      <w:pPr>
        <w:pStyle w:val="formattext"/>
        <w:numPr>
          <w:ilvl w:val="0"/>
          <w:numId w:val="38"/>
        </w:numPr>
        <w:spacing w:before="0" w:beforeAutospacing="0" w:after="0" w:afterAutospacing="0"/>
        <w:ind w:left="0" w:firstLine="709"/>
        <w:jc w:val="both"/>
      </w:pPr>
      <w:r w:rsidRPr="00B35601">
        <w:t>совершенствование подготовки спортсменов высокого класса и спортивного резерва для повышения конкурентоспособности российского спорта на международной спортивной арене;</w:t>
      </w:r>
    </w:p>
    <w:p w:rsidR="00934D4D" w:rsidRPr="00B35601" w:rsidRDefault="00934D4D" w:rsidP="00AA086D">
      <w:pPr>
        <w:pStyle w:val="formattext"/>
        <w:numPr>
          <w:ilvl w:val="0"/>
          <w:numId w:val="38"/>
        </w:numPr>
        <w:spacing w:before="0" w:beforeAutospacing="0" w:after="0" w:afterAutospacing="0"/>
        <w:ind w:left="0" w:firstLine="709"/>
        <w:jc w:val="both"/>
      </w:pPr>
      <w:r w:rsidRPr="00B35601">
        <w:t>развитие организационно-управленческого, кадрового, научно-методического, медико-биологического и антидопингового обеспечения физкультурно-спортивной деятельности;</w:t>
      </w:r>
    </w:p>
    <w:p w:rsidR="00934D4D" w:rsidRPr="00B35601" w:rsidRDefault="00934D4D" w:rsidP="00AA086D">
      <w:pPr>
        <w:pStyle w:val="formattext"/>
        <w:numPr>
          <w:ilvl w:val="0"/>
          <w:numId w:val="38"/>
        </w:numPr>
        <w:spacing w:before="0" w:beforeAutospacing="0" w:after="0" w:afterAutospacing="0"/>
        <w:ind w:left="0" w:firstLine="709"/>
        <w:jc w:val="both"/>
      </w:pPr>
      <w:r w:rsidRPr="00B35601">
        <w:t>развитие инфраструктуры сферы физической культуры и спорта и совершенствование финансового обеспечения физкультурно-спортивной деятельности;</w:t>
      </w:r>
    </w:p>
    <w:p w:rsidR="00934D4D" w:rsidRPr="00B35601" w:rsidRDefault="00934D4D" w:rsidP="00AA086D">
      <w:pPr>
        <w:pStyle w:val="formattext"/>
        <w:numPr>
          <w:ilvl w:val="0"/>
          <w:numId w:val="38"/>
        </w:numPr>
        <w:spacing w:before="0" w:beforeAutospacing="0" w:after="0" w:afterAutospacing="0"/>
        <w:ind w:left="0" w:firstLine="709"/>
        <w:jc w:val="both"/>
      </w:pPr>
      <w:r w:rsidRPr="00B35601">
        <w:t>создание системы обеспечения общественной безопасности на объектах спорта и организации работы с болельщиками и их объединениями.</w:t>
      </w:r>
    </w:p>
    <w:p w:rsidR="00F4760E" w:rsidRPr="00B35601" w:rsidRDefault="00253BDA" w:rsidP="00F4760E">
      <w:pPr>
        <w:pStyle w:val="formattext"/>
        <w:spacing w:before="0" w:beforeAutospacing="0" w:after="0" w:afterAutospacing="0"/>
        <w:ind w:left="709"/>
        <w:jc w:val="both"/>
        <w:rPr>
          <w:i/>
        </w:rPr>
      </w:pPr>
      <w:r w:rsidRPr="00B35601">
        <w:rPr>
          <w:i/>
        </w:rPr>
        <w:t>Проектом генерального плана предусматривается:</w:t>
      </w:r>
    </w:p>
    <w:p w:rsidR="00253BDA" w:rsidRPr="00B35601" w:rsidRDefault="00253BDA" w:rsidP="005346AA">
      <w:pPr>
        <w:pStyle w:val="formattext"/>
        <w:numPr>
          <w:ilvl w:val="0"/>
          <w:numId w:val="77"/>
        </w:numPr>
        <w:spacing w:before="0" w:beforeAutospacing="0" w:after="0" w:afterAutospacing="0"/>
        <w:ind w:left="0" w:firstLine="709"/>
        <w:jc w:val="both"/>
      </w:pPr>
      <w:r w:rsidRPr="00B35601">
        <w:t>строительство спортивной площадки в д. Лобаны, площадью 400 м</w:t>
      </w:r>
      <w:r w:rsidRPr="00B35601">
        <w:rPr>
          <w:vertAlign w:val="superscript"/>
        </w:rPr>
        <w:t>2</w:t>
      </w:r>
      <w:r w:rsidRPr="00B35601">
        <w:t>;</w:t>
      </w:r>
    </w:p>
    <w:p w:rsidR="00253BDA" w:rsidRPr="00B35601" w:rsidRDefault="00253BDA" w:rsidP="005346AA">
      <w:pPr>
        <w:pStyle w:val="formattext"/>
        <w:numPr>
          <w:ilvl w:val="0"/>
          <w:numId w:val="77"/>
        </w:numPr>
        <w:spacing w:before="0" w:beforeAutospacing="0" w:after="0" w:afterAutospacing="0"/>
        <w:ind w:left="0" w:firstLine="709"/>
        <w:jc w:val="both"/>
      </w:pPr>
      <w:r w:rsidRPr="00B35601">
        <w:t>строительство спортивной площадки в д. Пелевино, площадью 400 м</w:t>
      </w:r>
      <w:r w:rsidRPr="00B35601">
        <w:rPr>
          <w:vertAlign w:val="superscript"/>
        </w:rPr>
        <w:t>2</w:t>
      </w:r>
      <w:r w:rsidRPr="00B35601">
        <w:t>;</w:t>
      </w:r>
    </w:p>
    <w:p w:rsidR="00253BDA" w:rsidRPr="00B35601" w:rsidRDefault="00253BDA" w:rsidP="005346AA">
      <w:pPr>
        <w:pStyle w:val="formattext"/>
        <w:numPr>
          <w:ilvl w:val="0"/>
          <w:numId w:val="77"/>
        </w:numPr>
        <w:spacing w:before="0" w:beforeAutospacing="0" w:after="0" w:afterAutospacing="0"/>
        <w:ind w:left="0" w:firstLine="709"/>
        <w:jc w:val="both"/>
      </w:pPr>
      <w:r w:rsidRPr="00B35601">
        <w:t>строительство спортивной площадки в с. Дорки, площадью 400 м</w:t>
      </w:r>
      <w:r w:rsidRPr="00B35601">
        <w:rPr>
          <w:vertAlign w:val="superscript"/>
        </w:rPr>
        <w:t>2</w:t>
      </w:r>
      <w:r w:rsidRPr="00B35601">
        <w:t>;</w:t>
      </w:r>
    </w:p>
    <w:p w:rsidR="00253BDA" w:rsidRPr="00B35601" w:rsidRDefault="00253BDA" w:rsidP="005346AA">
      <w:pPr>
        <w:pStyle w:val="formattext"/>
        <w:numPr>
          <w:ilvl w:val="0"/>
          <w:numId w:val="77"/>
        </w:numPr>
        <w:spacing w:before="0" w:beforeAutospacing="0" w:after="0" w:afterAutospacing="0"/>
        <w:ind w:left="0" w:firstLine="709"/>
        <w:jc w:val="both"/>
      </w:pPr>
      <w:r w:rsidRPr="00B35601">
        <w:t>строительство спортивной площадки в с. Тихон-Воля, площадью 400 м</w:t>
      </w:r>
      <w:r w:rsidRPr="00B35601">
        <w:rPr>
          <w:vertAlign w:val="superscript"/>
        </w:rPr>
        <w:t>2</w:t>
      </w:r>
      <w:r w:rsidRPr="00B35601">
        <w:t>.</w:t>
      </w:r>
    </w:p>
    <w:p w:rsidR="00253BDA" w:rsidRPr="00B35601" w:rsidRDefault="00253BDA" w:rsidP="00F4760E">
      <w:pPr>
        <w:pStyle w:val="formattext"/>
        <w:spacing w:before="0" w:beforeAutospacing="0" w:after="0" w:afterAutospacing="0"/>
        <w:ind w:left="709"/>
        <w:jc w:val="both"/>
      </w:pPr>
    </w:p>
    <w:p w:rsidR="00934D4D" w:rsidRPr="00B35601" w:rsidRDefault="00934D4D" w:rsidP="00AA086D">
      <w:pPr>
        <w:pStyle w:val="af4"/>
        <w:numPr>
          <w:ilvl w:val="1"/>
          <w:numId w:val="35"/>
        </w:numPr>
        <w:spacing w:before="120" w:after="120" w:line="23" w:lineRule="atLeast"/>
        <w:ind w:left="0" w:firstLine="709"/>
        <w:outlineLvl w:val="1"/>
        <w:rPr>
          <w:rFonts w:eastAsia="Times New Roman"/>
          <w:b/>
          <w:bCs/>
          <w:sz w:val="24"/>
          <w:szCs w:val="24"/>
          <w:lang w:eastAsia="ru-RU"/>
        </w:rPr>
      </w:pPr>
      <w:bookmarkStart w:id="164" w:name="_Toc516831965"/>
      <w:bookmarkStart w:id="165" w:name="_Toc154471686"/>
      <w:bookmarkStart w:id="166" w:name="_Toc8663614"/>
      <w:r w:rsidRPr="00B35601">
        <w:rPr>
          <w:rFonts w:eastAsia="Times New Roman"/>
          <w:b/>
          <w:bCs/>
          <w:sz w:val="24"/>
          <w:szCs w:val="24"/>
          <w:lang w:eastAsia="ru-RU"/>
        </w:rPr>
        <w:t>Развитие сети особо охраняемых природных территорий</w:t>
      </w:r>
      <w:bookmarkEnd w:id="164"/>
      <w:bookmarkEnd w:id="165"/>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Планируемые особо охраняемые природные территории на территории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ого сельского поселения не предусмотрены.</w:t>
      </w:r>
    </w:p>
    <w:p w:rsidR="00934D4D" w:rsidRPr="00B35601" w:rsidRDefault="00934D4D" w:rsidP="00AA086D">
      <w:pPr>
        <w:pStyle w:val="af4"/>
        <w:numPr>
          <w:ilvl w:val="1"/>
          <w:numId w:val="35"/>
        </w:numPr>
        <w:spacing w:before="120" w:after="120" w:line="276" w:lineRule="auto"/>
        <w:ind w:left="0" w:firstLine="709"/>
        <w:outlineLvl w:val="1"/>
        <w:rPr>
          <w:b/>
          <w:sz w:val="24"/>
          <w:szCs w:val="24"/>
        </w:rPr>
      </w:pPr>
      <w:bookmarkStart w:id="167" w:name="_Toc154471687"/>
      <w:r w:rsidRPr="00B35601">
        <w:rPr>
          <w:b/>
          <w:sz w:val="24"/>
          <w:szCs w:val="24"/>
        </w:rPr>
        <w:t>Развитие транспортной инфраструктуры</w:t>
      </w:r>
      <w:bookmarkEnd w:id="166"/>
      <w:bookmarkEnd w:id="167"/>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68" w:name="_Toc154471688"/>
      <w:r w:rsidRPr="00B35601">
        <w:rPr>
          <w:rFonts w:eastAsiaTheme="majorEastAsia"/>
          <w:b/>
          <w:bCs/>
          <w:sz w:val="24"/>
          <w:szCs w:val="24"/>
        </w:rPr>
        <w:t>Внешний транспорт</w:t>
      </w:r>
      <w:bookmarkEnd w:id="168"/>
    </w:p>
    <w:p w:rsidR="00934D4D" w:rsidRPr="00B35601" w:rsidRDefault="00934D4D" w:rsidP="00934D4D">
      <w:pPr>
        <w:shd w:val="clear" w:color="auto" w:fill="FFFFFF"/>
        <w:spacing w:after="0" w:line="240" w:lineRule="auto"/>
        <w:ind w:firstLine="709"/>
        <w:rPr>
          <w:rFonts w:ascii="Times New Roman" w:hAnsi="Times New Roman" w:cs="Times New Roman"/>
          <w:i/>
          <w:sz w:val="24"/>
          <w:szCs w:val="24"/>
        </w:rPr>
      </w:pPr>
      <w:r w:rsidRPr="00B35601">
        <w:rPr>
          <w:rFonts w:ascii="Times New Roman" w:hAnsi="Times New Roman" w:cs="Times New Roman"/>
          <w:i/>
          <w:sz w:val="24"/>
          <w:szCs w:val="24"/>
        </w:rPr>
        <w:t>Железнодорожный транспорт</w:t>
      </w:r>
    </w:p>
    <w:p w:rsidR="00934D4D" w:rsidRPr="00B35601" w:rsidRDefault="00934D4D" w:rsidP="00934D4D">
      <w:pPr>
        <w:spacing w:after="0" w:line="240" w:lineRule="auto"/>
        <w:ind w:firstLine="709"/>
        <w:jc w:val="both"/>
        <w:rPr>
          <w:rFonts w:ascii="Times New Roman" w:eastAsia="NSimSun" w:hAnsi="Times New Roman" w:cs="Times New Roman"/>
          <w:sz w:val="24"/>
          <w:szCs w:val="24"/>
          <w:lang w:eastAsia="zh-CN" w:bidi="hi-IN"/>
        </w:rPr>
      </w:pPr>
      <w:r w:rsidRPr="00B35601">
        <w:rPr>
          <w:rFonts w:ascii="Times New Roman" w:eastAsia="NSimSun" w:hAnsi="Times New Roman" w:cs="Times New Roman"/>
          <w:sz w:val="24"/>
          <w:szCs w:val="24"/>
          <w:lang w:eastAsia="zh-CN" w:bidi="hi-IN"/>
        </w:rPr>
        <w:t xml:space="preserve">Строительство объектов железнодорожного транспорта на территории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ого сельского поселения</w:t>
      </w:r>
      <w:r w:rsidRPr="00B35601">
        <w:rPr>
          <w:rFonts w:ascii="Times New Roman" w:eastAsia="NSimSun" w:hAnsi="Times New Roman" w:cs="Times New Roman"/>
          <w:sz w:val="24"/>
          <w:szCs w:val="24"/>
          <w:lang w:eastAsia="zh-CN" w:bidi="hi-IN"/>
        </w:rPr>
        <w:t xml:space="preserve"> не планируется.</w:t>
      </w:r>
    </w:p>
    <w:p w:rsidR="00934D4D" w:rsidRPr="00B35601" w:rsidRDefault="00934D4D" w:rsidP="00934D4D">
      <w:pPr>
        <w:spacing w:after="0" w:line="240" w:lineRule="auto"/>
        <w:ind w:firstLine="709"/>
        <w:jc w:val="both"/>
        <w:rPr>
          <w:rFonts w:ascii="Times New Roman" w:hAnsi="Times New Roman" w:cs="Times New Roman"/>
          <w:i/>
          <w:sz w:val="24"/>
          <w:szCs w:val="24"/>
          <w:lang w:eastAsia="ru-RU"/>
        </w:rPr>
      </w:pPr>
    </w:p>
    <w:p w:rsidR="00934D4D" w:rsidRPr="00B35601" w:rsidRDefault="00934D4D" w:rsidP="00934D4D">
      <w:pPr>
        <w:spacing w:after="0" w:line="240" w:lineRule="auto"/>
        <w:ind w:firstLine="709"/>
        <w:jc w:val="both"/>
        <w:rPr>
          <w:rFonts w:ascii="Times New Roman" w:hAnsi="Times New Roman" w:cs="Times New Roman"/>
          <w:i/>
          <w:sz w:val="24"/>
          <w:szCs w:val="24"/>
          <w:lang w:eastAsia="ru-RU"/>
        </w:rPr>
      </w:pPr>
      <w:r w:rsidRPr="00B35601">
        <w:rPr>
          <w:rFonts w:ascii="Times New Roman" w:hAnsi="Times New Roman" w:cs="Times New Roman"/>
          <w:i/>
          <w:sz w:val="24"/>
          <w:szCs w:val="24"/>
          <w:lang w:eastAsia="ru-RU"/>
        </w:rPr>
        <w:t>Воздушный транспорт</w:t>
      </w:r>
    </w:p>
    <w:p w:rsidR="00934D4D" w:rsidRPr="00B35601" w:rsidRDefault="00934D4D" w:rsidP="00934D4D">
      <w:pPr>
        <w:spacing w:after="0" w:line="240" w:lineRule="auto"/>
        <w:ind w:firstLine="709"/>
        <w:jc w:val="both"/>
        <w:rPr>
          <w:rFonts w:ascii="Times New Roman" w:eastAsia="NSimSun" w:hAnsi="Times New Roman" w:cs="Times New Roman"/>
          <w:sz w:val="24"/>
          <w:szCs w:val="24"/>
          <w:lang w:eastAsia="zh-CN" w:bidi="hi-IN"/>
        </w:rPr>
      </w:pPr>
      <w:r w:rsidRPr="00B35601">
        <w:rPr>
          <w:rFonts w:ascii="Times New Roman" w:eastAsia="NSimSun" w:hAnsi="Times New Roman" w:cs="Times New Roman"/>
          <w:sz w:val="24"/>
          <w:szCs w:val="24"/>
          <w:lang w:eastAsia="zh-CN" w:bidi="hi-IN"/>
        </w:rPr>
        <w:t xml:space="preserve">Строительство объектов воздушного транспорта на территории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ого сельского поселения</w:t>
      </w:r>
      <w:r w:rsidRPr="00B35601">
        <w:rPr>
          <w:rFonts w:ascii="Times New Roman" w:eastAsia="NSimSun" w:hAnsi="Times New Roman" w:cs="Times New Roman"/>
          <w:sz w:val="24"/>
          <w:szCs w:val="24"/>
          <w:lang w:eastAsia="zh-CN" w:bidi="hi-IN"/>
        </w:rPr>
        <w:t xml:space="preserve"> не планируется.</w:t>
      </w:r>
    </w:p>
    <w:p w:rsidR="00934D4D" w:rsidRPr="00B35601" w:rsidRDefault="00934D4D" w:rsidP="00934D4D">
      <w:pPr>
        <w:spacing w:after="0" w:line="240" w:lineRule="auto"/>
        <w:ind w:firstLine="709"/>
        <w:jc w:val="both"/>
        <w:rPr>
          <w:rFonts w:ascii="Times New Roman" w:hAnsi="Times New Roman" w:cs="Times New Roman"/>
          <w:i/>
          <w:sz w:val="24"/>
          <w:szCs w:val="24"/>
          <w:lang w:eastAsia="ru-RU"/>
        </w:rPr>
      </w:pPr>
    </w:p>
    <w:p w:rsidR="00934D4D" w:rsidRPr="00B35601" w:rsidRDefault="00934D4D" w:rsidP="00934D4D">
      <w:pPr>
        <w:spacing w:after="0" w:line="240" w:lineRule="auto"/>
        <w:ind w:firstLine="709"/>
        <w:jc w:val="both"/>
        <w:rPr>
          <w:rFonts w:ascii="Times New Roman" w:hAnsi="Times New Roman" w:cs="Times New Roman"/>
          <w:i/>
          <w:sz w:val="24"/>
          <w:szCs w:val="24"/>
          <w:lang w:eastAsia="ru-RU"/>
        </w:rPr>
      </w:pPr>
      <w:r w:rsidRPr="00B35601">
        <w:rPr>
          <w:rFonts w:ascii="Times New Roman" w:hAnsi="Times New Roman" w:cs="Times New Roman"/>
          <w:i/>
          <w:sz w:val="24"/>
          <w:szCs w:val="24"/>
          <w:lang w:eastAsia="ru-RU"/>
        </w:rPr>
        <w:t>Водный транспорт</w:t>
      </w:r>
    </w:p>
    <w:p w:rsidR="00934D4D" w:rsidRPr="00B35601" w:rsidRDefault="00934D4D" w:rsidP="00934D4D">
      <w:pPr>
        <w:spacing w:after="0" w:line="240" w:lineRule="auto"/>
        <w:ind w:firstLine="709"/>
        <w:jc w:val="both"/>
        <w:rPr>
          <w:rFonts w:ascii="Times New Roman" w:eastAsia="NSimSun" w:hAnsi="Times New Roman" w:cs="Times New Roman"/>
          <w:sz w:val="24"/>
          <w:szCs w:val="24"/>
          <w:lang w:eastAsia="zh-CN" w:bidi="hi-IN"/>
        </w:rPr>
      </w:pPr>
      <w:r w:rsidRPr="00B35601">
        <w:rPr>
          <w:rFonts w:ascii="Times New Roman" w:eastAsia="NSimSun" w:hAnsi="Times New Roman" w:cs="Times New Roman"/>
          <w:sz w:val="24"/>
          <w:szCs w:val="24"/>
          <w:lang w:eastAsia="zh-CN" w:bidi="hi-IN"/>
        </w:rPr>
        <w:t xml:space="preserve">Строительство объектов водного транспорта на территории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ого сельского поселения</w:t>
      </w:r>
      <w:r w:rsidRPr="00B35601">
        <w:rPr>
          <w:rFonts w:ascii="Times New Roman" w:eastAsia="NSimSun" w:hAnsi="Times New Roman" w:cs="Times New Roman"/>
          <w:sz w:val="24"/>
          <w:szCs w:val="24"/>
          <w:lang w:eastAsia="zh-CN" w:bidi="hi-IN"/>
        </w:rPr>
        <w:t xml:space="preserve"> не планируется.</w:t>
      </w:r>
    </w:p>
    <w:p w:rsidR="00934D4D" w:rsidRPr="00B35601" w:rsidRDefault="00934D4D" w:rsidP="00934D4D">
      <w:pPr>
        <w:spacing w:after="0" w:line="240" w:lineRule="auto"/>
        <w:ind w:firstLine="709"/>
        <w:jc w:val="both"/>
        <w:rPr>
          <w:rFonts w:ascii="Times New Roman" w:hAnsi="Times New Roman" w:cs="Times New Roman"/>
          <w:i/>
          <w:sz w:val="24"/>
          <w:szCs w:val="24"/>
          <w:lang w:eastAsia="ru-RU"/>
        </w:rPr>
      </w:pPr>
    </w:p>
    <w:p w:rsidR="00934D4D" w:rsidRPr="00B35601" w:rsidRDefault="00934D4D" w:rsidP="00934D4D">
      <w:pPr>
        <w:spacing w:after="0" w:line="240" w:lineRule="auto"/>
        <w:ind w:firstLine="709"/>
        <w:jc w:val="both"/>
        <w:rPr>
          <w:rFonts w:ascii="Times New Roman" w:hAnsi="Times New Roman" w:cs="Times New Roman"/>
          <w:i/>
          <w:sz w:val="24"/>
          <w:szCs w:val="24"/>
          <w:lang w:eastAsia="ru-RU"/>
        </w:rPr>
      </w:pPr>
      <w:r w:rsidRPr="00B35601">
        <w:rPr>
          <w:rFonts w:ascii="Times New Roman" w:hAnsi="Times New Roman" w:cs="Times New Roman"/>
          <w:i/>
          <w:sz w:val="24"/>
          <w:szCs w:val="24"/>
          <w:lang w:eastAsia="ru-RU"/>
        </w:rPr>
        <w:t>Трубопроводный транспорт</w:t>
      </w:r>
    </w:p>
    <w:p w:rsidR="00934D4D" w:rsidRPr="00B35601" w:rsidRDefault="00934D4D" w:rsidP="00934D4D">
      <w:pPr>
        <w:spacing w:after="0" w:line="240" w:lineRule="auto"/>
        <w:ind w:firstLine="709"/>
        <w:jc w:val="both"/>
        <w:rPr>
          <w:rFonts w:ascii="Times New Roman" w:eastAsia="NSimSun" w:hAnsi="Times New Roman" w:cs="Times New Roman"/>
          <w:sz w:val="24"/>
          <w:szCs w:val="24"/>
          <w:lang w:eastAsia="zh-CN" w:bidi="hi-IN"/>
        </w:rPr>
      </w:pPr>
      <w:r w:rsidRPr="00B35601">
        <w:rPr>
          <w:rFonts w:ascii="Times New Roman" w:eastAsia="NSimSun" w:hAnsi="Times New Roman" w:cs="Times New Roman"/>
          <w:sz w:val="24"/>
          <w:szCs w:val="24"/>
          <w:lang w:eastAsia="zh-CN" w:bidi="hi-IN"/>
        </w:rPr>
        <w:t xml:space="preserve">Строительство объектов трубопроводного транспорта на территории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ого сельского поселения</w:t>
      </w:r>
      <w:r w:rsidRPr="00B35601">
        <w:rPr>
          <w:rFonts w:ascii="Times New Roman" w:eastAsia="NSimSun" w:hAnsi="Times New Roman" w:cs="Times New Roman"/>
          <w:sz w:val="24"/>
          <w:szCs w:val="24"/>
          <w:lang w:eastAsia="zh-CN" w:bidi="hi-IN"/>
        </w:rPr>
        <w:t xml:space="preserve"> не планируется.</w:t>
      </w:r>
    </w:p>
    <w:p w:rsidR="00934D4D" w:rsidRPr="00B35601" w:rsidRDefault="00934D4D" w:rsidP="00934D4D">
      <w:pPr>
        <w:shd w:val="clear" w:color="auto" w:fill="FFFFFF"/>
        <w:spacing w:after="0" w:line="240" w:lineRule="auto"/>
        <w:ind w:firstLine="709"/>
        <w:rPr>
          <w:rFonts w:ascii="Times New Roman" w:hAnsi="Times New Roman" w:cs="Times New Roman"/>
          <w:i/>
          <w:sz w:val="24"/>
          <w:szCs w:val="24"/>
        </w:rPr>
      </w:pPr>
    </w:p>
    <w:p w:rsidR="00934D4D" w:rsidRPr="00B35601" w:rsidRDefault="00934D4D" w:rsidP="00934D4D">
      <w:pPr>
        <w:shd w:val="clear" w:color="auto" w:fill="FFFFFF"/>
        <w:spacing w:after="0" w:line="240" w:lineRule="auto"/>
        <w:ind w:firstLine="709"/>
        <w:rPr>
          <w:rFonts w:ascii="Times New Roman" w:hAnsi="Times New Roman" w:cs="Times New Roman"/>
          <w:i/>
          <w:sz w:val="24"/>
          <w:szCs w:val="24"/>
        </w:rPr>
      </w:pPr>
      <w:r w:rsidRPr="00B35601">
        <w:rPr>
          <w:rFonts w:ascii="Times New Roman" w:hAnsi="Times New Roman" w:cs="Times New Roman"/>
          <w:i/>
          <w:sz w:val="24"/>
          <w:szCs w:val="24"/>
        </w:rPr>
        <w:t>Автомобильный транспорт</w:t>
      </w:r>
    </w:p>
    <w:p w:rsidR="005D0094" w:rsidRPr="00B35601" w:rsidRDefault="005D0094" w:rsidP="005D0094">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Согласно проектным решениям схемы территориального планирования Ивановской области предусматривается:</w:t>
      </w:r>
    </w:p>
    <w:p w:rsidR="005D0094" w:rsidRPr="00B35601" w:rsidRDefault="005D0094" w:rsidP="005346AA">
      <w:pPr>
        <w:pStyle w:val="af4"/>
        <w:numPr>
          <w:ilvl w:val="0"/>
          <w:numId w:val="75"/>
        </w:numPr>
        <w:ind w:left="0" w:firstLine="709"/>
        <w:rPr>
          <w:sz w:val="24"/>
          <w:szCs w:val="24"/>
        </w:rPr>
      </w:pPr>
      <w:r w:rsidRPr="00B35601">
        <w:rPr>
          <w:sz w:val="24"/>
          <w:szCs w:val="24"/>
        </w:rPr>
        <w:t>Строительство автомобильной дороги - обход г. Юрьевец, протяженностью 15 км.</w:t>
      </w:r>
    </w:p>
    <w:p w:rsidR="00934D4D" w:rsidRPr="00B35601" w:rsidRDefault="00934D4D" w:rsidP="00934D4D">
      <w:pPr>
        <w:pStyle w:val="af4"/>
        <w:ind w:left="709"/>
        <w:rPr>
          <w:sz w:val="24"/>
          <w:szCs w:val="24"/>
        </w:rPr>
      </w:pP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69" w:name="_Toc6841338"/>
      <w:bookmarkStart w:id="170" w:name="_Toc154471689"/>
      <w:r w:rsidRPr="00B35601">
        <w:rPr>
          <w:rFonts w:eastAsiaTheme="majorEastAsia"/>
          <w:b/>
          <w:bCs/>
          <w:sz w:val="24"/>
          <w:szCs w:val="24"/>
        </w:rPr>
        <w:t>Улично-дорожная сеть</w:t>
      </w:r>
      <w:bookmarkEnd w:id="169"/>
      <w:bookmarkEnd w:id="170"/>
    </w:p>
    <w:p w:rsidR="00934D4D" w:rsidRPr="00B35601" w:rsidRDefault="00934D4D" w:rsidP="00934D4D">
      <w:pPr>
        <w:spacing w:after="0" w:line="240" w:lineRule="auto"/>
        <w:ind w:firstLine="709"/>
        <w:jc w:val="both"/>
        <w:rPr>
          <w:rFonts w:ascii="Times New Roman" w:eastAsia="NSimSun" w:hAnsi="Times New Roman" w:cs="Times New Roman"/>
          <w:sz w:val="24"/>
          <w:szCs w:val="24"/>
          <w:lang w:eastAsia="zh-CN" w:bidi="hi-IN"/>
        </w:rPr>
      </w:pPr>
      <w:r w:rsidRPr="00B35601">
        <w:rPr>
          <w:rFonts w:ascii="Times New Roman" w:eastAsia="NSimSun" w:hAnsi="Times New Roman" w:cs="Times New Roman"/>
          <w:sz w:val="24"/>
          <w:szCs w:val="24"/>
          <w:lang w:eastAsia="zh-CN" w:bidi="hi-IN"/>
        </w:rPr>
        <w:t>Мероприятия генерального плана является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rsidR="00934D4D" w:rsidRDefault="00934D4D" w:rsidP="00934D4D">
      <w:pPr>
        <w:spacing w:after="0" w:line="240" w:lineRule="auto"/>
        <w:ind w:firstLine="709"/>
        <w:jc w:val="both"/>
        <w:rPr>
          <w:rFonts w:ascii="Times New Roman" w:eastAsia="NSimSun" w:hAnsi="Times New Roman" w:cs="Times New Roman"/>
          <w:sz w:val="24"/>
          <w:szCs w:val="24"/>
          <w:lang w:eastAsia="zh-CN" w:bidi="hi-IN"/>
        </w:rPr>
      </w:pPr>
      <w:r w:rsidRPr="00B35601">
        <w:rPr>
          <w:rFonts w:ascii="Times New Roman" w:eastAsia="NSimSun" w:hAnsi="Times New Roman" w:cs="Times New Roman"/>
          <w:sz w:val="24"/>
          <w:szCs w:val="24"/>
          <w:lang w:eastAsia="zh-CN" w:bidi="hi-IN"/>
        </w:rPr>
        <w:t xml:space="preserve">Параметры улиц необходимо устанавливать в соответствии с требованиями СП 42.13330.2016 «СНиП 2.07.01-89* «Градостроительство. Планировка и застройка городских и сельских поселений». </w:t>
      </w:r>
    </w:p>
    <w:p w:rsidR="0030683D" w:rsidRPr="0030683D" w:rsidRDefault="0030683D" w:rsidP="00934D4D">
      <w:pPr>
        <w:spacing w:after="0" w:line="240" w:lineRule="auto"/>
        <w:ind w:firstLine="709"/>
        <w:jc w:val="both"/>
        <w:rPr>
          <w:rFonts w:ascii="Times New Roman" w:eastAsia="NSimSun" w:hAnsi="Times New Roman" w:cs="Times New Roman"/>
          <w:i/>
          <w:sz w:val="24"/>
          <w:szCs w:val="24"/>
          <w:lang w:eastAsia="zh-CN" w:bidi="hi-IN"/>
        </w:rPr>
      </w:pPr>
      <w:r w:rsidRPr="0030683D">
        <w:rPr>
          <w:rFonts w:ascii="Times New Roman" w:eastAsia="NSimSun" w:hAnsi="Times New Roman" w:cs="Times New Roman"/>
          <w:i/>
          <w:sz w:val="24"/>
          <w:szCs w:val="24"/>
          <w:lang w:eastAsia="zh-CN" w:bidi="hi-IN"/>
        </w:rPr>
        <w:t>Проектом генерального плана предусматривается:</w:t>
      </w:r>
    </w:p>
    <w:p w:rsidR="0030683D" w:rsidRPr="0030683D" w:rsidRDefault="0030683D" w:rsidP="005346AA">
      <w:pPr>
        <w:pStyle w:val="af4"/>
        <w:numPr>
          <w:ilvl w:val="0"/>
          <w:numId w:val="83"/>
        </w:numPr>
        <w:ind w:left="0" w:firstLine="709"/>
        <w:rPr>
          <w:rFonts w:eastAsia="NSimSun"/>
          <w:sz w:val="24"/>
          <w:szCs w:val="24"/>
          <w:lang w:eastAsia="zh-CN" w:bidi="hi-IN"/>
        </w:rPr>
      </w:pPr>
      <w:r w:rsidRPr="0030683D">
        <w:rPr>
          <w:rFonts w:eastAsia="NSimSun"/>
          <w:sz w:val="24"/>
          <w:szCs w:val="24"/>
          <w:lang w:eastAsia="zh-CN" w:bidi="hi-IN"/>
        </w:rPr>
        <w:t>строительство автомобильной дороги к планируемой части д. Васильевка, длина нового участка дороги «Подъезд к д. Васильевка» - 2,25 км, класс дороги – IV.</w:t>
      </w:r>
    </w:p>
    <w:p w:rsidR="0030683D" w:rsidRPr="00B35601" w:rsidRDefault="0030683D" w:rsidP="00934D4D">
      <w:pPr>
        <w:spacing w:after="0" w:line="240" w:lineRule="auto"/>
        <w:ind w:firstLine="709"/>
        <w:jc w:val="both"/>
        <w:rPr>
          <w:rFonts w:ascii="Times New Roman" w:eastAsia="NSimSun" w:hAnsi="Times New Roman" w:cs="Times New Roman"/>
          <w:sz w:val="24"/>
          <w:szCs w:val="24"/>
          <w:lang w:eastAsia="zh-CN" w:bidi="hi-IN"/>
        </w:rPr>
      </w:pPr>
    </w:p>
    <w:p w:rsidR="00934D4D" w:rsidRPr="00B35601" w:rsidRDefault="00934D4D" w:rsidP="00AA086D">
      <w:pPr>
        <w:pStyle w:val="af4"/>
        <w:numPr>
          <w:ilvl w:val="1"/>
          <w:numId w:val="35"/>
        </w:numPr>
        <w:spacing w:before="120" w:after="120" w:line="276" w:lineRule="auto"/>
        <w:ind w:left="0" w:firstLine="709"/>
        <w:outlineLvl w:val="1"/>
        <w:rPr>
          <w:b/>
          <w:sz w:val="24"/>
          <w:szCs w:val="24"/>
        </w:rPr>
      </w:pPr>
      <w:bookmarkStart w:id="171" w:name="_Toc8663619"/>
      <w:bookmarkStart w:id="172" w:name="_Toc154471690"/>
      <w:r w:rsidRPr="00B35601">
        <w:rPr>
          <w:b/>
          <w:sz w:val="24"/>
          <w:szCs w:val="24"/>
        </w:rPr>
        <w:t>Развитие инженерной инфраструктуры</w:t>
      </w:r>
      <w:bookmarkEnd w:id="171"/>
      <w:bookmarkEnd w:id="172"/>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73" w:name="_Toc8663620"/>
      <w:bookmarkStart w:id="174" w:name="_Toc154471691"/>
      <w:r w:rsidRPr="00B35601">
        <w:rPr>
          <w:rFonts w:eastAsiaTheme="majorEastAsia"/>
          <w:b/>
          <w:bCs/>
          <w:sz w:val="24"/>
          <w:szCs w:val="24"/>
        </w:rPr>
        <w:t>Водоснабжение</w:t>
      </w:r>
      <w:bookmarkEnd w:id="173"/>
      <w:bookmarkEnd w:id="174"/>
    </w:p>
    <w:p w:rsidR="00934D4D" w:rsidRPr="00B35601" w:rsidRDefault="00934D4D" w:rsidP="00934D4D">
      <w:pPr>
        <w:pStyle w:val="1f8"/>
        <w:shd w:val="clear" w:color="auto" w:fill="auto"/>
        <w:spacing w:after="0" w:line="240" w:lineRule="auto"/>
        <w:ind w:firstLine="709"/>
        <w:jc w:val="both"/>
        <w:rPr>
          <w:b w:val="0"/>
          <w:sz w:val="24"/>
          <w:szCs w:val="24"/>
        </w:rPr>
      </w:pPr>
      <w:r w:rsidRPr="00B35601">
        <w:rPr>
          <w:b w:val="0"/>
          <w:sz w:val="24"/>
          <w:szCs w:val="24"/>
        </w:rPr>
        <w:t xml:space="preserve">Хозяйственно-питьевое и техническое водоснабжение в населенных пунктах организовано в основном из подземных источников. Вода к существующим объектам общественного назначения и к жилым домам подается по существующим водопроводным сетям. </w:t>
      </w:r>
    </w:p>
    <w:p w:rsidR="00934D4D" w:rsidRPr="00B35601" w:rsidRDefault="00934D4D" w:rsidP="00934D4D">
      <w:pPr>
        <w:pStyle w:val="1f8"/>
        <w:shd w:val="clear" w:color="auto" w:fill="auto"/>
        <w:spacing w:after="0" w:line="240" w:lineRule="auto"/>
        <w:ind w:firstLine="709"/>
        <w:jc w:val="both"/>
        <w:rPr>
          <w:b w:val="0"/>
          <w:sz w:val="24"/>
          <w:szCs w:val="24"/>
        </w:rPr>
      </w:pPr>
      <w:bookmarkStart w:id="175" w:name="_Toc448349850"/>
      <w:bookmarkStart w:id="176" w:name="_Toc448350195"/>
      <w:bookmarkStart w:id="177" w:name="_Toc453032641"/>
      <w:bookmarkStart w:id="178" w:name="_Toc453049200"/>
      <w:bookmarkStart w:id="179" w:name="_Toc453049565"/>
      <w:bookmarkStart w:id="180" w:name="_Toc453050288"/>
      <w:bookmarkStart w:id="181" w:name="_Toc453050648"/>
      <w:bookmarkStart w:id="182" w:name="_Toc453339503"/>
      <w:bookmarkStart w:id="183" w:name="_Toc453421675"/>
      <w:bookmarkStart w:id="184" w:name="_Toc453421836"/>
      <w:bookmarkStart w:id="185" w:name="_Toc453936287"/>
      <w:bookmarkStart w:id="186" w:name="_Toc456968742"/>
      <w:bookmarkStart w:id="187" w:name="_Toc457256132"/>
      <w:bookmarkStart w:id="188" w:name="_Toc458020081"/>
      <w:bookmarkStart w:id="189" w:name="_Toc458780579"/>
      <w:bookmarkStart w:id="190" w:name="_Toc459890209"/>
      <w:bookmarkStart w:id="191" w:name="_Toc448304548"/>
      <w:bookmarkStart w:id="192" w:name="_Toc448304998"/>
      <w:bookmarkStart w:id="193" w:name="_Toc448319448"/>
      <w:r w:rsidRPr="00B35601">
        <w:rPr>
          <w:b w:val="0"/>
          <w:sz w:val="24"/>
          <w:szCs w:val="24"/>
        </w:rPr>
        <w:t xml:space="preserve">Для определения ориентировочного суточного расхода воды, принимается удельное среднесуточное (за год) хозяйственно-питьевое водопотребление на одного жителя равным </w:t>
      </w:r>
      <w:smartTag w:uri="urn:schemas-microsoft-com:office:smarttags" w:element="metricconverter">
        <w:smartTagPr>
          <w:attr w:name="ProductID" w:val="160 л"/>
        </w:smartTagPr>
        <w:r w:rsidRPr="00B35601">
          <w:rPr>
            <w:b w:val="0"/>
            <w:sz w:val="24"/>
            <w:szCs w:val="24"/>
          </w:rPr>
          <w:t>160 л</w:t>
        </w:r>
      </w:smartTag>
      <w:r w:rsidRPr="00B35601">
        <w:rPr>
          <w:b w:val="0"/>
          <w:sz w:val="24"/>
          <w:szCs w:val="24"/>
        </w:rPr>
        <w:t xml:space="preserve"> для зданий, оборудованных водопроводом с ванными и местными водонагревателями и </w:t>
      </w:r>
      <w:smartTag w:uri="urn:schemas-microsoft-com:office:smarttags" w:element="metricconverter">
        <w:smartTagPr>
          <w:attr w:name="ProductID" w:val="220 л"/>
        </w:smartTagPr>
        <w:r w:rsidRPr="00B35601">
          <w:rPr>
            <w:b w:val="0"/>
            <w:sz w:val="24"/>
            <w:szCs w:val="24"/>
          </w:rPr>
          <w:t>220 л</w:t>
        </w:r>
      </w:smartTag>
      <w:r w:rsidRPr="00B35601">
        <w:rPr>
          <w:b w:val="0"/>
          <w:sz w:val="24"/>
          <w:szCs w:val="24"/>
        </w:rPr>
        <w:t xml:space="preserve"> - для зданий с централизованным горячим водоснабжением (п.5.1. табл.1 СП 31.13330.2012*). Принятая норма включает расходы воды на хозяйственно-питьевые нужды в жилых и общественных зданиях. Удельное среднесуточное за поливочный сезон потребление воды на поливку, в расчете на одного жителя, принимается </w:t>
      </w:r>
      <w:smartTag w:uri="urn:schemas-microsoft-com:office:smarttags" w:element="metricconverter">
        <w:smartTagPr>
          <w:attr w:name="ProductID" w:val="70 л"/>
        </w:smartTagPr>
        <w:r w:rsidRPr="00B35601">
          <w:rPr>
            <w:b w:val="0"/>
            <w:sz w:val="24"/>
            <w:szCs w:val="24"/>
          </w:rPr>
          <w:t>70 л</w:t>
        </w:r>
      </w:smartTag>
      <w:r w:rsidRPr="00B35601">
        <w:rPr>
          <w:b w:val="0"/>
          <w:sz w:val="24"/>
          <w:szCs w:val="24"/>
        </w:rPr>
        <w:t xml:space="preserve"> (примечание 1 таблица 3 СНиП 2.</w:t>
      </w:r>
      <w:smartTag w:uri="urn:schemas-microsoft-com:office:smarttags" w:element="date">
        <w:smartTagPr>
          <w:attr w:name="Year" w:val="84"/>
          <w:attr w:name="Day" w:val="04"/>
          <w:attr w:name="Month" w:val="2"/>
          <w:attr w:name="ls" w:val="trans"/>
        </w:smartTagPr>
        <w:r w:rsidRPr="00B35601">
          <w:rPr>
            <w:b w:val="0"/>
            <w:sz w:val="24"/>
            <w:szCs w:val="24"/>
          </w:rPr>
          <w:t>04.02.84</w:t>
        </w:r>
      </w:smartTag>
      <w:r w:rsidRPr="00B35601">
        <w:rPr>
          <w:b w:val="0"/>
          <w:sz w:val="24"/>
          <w:szCs w:val="24"/>
        </w:rPr>
        <w:t>*). Согласно примечанию 4 к таблице 1, неучтенные расходы воды по поселению приняты в размере 10% суммарного расхода воды на хозяйственно-питьевые нужды.</w:t>
      </w:r>
    </w:p>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rsidR="00934D4D" w:rsidRPr="00B35601" w:rsidRDefault="00934D4D" w:rsidP="00934D4D">
      <w:pPr>
        <w:spacing w:after="0" w:line="240" w:lineRule="auto"/>
        <w:jc w:val="right"/>
        <w:rPr>
          <w:rFonts w:ascii="Times New Roman" w:hAnsi="Times New Roman" w:cs="Times New Roman"/>
          <w:sz w:val="24"/>
          <w:szCs w:val="24"/>
        </w:rPr>
      </w:pPr>
      <w:r w:rsidRPr="00B35601">
        <w:rPr>
          <w:rFonts w:ascii="Times New Roman" w:hAnsi="Times New Roman" w:cs="Times New Roman"/>
          <w:sz w:val="24"/>
          <w:szCs w:val="24"/>
        </w:rPr>
        <w:t xml:space="preserve">таблица </w:t>
      </w:r>
      <w:r w:rsidR="00C24009" w:rsidRPr="00B35601">
        <w:rPr>
          <w:rFonts w:ascii="Times New Roman" w:hAnsi="Times New Roman" w:cs="Times New Roman"/>
          <w:sz w:val="24"/>
          <w:szCs w:val="24"/>
        </w:rPr>
        <w:t>17</w:t>
      </w:r>
    </w:p>
    <w:p w:rsidR="00934D4D" w:rsidRPr="00B35601" w:rsidRDefault="00934D4D" w:rsidP="00934D4D">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 xml:space="preserve">Расчет планируемого среднесуточного водопотребления </w:t>
      </w:r>
    </w:p>
    <w:tbl>
      <w:tblPr>
        <w:tblW w:w="1034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4"/>
        <w:gridCol w:w="2808"/>
        <w:gridCol w:w="1752"/>
        <w:gridCol w:w="1509"/>
        <w:gridCol w:w="1842"/>
        <w:gridCol w:w="1844"/>
      </w:tblGrid>
      <w:tr w:rsidR="00934D4D" w:rsidRPr="00B35601" w:rsidTr="00FD6DE4">
        <w:trPr>
          <w:trHeight w:val="660"/>
        </w:trPr>
        <w:tc>
          <w:tcPr>
            <w:tcW w:w="594" w:type="dxa"/>
            <w:vMerge w:val="restart"/>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п/п</w:t>
            </w:r>
          </w:p>
        </w:tc>
        <w:tc>
          <w:tcPr>
            <w:tcW w:w="2808" w:type="dxa"/>
            <w:vMerge w:val="restart"/>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Наименование потребителя</w:t>
            </w:r>
          </w:p>
        </w:tc>
        <w:tc>
          <w:tcPr>
            <w:tcW w:w="3261" w:type="dxa"/>
            <w:gridSpan w:val="2"/>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Первая очередь (2033 г.)</w:t>
            </w:r>
          </w:p>
        </w:tc>
        <w:tc>
          <w:tcPr>
            <w:tcW w:w="3686" w:type="dxa"/>
            <w:gridSpan w:val="2"/>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Расчетный срок (2043г.)</w:t>
            </w:r>
          </w:p>
        </w:tc>
      </w:tr>
      <w:tr w:rsidR="00934D4D" w:rsidRPr="00B35601" w:rsidTr="00FD6DE4">
        <w:trPr>
          <w:trHeight w:val="1140"/>
        </w:trPr>
        <w:tc>
          <w:tcPr>
            <w:tcW w:w="594" w:type="dxa"/>
            <w:vMerge/>
            <w:vAlign w:val="center"/>
            <w:hideMark/>
          </w:tcPr>
          <w:p w:rsidR="00934D4D" w:rsidRPr="00B35601" w:rsidRDefault="00934D4D" w:rsidP="00FD6DE4">
            <w:pPr>
              <w:spacing w:after="0" w:line="240" w:lineRule="auto"/>
              <w:rPr>
                <w:rFonts w:ascii="Times New Roman" w:eastAsia="Times New Roman" w:hAnsi="Times New Roman" w:cs="Times New Roman"/>
                <w:sz w:val="24"/>
                <w:szCs w:val="24"/>
                <w:lang w:eastAsia="ru-RU"/>
              </w:rPr>
            </w:pPr>
          </w:p>
        </w:tc>
        <w:tc>
          <w:tcPr>
            <w:tcW w:w="2808" w:type="dxa"/>
            <w:vMerge/>
            <w:vAlign w:val="center"/>
            <w:hideMark/>
          </w:tcPr>
          <w:p w:rsidR="00934D4D" w:rsidRPr="00B35601" w:rsidRDefault="00934D4D" w:rsidP="00FD6DE4">
            <w:pPr>
              <w:spacing w:after="0" w:line="240" w:lineRule="auto"/>
              <w:rPr>
                <w:rFonts w:ascii="Times New Roman" w:eastAsia="Times New Roman" w:hAnsi="Times New Roman" w:cs="Times New Roman"/>
                <w:sz w:val="24"/>
                <w:szCs w:val="24"/>
                <w:lang w:eastAsia="ru-RU"/>
              </w:rPr>
            </w:pPr>
          </w:p>
        </w:tc>
        <w:tc>
          <w:tcPr>
            <w:tcW w:w="1752" w:type="dxa"/>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среднесуточный расход воды, м</w:t>
            </w:r>
            <w:r w:rsidRPr="00B35601">
              <w:rPr>
                <w:rFonts w:ascii="Times New Roman" w:eastAsia="Times New Roman" w:hAnsi="Times New Roman" w:cs="Times New Roman"/>
                <w:sz w:val="24"/>
                <w:szCs w:val="24"/>
                <w:vertAlign w:val="superscript"/>
                <w:lang w:eastAsia="ru-RU"/>
              </w:rPr>
              <w:t>3</w:t>
            </w:r>
            <w:r w:rsidRPr="00B35601">
              <w:rPr>
                <w:rFonts w:ascii="Times New Roman" w:eastAsia="Times New Roman" w:hAnsi="Times New Roman" w:cs="Times New Roman"/>
                <w:sz w:val="24"/>
                <w:szCs w:val="24"/>
                <w:lang w:eastAsia="ru-RU"/>
              </w:rPr>
              <w:t>/сут.</w:t>
            </w:r>
          </w:p>
        </w:tc>
        <w:tc>
          <w:tcPr>
            <w:tcW w:w="1509" w:type="dxa"/>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максимальный суточный расход воды, м</w:t>
            </w:r>
            <w:r w:rsidRPr="00B35601">
              <w:rPr>
                <w:rFonts w:ascii="Times New Roman" w:eastAsia="Times New Roman" w:hAnsi="Times New Roman" w:cs="Times New Roman"/>
                <w:sz w:val="24"/>
                <w:szCs w:val="24"/>
                <w:vertAlign w:val="superscript"/>
                <w:lang w:eastAsia="ru-RU"/>
              </w:rPr>
              <w:t>3</w:t>
            </w:r>
            <w:r w:rsidRPr="00B35601">
              <w:rPr>
                <w:rFonts w:ascii="Times New Roman" w:eastAsia="Times New Roman" w:hAnsi="Times New Roman" w:cs="Times New Roman"/>
                <w:sz w:val="24"/>
                <w:szCs w:val="24"/>
                <w:lang w:eastAsia="ru-RU"/>
              </w:rPr>
              <w:t>/сут.</w:t>
            </w:r>
          </w:p>
        </w:tc>
        <w:tc>
          <w:tcPr>
            <w:tcW w:w="1842" w:type="dxa"/>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среднесуточный расход воды, м</w:t>
            </w:r>
            <w:r w:rsidRPr="00B35601">
              <w:rPr>
                <w:rFonts w:ascii="Times New Roman" w:eastAsia="Times New Roman" w:hAnsi="Times New Roman" w:cs="Times New Roman"/>
                <w:sz w:val="24"/>
                <w:szCs w:val="24"/>
                <w:vertAlign w:val="superscript"/>
                <w:lang w:eastAsia="ru-RU"/>
              </w:rPr>
              <w:t>3</w:t>
            </w:r>
            <w:r w:rsidRPr="00B35601">
              <w:rPr>
                <w:rFonts w:ascii="Times New Roman" w:eastAsia="Times New Roman" w:hAnsi="Times New Roman" w:cs="Times New Roman"/>
                <w:sz w:val="24"/>
                <w:szCs w:val="24"/>
                <w:lang w:eastAsia="ru-RU"/>
              </w:rPr>
              <w:t>/сут.</w:t>
            </w:r>
          </w:p>
        </w:tc>
        <w:tc>
          <w:tcPr>
            <w:tcW w:w="1844" w:type="dxa"/>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максимальный суточный расход воды, м</w:t>
            </w:r>
            <w:r w:rsidRPr="00B35601">
              <w:rPr>
                <w:rFonts w:ascii="Times New Roman" w:eastAsia="Times New Roman" w:hAnsi="Times New Roman" w:cs="Times New Roman"/>
                <w:sz w:val="24"/>
                <w:szCs w:val="24"/>
                <w:vertAlign w:val="superscript"/>
                <w:lang w:eastAsia="ru-RU"/>
              </w:rPr>
              <w:t>3</w:t>
            </w:r>
            <w:r w:rsidRPr="00B35601">
              <w:rPr>
                <w:rFonts w:ascii="Times New Roman" w:eastAsia="Times New Roman" w:hAnsi="Times New Roman" w:cs="Times New Roman"/>
                <w:sz w:val="24"/>
                <w:szCs w:val="24"/>
                <w:lang w:eastAsia="ru-RU"/>
              </w:rPr>
              <w:t>/сут.</w:t>
            </w:r>
          </w:p>
        </w:tc>
      </w:tr>
      <w:tr w:rsidR="00C43066" w:rsidRPr="00B35601" w:rsidTr="00FD6DE4">
        <w:trPr>
          <w:trHeight w:val="372"/>
        </w:trPr>
        <w:tc>
          <w:tcPr>
            <w:tcW w:w="594" w:type="dxa"/>
            <w:shd w:val="clear" w:color="auto" w:fill="auto"/>
            <w:hideMark/>
          </w:tcPr>
          <w:p w:rsidR="00C43066" w:rsidRPr="00B35601" w:rsidRDefault="00C43066" w:rsidP="00C43066">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lastRenderedPageBreak/>
              <w:t>1</w:t>
            </w:r>
          </w:p>
        </w:tc>
        <w:tc>
          <w:tcPr>
            <w:tcW w:w="2808" w:type="dxa"/>
            <w:shd w:val="clear" w:color="auto" w:fill="auto"/>
            <w:hideMark/>
          </w:tcPr>
          <w:p w:rsidR="00C43066" w:rsidRPr="00B35601" w:rsidRDefault="00C43066" w:rsidP="00C43066">
            <w:pPr>
              <w:spacing w:after="0" w:line="240" w:lineRule="auto"/>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Население </w:t>
            </w:r>
          </w:p>
        </w:tc>
        <w:tc>
          <w:tcPr>
            <w:tcW w:w="1752"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256,8</w:t>
            </w:r>
          </w:p>
        </w:tc>
        <w:tc>
          <w:tcPr>
            <w:tcW w:w="1509"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308,2</w:t>
            </w:r>
          </w:p>
        </w:tc>
        <w:tc>
          <w:tcPr>
            <w:tcW w:w="1842"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258,7</w:t>
            </w:r>
          </w:p>
        </w:tc>
        <w:tc>
          <w:tcPr>
            <w:tcW w:w="1844"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310,5</w:t>
            </w:r>
          </w:p>
        </w:tc>
      </w:tr>
      <w:tr w:rsidR="00C43066" w:rsidRPr="00B35601" w:rsidTr="00FD6DE4">
        <w:trPr>
          <w:trHeight w:val="783"/>
        </w:trPr>
        <w:tc>
          <w:tcPr>
            <w:tcW w:w="594" w:type="dxa"/>
            <w:shd w:val="clear" w:color="auto" w:fill="auto"/>
            <w:hideMark/>
          </w:tcPr>
          <w:p w:rsidR="00C43066" w:rsidRPr="00B35601" w:rsidRDefault="00C43066" w:rsidP="00C43066">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2</w:t>
            </w:r>
          </w:p>
        </w:tc>
        <w:tc>
          <w:tcPr>
            <w:tcW w:w="2808" w:type="dxa"/>
            <w:shd w:val="clear" w:color="auto" w:fill="auto"/>
            <w:hideMark/>
          </w:tcPr>
          <w:p w:rsidR="00C43066" w:rsidRPr="00B35601" w:rsidRDefault="00C43066" w:rsidP="00C43066">
            <w:pPr>
              <w:spacing w:after="0" w:line="240" w:lineRule="auto"/>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Полив улиц, площадей, проездов и зеленых насаждений</w:t>
            </w:r>
          </w:p>
        </w:tc>
        <w:tc>
          <w:tcPr>
            <w:tcW w:w="1752"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112,4</w:t>
            </w:r>
          </w:p>
        </w:tc>
        <w:tc>
          <w:tcPr>
            <w:tcW w:w="1509"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134,8</w:t>
            </w:r>
          </w:p>
        </w:tc>
        <w:tc>
          <w:tcPr>
            <w:tcW w:w="1842"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113,2</w:t>
            </w:r>
          </w:p>
        </w:tc>
        <w:tc>
          <w:tcPr>
            <w:tcW w:w="1844"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135,8</w:t>
            </w:r>
          </w:p>
        </w:tc>
      </w:tr>
      <w:tr w:rsidR="00C43066" w:rsidRPr="00B35601" w:rsidTr="00FD6DE4">
        <w:trPr>
          <w:trHeight w:val="775"/>
        </w:trPr>
        <w:tc>
          <w:tcPr>
            <w:tcW w:w="594" w:type="dxa"/>
            <w:shd w:val="clear" w:color="auto" w:fill="auto"/>
            <w:hideMark/>
          </w:tcPr>
          <w:p w:rsidR="00C43066" w:rsidRPr="00B35601" w:rsidRDefault="00C43066" w:rsidP="00C43066">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w:t>
            </w:r>
          </w:p>
        </w:tc>
        <w:tc>
          <w:tcPr>
            <w:tcW w:w="2808" w:type="dxa"/>
            <w:shd w:val="clear" w:color="auto" w:fill="auto"/>
            <w:hideMark/>
          </w:tcPr>
          <w:p w:rsidR="00C43066" w:rsidRPr="00B35601" w:rsidRDefault="00C43066" w:rsidP="00C43066">
            <w:pPr>
              <w:spacing w:after="0" w:line="240" w:lineRule="auto"/>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Промышленность и неучтенные расходы (10 %)</w:t>
            </w:r>
          </w:p>
        </w:tc>
        <w:tc>
          <w:tcPr>
            <w:tcW w:w="1752"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25,7</w:t>
            </w:r>
          </w:p>
        </w:tc>
        <w:tc>
          <w:tcPr>
            <w:tcW w:w="1509"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30,8</w:t>
            </w:r>
          </w:p>
        </w:tc>
        <w:tc>
          <w:tcPr>
            <w:tcW w:w="1842"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25,9</w:t>
            </w:r>
          </w:p>
        </w:tc>
        <w:tc>
          <w:tcPr>
            <w:tcW w:w="1844" w:type="dxa"/>
            <w:shd w:val="clear" w:color="auto" w:fill="auto"/>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31,0</w:t>
            </w:r>
          </w:p>
        </w:tc>
      </w:tr>
      <w:tr w:rsidR="00C43066" w:rsidRPr="00B35601" w:rsidTr="00FD6DE4">
        <w:trPr>
          <w:trHeight w:val="372"/>
        </w:trPr>
        <w:tc>
          <w:tcPr>
            <w:tcW w:w="594" w:type="dxa"/>
            <w:shd w:val="clear" w:color="auto" w:fill="auto"/>
            <w:hideMark/>
          </w:tcPr>
          <w:p w:rsidR="00C43066" w:rsidRPr="00B35601" w:rsidRDefault="00C43066" w:rsidP="00C43066">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w:t>
            </w:r>
          </w:p>
        </w:tc>
        <w:tc>
          <w:tcPr>
            <w:tcW w:w="2808" w:type="dxa"/>
            <w:shd w:val="clear" w:color="auto" w:fill="auto"/>
            <w:hideMark/>
          </w:tcPr>
          <w:p w:rsidR="00C43066" w:rsidRPr="00B35601" w:rsidRDefault="00C43066" w:rsidP="00C43066">
            <w:pPr>
              <w:spacing w:after="0" w:line="240" w:lineRule="auto"/>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Итого </w:t>
            </w:r>
          </w:p>
        </w:tc>
        <w:tc>
          <w:tcPr>
            <w:tcW w:w="1752" w:type="dxa"/>
            <w:shd w:val="clear" w:color="auto" w:fill="auto"/>
            <w:vAlign w:val="bottom"/>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394,8</w:t>
            </w:r>
          </w:p>
        </w:tc>
        <w:tc>
          <w:tcPr>
            <w:tcW w:w="1509" w:type="dxa"/>
            <w:shd w:val="clear" w:color="auto" w:fill="auto"/>
            <w:vAlign w:val="bottom"/>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473,8</w:t>
            </w:r>
          </w:p>
        </w:tc>
        <w:tc>
          <w:tcPr>
            <w:tcW w:w="1842" w:type="dxa"/>
            <w:shd w:val="clear" w:color="auto" w:fill="auto"/>
            <w:vAlign w:val="bottom"/>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397,8</w:t>
            </w:r>
          </w:p>
        </w:tc>
        <w:tc>
          <w:tcPr>
            <w:tcW w:w="1844" w:type="dxa"/>
            <w:shd w:val="clear" w:color="auto" w:fill="auto"/>
            <w:vAlign w:val="bottom"/>
            <w:hideMark/>
          </w:tcPr>
          <w:p w:rsidR="00C43066" w:rsidRPr="00B35601" w:rsidRDefault="00C43066" w:rsidP="00C43066">
            <w:pPr>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477,3</w:t>
            </w:r>
          </w:p>
        </w:tc>
      </w:tr>
    </w:tbl>
    <w:p w:rsidR="00934D4D" w:rsidRPr="00B35601" w:rsidRDefault="00934D4D" w:rsidP="00934D4D">
      <w:pPr>
        <w:tabs>
          <w:tab w:val="left" w:pos="0"/>
        </w:tabs>
        <w:spacing w:after="0" w:line="240" w:lineRule="auto"/>
        <w:ind w:firstLine="709"/>
        <w:jc w:val="both"/>
        <w:rPr>
          <w:rFonts w:ascii="Times New Roman" w:eastAsia="Times New Roman" w:hAnsi="Times New Roman" w:cs="Times New Roman"/>
          <w:i/>
          <w:sz w:val="24"/>
          <w:szCs w:val="24"/>
          <w:shd w:val="clear" w:color="auto" w:fill="FFFFFF"/>
        </w:rPr>
      </w:pPr>
      <w:r w:rsidRPr="00B35601">
        <w:rPr>
          <w:rFonts w:ascii="Times New Roman" w:eastAsia="Times New Roman" w:hAnsi="Times New Roman" w:cs="Times New Roman"/>
          <w:i/>
          <w:sz w:val="24"/>
          <w:szCs w:val="24"/>
          <w:shd w:val="clear" w:color="auto" w:fill="FFFFFF"/>
        </w:rPr>
        <w:t>Пожарные расходы воды</w:t>
      </w:r>
    </w:p>
    <w:p w:rsidR="00934D4D" w:rsidRPr="00B35601" w:rsidRDefault="00934D4D" w:rsidP="00934D4D">
      <w:pPr>
        <w:tabs>
          <w:tab w:val="left" w:pos="0"/>
        </w:tabs>
        <w:spacing w:after="0" w:line="240" w:lineRule="auto"/>
        <w:ind w:firstLine="709"/>
        <w:jc w:val="both"/>
        <w:rPr>
          <w:rFonts w:ascii="Times New Roman" w:eastAsia="Times New Roman" w:hAnsi="Times New Roman" w:cs="Times New Roman"/>
          <w:sz w:val="24"/>
          <w:szCs w:val="24"/>
          <w:shd w:val="clear" w:color="auto" w:fill="FFFFFF"/>
        </w:rPr>
      </w:pPr>
      <w:r w:rsidRPr="00B35601">
        <w:rPr>
          <w:rFonts w:ascii="Times New Roman" w:eastAsia="Times New Roman" w:hAnsi="Times New Roman" w:cs="Times New Roman"/>
          <w:sz w:val="24"/>
          <w:szCs w:val="24"/>
          <w:shd w:val="clear" w:color="auto" w:fill="FFFFFF"/>
        </w:rPr>
        <w:t xml:space="preserve">Расход воды на наружное пожаротушение принят по </w:t>
      </w:r>
      <w:r w:rsidRPr="00B35601">
        <w:rPr>
          <w:rFonts w:ascii="Times New Roman" w:hAnsi="Times New Roman" w:cs="Times New Roman"/>
          <w:sz w:val="24"/>
          <w:szCs w:val="24"/>
        </w:rPr>
        <w:t xml:space="preserve">СП 31.13330.2012 «Водоснабжение. Наружные сети и сооружения». Актуализированная редакция СНиП 2.04.01-84 (с Изменениями № 1, 2)» </w:t>
      </w:r>
      <w:r w:rsidRPr="00B35601">
        <w:rPr>
          <w:rFonts w:ascii="Times New Roman" w:eastAsia="Times New Roman" w:hAnsi="Times New Roman" w:cs="Times New Roman"/>
          <w:sz w:val="24"/>
          <w:szCs w:val="24"/>
          <w:shd w:val="clear" w:color="auto" w:fill="FFFFFF"/>
        </w:rPr>
        <w:t>в соответствии с численностью населения.</w:t>
      </w:r>
    </w:p>
    <w:p w:rsidR="00934D4D" w:rsidRPr="00B35601" w:rsidRDefault="00934D4D" w:rsidP="00934D4D">
      <w:pPr>
        <w:tabs>
          <w:tab w:val="left" w:pos="0"/>
        </w:tabs>
        <w:spacing w:after="0" w:line="240" w:lineRule="auto"/>
        <w:ind w:firstLine="709"/>
        <w:jc w:val="both"/>
        <w:rPr>
          <w:rFonts w:ascii="Times New Roman" w:hAnsi="Times New Roman" w:cs="Times New Roman"/>
          <w:bCs/>
          <w:sz w:val="24"/>
          <w:szCs w:val="24"/>
          <w:shd w:val="clear" w:color="auto" w:fill="FFFFFF"/>
        </w:rPr>
      </w:pPr>
      <w:bookmarkStart w:id="194" w:name="_Toc458780578"/>
      <w:bookmarkStart w:id="195" w:name="_Toc459890208"/>
      <w:r w:rsidRPr="00B35601">
        <w:rPr>
          <w:rFonts w:ascii="Times New Roman" w:hAnsi="Times New Roman" w:cs="Times New Roman"/>
          <w:bCs/>
          <w:sz w:val="24"/>
          <w:szCs w:val="24"/>
          <w:shd w:val="clear" w:color="auto" w:fill="FFFFFF"/>
        </w:rPr>
        <w:t xml:space="preserve">Расход воды на внутреннее пожаротушение принят по СП 30.13330.2012 «Внутренний водопровод и канализация зданий». Актуализированная редакция СНиП 2.04.01-85*». Продолжительность тушения пожара – </w:t>
      </w:r>
      <w:smartTag w:uri="urn:schemas-microsoft-com:office:smarttags" w:element="time">
        <w:smartTagPr>
          <w:attr w:name="Minute" w:val="0"/>
          <w:attr w:name="Hour" w:val="3"/>
        </w:smartTagPr>
        <w:r w:rsidRPr="00B35601">
          <w:rPr>
            <w:rFonts w:ascii="Times New Roman" w:hAnsi="Times New Roman" w:cs="Times New Roman"/>
            <w:bCs/>
            <w:sz w:val="24"/>
            <w:szCs w:val="24"/>
            <w:shd w:val="clear" w:color="auto" w:fill="FFFFFF"/>
          </w:rPr>
          <w:t>3 часа.</w:t>
        </w:r>
      </w:smartTag>
      <w:r w:rsidRPr="00B35601">
        <w:rPr>
          <w:rFonts w:ascii="Times New Roman" w:hAnsi="Times New Roman" w:cs="Times New Roman"/>
          <w:bCs/>
          <w:sz w:val="24"/>
          <w:szCs w:val="24"/>
          <w:shd w:val="clear" w:color="auto" w:fill="FFFFFF"/>
        </w:rPr>
        <w:t xml:space="preserve"> Во время тушения пожара допускается сокращение расходов воды на технологические нужды предприятий, поливку и т. п.</w:t>
      </w:r>
      <w:bookmarkEnd w:id="194"/>
      <w:bookmarkEnd w:id="195"/>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При возникновении пожара предусматривается его тушение из водопроводной сети и пожарных водоемов за счет отключения водопотребления части жителей населенных пунктов муниципального образования.</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соответствии с нормативными документами предусматривается установка пожарных гидрантов. Для нужд пожаротушения возможно дополнительно использовать открытые водоемы, необходимо при проведении работ по благоустройству территории предусматривать подъезды с твердым покрытием для возможности забора воды пожарными машинами непосредственно из поверхностных источников.</w:t>
      </w:r>
    </w:p>
    <w:p w:rsidR="00934D4D" w:rsidRPr="00B35601" w:rsidRDefault="00934D4D" w:rsidP="00934D4D">
      <w:pPr>
        <w:pStyle w:val="Style14"/>
        <w:widowControl/>
        <w:tabs>
          <w:tab w:val="left" w:pos="0"/>
        </w:tabs>
        <w:ind w:firstLine="709"/>
        <w:jc w:val="both"/>
        <w:rPr>
          <w:rStyle w:val="FontStyle170"/>
          <w:i w:val="0"/>
          <w:sz w:val="24"/>
          <w:szCs w:val="24"/>
        </w:rPr>
      </w:pPr>
      <w:r w:rsidRPr="00B35601">
        <w:rPr>
          <w:rStyle w:val="FontStyle170"/>
          <w:sz w:val="24"/>
          <w:szCs w:val="24"/>
        </w:rPr>
        <w:t>Зоны санитарной охраны водозаборов</w:t>
      </w:r>
    </w:p>
    <w:p w:rsidR="00934D4D" w:rsidRPr="00B35601" w:rsidRDefault="00934D4D" w:rsidP="00934D4D">
      <w:pPr>
        <w:pStyle w:val="Style48"/>
        <w:widowControl/>
        <w:tabs>
          <w:tab w:val="left" w:pos="0"/>
        </w:tabs>
        <w:spacing w:line="240" w:lineRule="auto"/>
        <w:ind w:firstLine="709"/>
        <w:rPr>
          <w:rStyle w:val="FontStyle173"/>
          <w:sz w:val="24"/>
          <w:szCs w:val="24"/>
        </w:rPr>
      </w:pPr>
      <w:r w:rsidRPr="00B35601">
        <w:rPr>
          <w:rStyle w:val="FontStyle173"/>
          <w:sz w:val="24"/>
          <w:szCs w:val="24"/>
        </w:rPr>
        <w:t>Зоны санитарной охраны устанавливаются на всех сооружениях водопровода (водозаборные сооружения, водопроводные очистные сооружения, насосные станции, резервуары чистой воды), где организуется особый режим работы.</w:t>
      </w:r>
    </w:p>
    <w:p w:rsidR="00934D4D" w:rsidRPr="00B35601" w:rsidRDefault="00934D4D" w:rsidP="00934D4D">
      <w:pPr>
        <w:tabs>
          <w:tab w:val="left" w:pos="0"/>
        </w:tabs>
        <w:spacing w:after="0" w:line="240" w:lineRule="auto"/>
        <w:ind w:firstLine="709"/>
        <w:jc w:val="both"/>
        <w:rPr>
          <w:rStyle w:val="FontStyle173"/>
          <w:sz w:val="24"/>
          <w:szCs w:val="24"/>
        </w:rPr>
      </w:pPr>
      <w:r w:rsidRPr="00B35601">
        <w:rPr>
          <w:rStyle w:val="FontStyle173"/>
          <w:sz w:val="24"/>
          <w:szCs w:val="24"/>
        </w:rPr>
        <w:t xml:space="preserve">Зоны санитарной охраны обеспечивают санитарно-эпидемиологическую надёжность водопроводов хозяйственно-питьевого назначения. </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соответствии с СанПиНом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(с Изменением № 1) устанавливаются зоны санитарной охраны в составе трех поясов. 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934D4D" w:rsidRPr="00B35601" w:rsidRDefault="00934D4D" w:rsidP="00934D4D">
      <w:pPr>
        <w:tabs>
          <w:tab w:val="left" w:pos="0"/>
        </w:tabs>
        <w:spacing w:after="0" w:line="240" w:lineRule="auto"/>
        <w:ind w:firstLine="709"/>
        <w:jc w:val="both"/>
        <w:rPr>
          <w:rFonts w:ascii="Times New Roman" w:eastAsia="Times New Roman" w:hAnsi="Times New Roman" w:cs="Times New Roman"/>
          <w:sz w:val="24"/>
          <w:szCs w:val="24"/>
          <w:shd w:val="clear" w:color="auto" w:fill="FFFFFF"/>
        </w:rPr>
      </w:pPr>
      <w:r w:rsidRPr="00B35601">
        <w:rPr>
          <w:rFonts w:ascii="Times New Roman" w:eastAsia="Times New Roman" w:hAnsi="Times New Roman" w:cs="Times New Roman"/>
          <w:sz w:val="24"/>
          <w:szCs w:val="24"/>
          <w:shd w:val="clear" w:color="auto" w:fill="FFFFFF"/>
        </w:rPr>
        <w:t>Вокруг проектируемых источников необходима организация зон санитарной охраны первого, второго и третьего пояса.</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Граница первого пояса устанавливается на расстоянии не менее </w:t>
      </w:r>
      <w:smartTag w:uri="urn:schemas-microsoft-com:office:smarttags" w:element="metricconverter">
        <w:smartTagPr>
          <w:attr w:name="ProductID" w:val="30 м"/>
        </w:smartTagPr>
        <w:r w:rsidRPr="00B35601">
          <w:rPr>
            <w:rFonts w:ascii="Times New Roman" w:hAnsi="Times New Roman" w:cs="Times New Roman"/>
            <w:sz w:val="24"/>
            <w:szCs w:val="24"/>
          </w:rPr>
          <w:t>30 м</w:t>
        </w:r>
      </w:smartTag>
      <w:r w:rsidRPr="00B35601">
        <w:rPr>
          <w:rFonts w:ascii="Times New Roman" w:hAnsi="Times New Roman" w:cs="Times New Roman"/>
          <w:sz w:val="24"/>
          <w:szCs w:val="24"/>
        </w:rPr>
        <w:t xml:space="preserve"> от водозабора - при использовании защищенных подземных вод и на расстоянии не менее </w:t>
      </w:r>
      <w:smartTag w:uri="urn:schemas-microsoft-com:office:smarttags" w:element="metricconverter">
        <w:smartTagPr>
          <w:attr w:name="ProductID" w:val="50 м"/>
        </w:smartTagPr>
        <w:r w:rsidRPr="00B35601">
          <w:rPr>
            <w:rFonts w:ascii="Times New Roman" w:hAnsi="Times New Roman" w:cs="Times New Roman"/>
            <w:sz w:val="24"/>
            <w:szCs w:val="24"/>
          </w:rPr>
          <w:t>50 м</w:t>
        </w:r>
      </w:smartTag>
      <w:r w:rsidRPr="00B35601">
        <w:rPr>
          <w:rFonts w:ascii="Times New Roman" w:hAnsi="Times New Roman" w:cs="Times New Roman"/>
          <w:sz w:val="24"/>
          <w:szCs w:val="24"/>
        </w:rPr>
        <w:t xml:space="preserve"> - при использовании недостаточно защищенных подземных вод.</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shd w:val="clear" w:color="auto" w:fill="FFFFFF"/>
        </w:rPr>
        <w:t>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shd w:val="clear" w:color="auto" w:fill="FFFFFF"/>
        </w:rPr>
      </w:pPr>
      <w:r w:rsidRPr="00B35601">
        <w:rPr>
          <w:rFonts w:ascii="Times New Roman" w:hAnsi="Times New Roman" w:cs="Times New Roman"/>
          <w:sz w:val="24"/>
          <w:szCs w:val="24"/>
          <w:shd w:val="clear" w:color="auto" w:fill="FFFFFF"/>
        </w:rPr>
        <w:lastRenderedPageBreak/>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В перспективе развитие </w:t>
      </w:r>
      <w:r w:rsidR="00B5370B" w:rsidRPr="00B35601">
        <w:rPr>
          <w:rFonts w:ascii="Times New Roman" w:hAnsi="Times New Roman" w:cs="Times New Roman"/>
          <w:bCs/>
          <w:sz w:val="24"/>
          <w:szCs w:val="24"/>
        </w:rPr>
        <w:t>Елнатск</w:t>
      </w:r>
      <w:r w:rsidRPr="00B35601">
        <w:rPr>
          <w:rFonts w:ascii="Times New Roman" w:hAnsi="Times New Roman" w:cs="Times New Roman"/>
          <w:bCs/>
          <w:sz w:val="24"/>
          <w:szCs w:val="24"/>
        </w:rPr>
        <w:t xml:space="preserve">ого сельского поселения </w:t>
      </w:r>
      <w:r w:rsidRPr="00B35601">
        <w:rPr>
          <w:rFonts w:ascii="Times New Roman" w:hAnsi="Times New Roman" w:cs="Times New Roman"/>
          <w:sz w:val="24"/>
          <w:szCs w:val="24"/>
        </w:rPr>
        <w:t>предусматривает 100% обеспечение централизованным водоснабжением существующих и планируемых объектов капитального строительства.</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Водопроводные сети необходимо предусмотреть для большей части территории сельского поселения. Прокладку новых сетей рекомендуется осуществлять с одновременной заменой старых сетей.</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Увеличение водопотребления планируется для комфортного и безопасного проживания населения.</w:t>
      </w:r>
    </w:p>
    <w:p w:rsidR="00934D4D" w:rsidRPr="00B35601" w:rsidRDefault="00934D4D" w:rsidP="00934D4D">
      <w:pPr>
        <w:tabs>
          <w:tab w:val="left" w:pos="0"/>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Система водоснабжения принимается централизованная, объединенная хозяйственно-питьевая, противопожарная низкого давления с тушением пожаров с помощью автонасосов из пожарных гидрантов.</w:t>
      </w:r>
    </w:p>
    <w:p w:rsidR="00934D4D" w:rsidRPr="00B35601" w:rsidRDefault="00934D4D" w:rsidP="00934D4D">
      <w:pPr>
        <w:tabs>
          <w:tab w:val="left" w:pos="0"/>
        </w:tabs>
        <w:spacing w:after="0" w:line="240" w:lineRule="auto"/>
        <w:ind w:firstLine="709"/>
        <w:jc w:val="both"/>
        <w:rPr>
          <w:rFonts w:ascii="Times New Roman" w:hAnsi="Times New Roman" w:cs="Times New Roman"/>
          <w:i/>
          <w:sz w:val="24"/>
          <w:szCs w:val="24"/>
          <w:shd w:val="clear" w:color="auto" w:fill="FFFFFF"/>
        </w:rPr>
      </w:pPr>
      <w:r w:rsidRPr="00B35601">
        <w:rPr>
          <w:rFonts w:ascii="Times New Roman" w:hAnsi="Times New Roman" w:cs="Times New Roman"/>
          <w:i/>
          <w:sz w:val="24"/>
          <w:szCs w:val="24"/>
          <w:shd w:val="clear" w:color="auto" w:fill="FFFFFF"/>
        </w:rPr>
        <w:t>Проектными решениями генерального плана предусматривается:</w:t>
      </w:r>
    </w:p>
    <w:p w:rsidR="00934D4D" w:rsidRPr="00E01F60" w:rsidRDefault="001F1166" w:rsidP="00E01F60">
      <w:pPr>
        <w:pStyle w:val="af4"/>
        <w:numPr>
          <w:ilvl w:val="0"/>
          <w:numId w:val="51"/>
        </w:numPr>
        <w:ind w:left="0" w:firstLine="709"/>
        <w:rPr>
          <w:sz w:val="24"/>
          <w:szCs w:val="24"/>
          <w:lang w:eastAsia="ru-RU"/>
        </w:rPr>
      </w:pPr>
      <w:r w:rsidRPr="00E01F60">
        <w:rPr>
          <w:sz w:val="24"/>
          <w:szCs w:val="24"/>
          <w:lang w:eastAsia="ru-RU"/>
        </w:rPr>
        <w:t>строительство</w:t>
      </w:r>
      <w:r w:rsidR="00934D4D" w:rsidRPr="00E01F60">
        <w:rPr>
          <w:sz w:val="24"/>
          <w:szCs w:val="24"/>
          <w:lang w:eastAsia="ru-RU"/>
        </w:rPr>
        <w:t xml:space="preserve"> водопроводной сети в </w:t>
      </w:r>
      <w:r w:rsidR="00034197" w:rsidRPr="00E01F60">
        <w:rPr>
          <w:sz w:val="24"/>
          <w:szCs w:val="24"/>
          <w:lang w:eastAsia="ru-RU"/>
        </w:rPr>
        <w:t>с. Елнать</w:t>
      </w:r>
      <w:r w:rsidR="00934D4D" w:rsidRPr="00E01F60">
        <w:rPr>
          <w:sz w:val="24"/>
          <w:szCs w:val="24"/>
          <w:lang w:eastAsia="ru-RU"/>
        </w:rPr>
        <w:t xml:space="preserve">, протяженностью </w:t>
      </w:r>
      <w:r w:rsidR="00034197" w:rsidRPr="00E01F60">
        <w:rPr>
          <w:sz w:val="24"/>
          <w:szCs w:val="24"/>
          <w:lang w:eastAsia="ru-RU"/>
        </w:rPr>
        <w:t>0,9</w:t>
      </w:r>
      <w:r w:rsidR="006C7AED" w:rsidRPr="00E01F60">
        <w:rPr>
          <w:sz w:val="24"/>
          <w:szCs w:val="24"/>
          <w:lang w:eastAsia="ru-RU"/>
        </w:rPr>
        <w:t>к</w:t>
      </w:r>
      <w:r w:rsidR="00934D4D" w:rsidRPr="00E01F60">
        <w:rPr>
          <w:sz w:val="24"/>
          <w:szCs w:val="24"/>
          <w:lang w:eastAsia="ru-RU"/>
        </w:rPr>
        <w:t>м;</w:t>
      </w:r>
    </w:p>
    <w:p w:rsidR="00934D4D" w:rsidRPr="00E01F60" w:rsidRDefault="001F1166" w:rsidP="00E01F60">
      <w:pPr>
        <w:pStyle w:val="af4"/>
        <w:numPr>
          <w:ilvl w:val="0"/>
          <w:numId w:val="51"/>
        </w:numPr>
        <w:ind w:left="0" w:firstLine="709"/>
        <w:rPr>
          <w:sz w:val="24"/>
          <w:szCs w:val="24"/>
          <w:lang w:eastAsia="ru-RU"/>
        </w:rPr>
      </w:pPr>
      <w:r w:rsidRPr="00E01F60">
        <w:rPr>
          <w:sz w:val="24"/>
          <w:szCs w:val="24"/>
          <w:lang w:eastAsia="ru-RU"/>
        </w:rPr>
        <w:t>строительство</w:t>
      </w:r>
      <w:r w:rsidR="00934D4D" w:rsidRPr="00E01F60">
        <w:rPr>
          <w:sz w:val="24"/>
          <w:szCs w:val="24"/>
          <w:lang w:eastAsia="ru-RU"/>
        </w:rPr>
        <w:t xml:space="preserve"> водопроводной сети в </w:t>
      </w:r>
      <w:r w:rsidR="00034197" w:rsidRPr="00E01F60">
        <w:rPr>
          <w:sz w:val="24"/>
          <w:szCs w:val="24"/>
          <w:lang w:eastAsia="ru-RU"/>
        </w:rPr>
        <w:t>с. Дорки</w:t>
      </w:r>
      <w:r w:rsidR="00934D4D" w:rsidRPr="00E01F60">
        <w:rPr>
          <w:sz w:val="24"/>
          <w:szCs w:val="24"/>
          <w:lang w:eastAsia="ru-RU"/>
        </w:rPr>
        <w:t xml:space="preserve">, протяженностью </w:t>
      </w:r>
      <w:r w:rsidR="00034197" w:rsidRPr="00E01F60">
        <w:rPr>
          <w:sz w:val="24"/>
          <w:szCs w:val="24"/>
          <w:lang w:eastAsia="ru-RU"/>
        </w:rPr>
        <w:t>0,</w:t>
      </w:r>
      <w:r w:rsidR="00E01F60" w:rsidRPr="00E01F60">
        <w:rPr>
          <w:sz w:val="24"/>
          <w:szCs w:val="24"/>
          <w:lang w:eastAsia="ru-RU"/>
        </w:rPr>
        <w:t>233</w:t>
      </w:r>
      <w:r w:rsidR="006C7AED" w:rsidRPr="00E01F60">
        <w:rPr>
          <w:sz w:val="24"/>
          <w:szCs w:val="24"/>
          <w:lang w:eastAsia="ru-RU"/>
        </w:rPr>
        <w:t xml:space="preserve"> км</w:t>
      </w:r>
      <w:r w:rsidRPr="00E01F60">
        <w:rPr>
          <w:sz w:val="24"/>
          <w:szCs w:val="24"/>
          <w:lang w:eastAsia="ru-RU"/>
        </w:rPr>
        <w:t>;</w:t>
      </w:r>
    </w:p>
    <w:p w:rsidR="00E01F60" w:rsidRPr="00E01F60" w:rsidRDefault="00E01F60" w:rsidP="00E01F60">
      <w:pPr>
        <w:pStyle w:val="af4"/>
        <w:numPr>
          <w:ilvl w:val="0"/>
          <w:numId w:val="51"/>
        </w:numPr>
        <w:ind w:left="0" w:firstLine="709"/>
        <w:rPr>
          <w:sz w:val="24"/>
          <w:szCs w:val="24"/>
          <w:lang w:eastAsia="ru-RU"/>
        </w:rPr>
      </w:pPr>
      <w:r w:rsidRPr="00E01F60">
        <w:rPr>
          <w:sz w:val="24"/>
          <w:szCs w:val="24"/>
          <w:lang w:eastAsia="ru-RU"/>
        </w:rPr>
        <w:t>строительство водопроводной сети в с. Тихо Воля, протяженностью 0,</w:t>
      </w:r>
      <w:r w:rsidR="00D852B0">
        <w:rPr>
          <w:sz w:val="24"/>
          <w:szCs w:val="24"/>
          <w:lang w:eastAsia="ru-RU"/>
        </w:rPr>
        <w:t>0</w:t>
      </w:r>
      <w:r w:rsidRPr="00E01F60">
        <w:rPr>
          <w:sz w:val="24"/>
          <w:szCs w:val="24"/>
          <w:lang w:eastAsia="ru-RU"/>
        </w:rPr>
        <w:t>4 км;</w:t>
      </w:r>
    </w:p>
    <w:p w:rsidR="00E01F60" w:rsidRPr="00E01F60" w:rsidRDefault="00E01F60" w:rsidP="00E01F60">
      <w:pPr>
        <w:pStyle w:val="af4"/>
        <w:numPr>
          <w:ilvl w:val="0"/>
          <w:numId w:val="51"/>
        </w:numPr>
        <w:ind w:left="0" w:firstLine="709"/>
        <w:rPr>
          <w:sz w:val="24"/>
          <w:szCs w:val="24"/>
          <w:lang w:eastAsia="ru-RU"/>
        </w:rPr>
      </w:pPr>
      <w:r w:rsidRPr="00E01F60">
        <w:rPr>
          <w:sz w:val="24"/>
          <w:szCs w:val="24"/>
          <w:lang w:eastAsia="ru-RU"/>
        </w:rPr>
        <w:t>строительство водопроводной сети в д. Лобаны, протяженностью 0,207 км;</w:t>
      </w:r>
    </w:p>
    <w:p w:rsidR="00171A18" w:rsidRPr="00171A18" w:rsidRDefault="00171A18" w:rsidP="00AA086D">
      <w:pPr>
        <w:pStyle w:val="af4"/>
        <w:numPr>
          <w:ilvl w:val="0"/>
          <w:numId w:val="51"/>
        </w:numPr>
        <w:ind w:left="0" w:firstLine="709"/>
        <w:rPr>
          <w:sz w:val="24"/>
          <w:szCs w:val="24"/>
          <w:lang w:eastAsia="ru-RU"/>
        </w:rPr>
      </w:pPr>
      <w:r>
        <w:rPr>
          <w:sz w:val="24"/>
          <w:szCs w:val="24"/>
          <w:lang w:eastAsia="ru-RU"/>
        </w:rPr>
        <w:t xml:space="preserve">реконструкция водопроводной сети в </w:t>
      </w:r>
      <w:r w:rsidRPr="00830F09">
        <w:rPr>
          <w:sz w:val="24"/>
          <w:szCs w:val="24"/>
          <w:lang w:eastAsia="ru-RU"/>
        </w:rPr>
        <w:t xml:space="preserve">с. Дорки, протяженностью </w:t>
      </w:r>
      <w:r w:rsidR="00830F09" w:rsidRPr="00830F09">
        <w:rPr>
          <w:sz w:val="24"/>
          <w:szCs w:val="24"/>
          <w:lang w:eastAsia="ru-RU"/>
        </w:rPr>
        <w:t>2,5</w:t>
      </w:r>
      <w:r w:rsidRPr="00830F09">
        <w:rPr>
          <w:sz w:val="24"/>
          <w:szCs w:val="24"/>
          <w:lang w:eastAsia="ru-RU"/>
        </w:rPr>
        <w:t xml:space="preserve"> км;</w:t>
      </w:r>
    </w:p>
    <w:p w:rsidR="00171A18" w:rsidRPr="00B35601" w:rsidRDefault="00171A18" w:rsidP="00171A18">
      <w:pPr>
        <w:pStyle w:val="af4"/>
        <w:numPr>
          <w:ilvl w:val="0"/>
          <w:numId w:val="51"/>
        </w:numPr>
        <w:ind w:left="0" w:firstLine="709"/>
        <w:rPr>
          <w:sz w:val="24"/>
          <w:szCs w:val="24"/>
          <w:lang w:eastAsia="ru-RU"/>
        </w:rPr>
      </w:pPr>
      <w:r>
        <w:rPr>
          <w:sz w:val="24"/>
          <w:szCs w:val="24"/>
          <w:lang w:eastAsia="ru-RU"/>
        </w:rPr>
        <w:t xml:space="preserve">реконструкция водопроводной сети в </w:t>
      </w:r>
      <w:r w:rsidRPr="00830F09">
        <w:rPr>
          <w:sz w:val="24"/>
          <w:szCs w:val="24"/>
          <w:lang w:eastAsia="ru-RU"/>
        </w:rPr>
        <w:t xml:space="preserve">д. Лобаны, протяженностью </w:t>
      </w:r>
      <w:r w:rsidR="00830F09" w:rsidRPr="00830F09">
        <w:rPr>
          <w:sz w:val="24"/>
          <w:szCs w:val="24"/>
          <w:lang w:eastAsia="ru-RU"/>
        </w:rPr>
        <w:t>2,3</w:t>
      </w:r>
      <w:r w:rsidRPr="00830F09">
        <w:rPr>
          <w:sz w:val="24"/>
          <w:szCs w:val="24"/>
          <w:lang w:eastAsia="ru-RU"/>
        </w:rPr>
        <w:t xml:space="preserve"> км;</w:t>
      </w:r>
    </w:p>
    <w:p w:rsidR="00171A18" w:rsidRPr="00B35601" w:rsidRDefault="00171A18" w:rsidP="00171A18">
      <w:pPr>
        <w:pStyle w:val="af4"/>
        <w:numPr>
          <w:ilvl w:val="0"/>
          <w:numId w:val="51"/>
        </w:numPr>
        <w:ind w:left="0" w:firstLine="709"/>
        <w:rPr>
          <w:sz w:val="24"/>
          <w:szCs w:val="24"/>
          <w:lang w:eastAsia="ru-RU"/>
        </w:rPr>
      </w:pPr>
      <w:r>
        <w:rPr>
          <w:sz w:val="24"/>
          <w:szCs w:val="24"/>
          <w:lang w:eastAsia="ru-RU"/>
        </w:rPr>
        <w:t xml:space="preserve">реконструкция водопроводной сети в </w:t>
      </w:r>
      <w:r w:rsidRPr="00830F09">
        <w:rPr>
          <w:sz w:val="24"/>
          <w:szCs w:val="24"/>
          <w:lang w:eastAsia="ru-RU"/>
        </w:rPr>
        <w:t xml:space="preserve">с. Тихон-Воля, протяженностью </w:t>
      </w:r>
      <w:r w:rsidR="00830F09" w:rsidRPr="00830F09">
        <w:rPr>
          <w:sz w:val="24"/>
          <w:szCs w:val="24"/>
          <w:lang w:eastAsia="ru-RU"/>
        </w:rPr>
        <w:t>1,2</w:t>
      </w:r>
      <w:r w:rsidRPr="00830F09">
        <w:rPr>
          <w:sz w:val="24"/>
          <w:szCs w:val="24"/>
          <w:lang w:eastAsia="ru-RU"/>
        </w:rPr>
        <w:t xml:space="preserve"> км;</w:t>
      </w:r>
    </w:p>
    <w:p w:rsidR="00171A18" w:rsidRPr="00B35601" w:rsidRDefault="00171A18" w:rsidP="00171A18">
      <w:pPr>
        <w:pStyle w:val="af4"/>
        <w:numPr>
          <w:ilvl w:val="0"/>
          <w:numId w:val="51"/>
        </w:numPr>
        <w:ind w:left="0" w:firstLine="709"/>
        <w:rPr>
          <w:sz w:val="24"/>
          <w:szCs w:val="24"/>
          <w:lang w:eastAsia="ru-RU"/>
        </w:rPr>
      </w:pPr>
      <w:r>
        <w:rPr>
          <w:sz w:val="24"/>
          <w:szCs w:val="24"/>
          <w:lang w:eastAsia="ru-RU"/>
        </w:rPr>
        <w:t xml:space="preserve">реконструкция скважины в </w:t>
      </w:r>
      <w:r w:rsidRPr="00830F09">
        <w:rPr>
          <w:sz w:val="24"/>
          <w:szCs w:val="24"/>
          <w:lang w:eastAsia="ru-RU"/>
        </w:rPr>
        <w:t>д. Васильевка, с расходом 20320 л/сут;</w:t>
      </w:r>
    </w:p>
    <w:p w:rsidR="00934D4D" w:rsidRPr="00B35601" w:rsidRDefault="00934D4D" w:rsidP="00934D4D">
      <w:pPr>
        <w:pStyle w:val="af4"/>
        <w:ind w:left="709" w:firstLine="0"/>
        <w:rPr>
          <w:sz w:val="24"/>
          <w:szCs w:val="24"/>
          <w:lang w:eastAsia="ru-RU" w:bidi="ru-RU"/>
        </w:rPr>
      </w:pP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96" w:name="_Toc154471692"/>
      <w:r w:rsidRPr="00B35601">
        <w:rPr>
          <w:rFonts w:eastAsiaTheme="majorEastAsia"/>
          <w:b/>
          <w:bCs/>
          <w:sz w:val="24"/>
          <w:szCs w:val="24"/>
        </w:rPr>
        <w:t>Водоотведение</w:t>
      </w:r>
      <w:bookmarkEnd w:id="196"/>
    </w:p>
    <w:p w:rsidR="002D0576" w:rsidRPr="00B35601" w:rsidRDefault="002D0576" w:rsidP="002D0576">
      <w:pPr>
        <w:spacing w:after="0" w:line="240" w:lineRule="auto"/>
        <w:ind w:firstLine="709"/>
        <w:jc w:val="both"/>
        <w:rPr>
          <w:rFonts w:ascii="Times New Roman" w:eastAsia="Times New Roman" w:hAnsi="Times New Roman" w:cs="Times New Roman"/>
          <w:sz w:val="24"/>
          <w:szCs w:val="24"/>
          <w:shd w:val="clear" w:color="auto" w:fill="FFFFFF"/>
        </w:rPr>
      </w:pPr>
      <w:r w:rsidRPr="00B35601">
        <w:rPr>
          <w:rFonts w:ascii="Times New Roman" w:eastAsia="Times New Roman" w:hAnsi="Times New Roman" w:cs="Times New Roman"/>
          <w:sz w:val="24"/>
          <w:szCs w:val="24"/>
          <w:shd w:val="clear" w:color="auto" w:fill="FFFFFF"/>
        </w:rPr>
        <w:t xml:space="preserve">Строительство объектов водоотведения на территории </w:t>
      </w:r>
      <w:r w:rsidR="00B5370B" w:rsidRPr="00B35601">
        <w:rPr>
          <w:rFonts w:ascii="Times New Roman" w:eastAsia="Times New Roman" w:hAnsi="Times New Roman" w:cs="Times New Roman"/>
          <w:sz w:val="24"/>
          <w:szCs w:val="24"/>
          <w:shd w:val="clear" w:color="auto" w:fill="FFFFFF"/>
        </w:rPr>
        <w:t>Елнатск</w:t>
      </w:r>
      <w:r w:rsidRPr="00B35601">
        <w:rPr>
          <w:rFonts w:ascii="Times New Roman" w:eastAsia="Times New Roman" w:hAnsi="Times New Roman" w:cs="Times New Roman"/>
          <w:sz w:val="24"/>
          <w:szCs w:val="24"/>
          <w:shd w:val="clear" w:color="auto" w:fill="FFFFFF"/>
        </w:rPr>
        <w:t>ого сельского поселения не планируется.</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97" w:name="_Toc154471693"/>
      <w:r w:rsidRPr="00B35601">
        <w:rPr>
          <w:rFonts w:eastAsiaTheme="majorEastAsia"/>
          <w:b/>
          <w:bCs/>
          <w:sz w:val="24"/>
          <w:szCs w:val="24"/>
        </w:rPr>
        <w:t>Газоснабжение</w:t>
      </w:r>
      <w:bookmarkEnd w:id="197"/>
    </w:p>
    <w:p w:rsidR="00934D4D" w:rsidRPr="00B35601" w:rsidRDefault="00934D4D" w:rsidP="00934D4D">
      <w:pPr>
        <w:spacing w:after="0" w:line="240" w:lineRule="auto"/>
        <w:ind w:firstLine="709"/>
        <w:jc w:val="both"/>
        <w:rPr>
          <w:rFonts w:ascii="Times New Roman" w:eastAsia="Times New Roman" w:hAnsi="Times New Roman" w:cs="Times New Roman"/>
          <w:sz w:val="24"/>
          <w:szCs w:val="24"/>
          <w:shd w:val="clear" w:color="auto" w:fill="FFFFFF"/>
        </w:rPr>
      </w:pPr>
      <w:r w:rsidRPr="00B35601">
        <w:rPr>
          <w:rFonts w:ascii="Times New Roman" w:eastAsia="Times New Roman" w:hAnsi="Times New Roman" w:cs="Times New Roman"/>
          <w:sz w:val="24"/>
          <w:szCs w:val="24"/>
          <w:shd w:val="clear" w:color="auto" w:fill="FFFFFF"/>
        </w:rPr>
        <w:t xml:space="preserve">Потребление газа предусматривается по следующим категориям потребителей: </w:t>
      </w:r>
    </w:p>
    <w:p w:rsidR="00934D4D" w:rsidRPr="00B35601" w:rsidRDefault="00934D4D" w:rsidP="00AA086D">
      <w:pPr>
        <w:pStyle w:val="af4"/>
        <w:numPr>
          <w:ilvl w:val="0"/>
          <w:numId w:val="34"/>
        </w:numPr>
        <w:ind w:left="0" w:firstLine="709"/>
        <w:rPr>
          <w:rFonts w:eastAsia="Times New Roman"/>
          <w:sz w:val="24"/>
          <w:szCs w:val="24"/>
          <w:shd w:val="clear" w:color="auto" w:fill="FFFFFF"/>
        </w:rPr>
      </w:pPr>
      <w:r w:rsidRPr="00B35601">
        <w:rPr>
          <w:rFonts w:eastAsia="Times New Roman"/>
          <w:sz w:val="24"/>
          <w:szCs w:val="24"/>
          <w:shd w:val="clear" w:color="auto" w:fill="FFFFFF"/>
        </w:rPr>
        <w:t xml:space="preserve">жилищно-коммунальный сектор: существующие сохраняемые индивидуальная и многоквартирная застройки; проектируемые индивидуальная и многоквартирная застройки; </w:t>
      </w:r>
    </w:p>
    <w:p w:rsidR="00934D4D" w:rsidRPr="00B35601" w:rsidRDefault="00934D4D" w:rsidP="00AA086D">
      <w:pPr>
        <w:pStyle w:val="af4"/>
        <w:numPr>
          <w:ilvl w:val="0"/>
          <w:numId w:val="34"/>
        </w:numPr>
        <w:ind w:left="0" w:firstLine="709"/>
        <w:rPr>
          <w:rFonts w:eastAsia="Times New Roman"/>
          <w:sz w:val="24"/>
          <w:szCs w:val="24"/>
          <w:shd w:val="clear" w:color="auto" w:fill="FFFFFF"/>
        </w:rPr>
      </w:pPr>
      <w:r w:rsidRPr="00B35601">
        <w:rPr>
          <w:rFonts w:eastAsia="Times New Roman"/>
          <w:sz w:val="24"/>
          <w:szCs w:val="24"/>
          <w:shd w:val="clear" w:color="auto" w:fill="FFFFFF"/>
        </w:rPr>
        <w:t xml:space="preserve">учреждения культурно-бытового обслуживания (общественные здания); </w:t>
      </w:r>
    </w:p>
    <w:p w:rsidR="00934D4D" w:rsidRPr="00B35601" w:rsidRDefault="00934D4D" w:rsidP="00AA086D">
      <w:pPr>
        <w:pStyle w:val="af4"/>
        <w:numPr>
          <w:ilvl w:val="0"/>
          <w:numId w:val="34"/>
        </w:numPr>
        <w:ind w:left="0" w:firstLine="709"/>
        <w:rPr>
          <w:rFonts w:eastAsia="Times New Roman"/>
          <w:sz w:val="24"/>
          <w:szCs w:val="24"/>
          <w:shd w:val="clear" w:color="auto" w:fill="FFFFFF"/>
        </w:rPr>
      </w:pPr>
      <w:r w:rsidRPr="00B35601">
        <w:rPr>
          <w:rFonts w:eastAsia="Times New Roman"/>
          <w:sz w:val="24"/>
          <w:szCs w:val="24"/>
          <w:shd w:val="clear" w:color="auto" w:fill="FFFFFF"/>
        </w:rPr>
        <w:t xml:space="preserve">рекреационные объекты: курортно-санаторные учреждения; объекты отдыха и развлечений </w:t>
      </w:r>
    </w:p>
    <w:p w:rsidR="00934D4D" w:rsidRPr="00B35601" w:rsidRDefault="00934D4D" w:rsidP="00AA086D">
      <w:pPr>
        <w:pStyle w:val="af4"/>
        <w:numPr>
          <w:ilvl w:val="0"/>
          <w:numId w:val="34"/>
        </w:numPr>
        <w:ind w:left="0" w:firstLine="709"/>
        <w:rPr>
          <w:rFonts w:eastAsia="Times New Roman"/>
          <w:sz w:val="24"/>
          <w:szCs w:val="24"/>
          <w:shd w:val="clear" w:color="auto" w:fill="FFFFFF"/>
        </w:rPr>
      </w:pPr>
      <w:r w:rsidRPr="00B35601">
        <w:rPr>
          <w:rFonts w:eastAsia="Times New Roman"/>
          <w:sz w:val="24"/>
          <w:szCs w:val="24"/>
          <w:shd w:val="clear" w:color="auto" w:fill="FFFFFF"/>
        </w:rPr>
        <w:t xml:space="preserve">производственные предприятия: экологически чистые производства V класса, имеющие санитарно-защитные зоны (СЗЗ) до </w:t>
      </w:r>
      <w:smartTag w:uri="urn:schemas-microsoft-com:office:smarttags" w:element="metricconverter">
        <w:smartTagPr>
          <w:attr w:name="ProductID" w:val="50 метров"/>
        </w:smartTagPr>
        <w:r w:rsidRPr="00B35601">
          <w:rPr>
            <w:rFonts w:eastAsia="Times New Roman"/>
            <w:sz w:val="24"/>
            <w:szCs w:val="24"/>
            <w:shd w:val="clear" w:color="auto" w:fill="FFFFFF"/>
          </w:rPr>
          <w:t>50 метров</w:t>
        </w:r>
      </w:smartTag>
      <w:r w:rsidRPr="00B35601">
        <w:rPr>
          <w:rFonts w:eastAsia="Times New Roman"/>
          <w:sz w:val="24"/>
          <w:szCs w:val="24"/>
          <w:shd w:val="clear" w:color="auto" w:fill="FFFFFF"/>
        </w:rPr>
        <w:t>.</w:t>
      </w:r>
    </w:p>
    <w:p w:rsidR="00934D4D" w:rsidRPr="00B35601" w:rsidRDefault="00934D4D" w:rsidP="00934D4D">
      <w:pPr>
        <w:autoSpaceDE w:val="0"/>
        <w:autoSpaceDN w:val="0"/>
        <w:adjustRightInd w:val="0"/>
        <w:spacing w:after="0" w:line="240" w:lineRule="auto"/>
        <w:ind w:firstLine="709"/>
        <w:jc w:val="both"/>
        <w:rPr>
          <w:rFonts w:ascii="Times New Roman" w:eastAsia="Calibri-Bold" w:hAnsi="Times New Roman" w:cs="Times New Roman"/>
          <w:bCs/>
          <w:i/>
          <w:sz w:val="24"/>
          <w:szCs w:val="24"/>
        </w:rPr>
      </w:pPr>
      <w:r w:rsidRPr="00B35601">
        <w:rPr>
          <w:rFonts w:ascii="Times New Roman" w:eastAsia="Calibri-Bold" w:hAnsi="Times New Roman" w:cs="Times New Roman"/>
          <w:bCs/>
          <w:i/>
          <w:sz w:val="24"/>
          <w:szCs w:val="24"/>
        </w:rPr>
        <w:t>Расчетные расходы газа</w:t>
      </w:r>
    </w:p>
    <w:p w:rsidR="00934D4D" w:rsidRPr="00B35601" w:rsidRDefault="00934D4D" w:rsidP="00934D4D">
      <w:pPr>
        <w:autoSpaceDE w:val="0"/>
        <w:autoSpaceDN w:val="0"/>
        <w:adjustRightInd w:val="0"/>
        <w:spacing w:after="0" w:line="240" w:lineRule="auto"/>
        <w:ind w:firstLine="709"/>
        <w:jc w:val="both"/>
        <w:rPr>
          <w:rFonts w:ascii="Times New Roman" w:eastAsia="Calibri-Bold" w:hAnsi="Times New Roman" w:cs="Times New Roman"/>
          <w:sz w:val="24"/>
          <w:szCs w:val="24"/>
        </w:rPr>
      </w:pPr>
      <w:r w:rsidRPr="00B35601">
        <w:rPr>
          <w:rFonts w:ascii="Times New Roman" w:eastAsia="Calibri-Bold" w:hAnsi="Times New Roman" w:cs="Times New Roman"/>
          <w:sz w:val="24"/>
          <w:szCs w:val="24"/>
        </w:rPr>
        <w:t>При подготовке проекта генерального плана приняты укрупненные показатели потребления газа при теплоте сгорания газа 34 МДж/м</w:t>
      </w:r>
      <w:r w:rsidRPr="00B35601">
        <w:rPr>
          <w:rFonts w:ascii="Times New Roman" w:eastAsia="Calibri-Bold" w:hAnsi="Times New Roman" w:cs="Times New Roman"/>
          <w:sz w:val="24"/>
          <w:szCs w:val="24"/>
          <w:vertAlign w:val="superscript"/>
        </w:rPr>
        <w:t>3</w:t>
      </w:r>
      <w:r w:rsidRPr="00B35601">
        <w:rPr>
          <w:rFonts w:ascii="Times New Roman" w:eastAsia="Calibri-Bold" w:hAnsi="Times New Roman" w:cs="Times New Roman"/>
          <w:sz w:val="24"/>
          <w:szCs w:val="24"/>
        </w:rPr>
        <w:t xml:space="preserve"> (Q</w:t>
      </w:r>
      <w:r w:rsidRPr="00B35601">
        <w:rPr>
          <w:rFonts w:ascii="Times New Roman" w:eastAsia="Calibri-Bold" w:hAnsi="Times New Roman" w:cs="Times New Roman"/>
          <w:sz w:val="24"/>
          <w:szCs w:val="24"/>
          <w:vertAlign w:val="subscript"/>
        </w:rPr>
        <w:t>н</w:t>
      </w:r>
      <w:r w:rsidRPr="00B35601">
        <w:rPr>
          <w:rFonts w:ascii="Times New Roman" w:eastAsia="Calibri-Bold" w:hAnsi="Times New Roman" w:cs="Times New Roman"/>
          <w:sz w:val="24"/>
          <w:szCs w:val="24"/>
        </w:rPr>
        <w:t xml:space="preserve"> = 8000 ккал/м</w:t>
      </w:r>
      <w:r w:rsidRPr="00B35601">
        <w:rPr>
          <w:rFonts w:ascii="Times New Roman" w:eastAsia="Calibri-Bold" w:hAnsi="Times New Roman" w:cs="Times New Roman"/>
          <w:sz w:val="24"/>
          <w:szCs w:val="24"/>
          <w:vertAlign w:val="superscript"/>
        </w:rPr>
        <w:t>3</w:t>
      </w:r>
      <w:r w:rsidRPr="00B35601">
        <w:rPr>
          <w:rFonts w:ascii="Times New Roman" w:eastAsia="Calibri-Bold" w:hAnsi="Times New Roman" w:cs="Times New Roman"/>
          <w:sz w:val="24"/>
          <w:szCs w:val="24"/>
        </w:rPr>
        <w:t>).</w:t>
      </w:r>
      <w:r w:rsidRPr="00B35601">
        <w:rPr>
          <w:rStyle w:val="aff0"/>
          <w:rFonts w:ascii="Times New Roman" w:eastAsia="Calibri-Bold" w:hAnsi="Times New Roman" w:cs="Times New Roman"/>
          <w:sz w:val="24"/>
          <w:szCs w:val="24"/>
        </w:rPr>
        <w:footnoteReference w:id="3"/>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Удельное коммунально-бытовое газопотребление на перспективу составит 300 м</w:t>
      </w:r>
      <w:r w:rsidRPr="00B35601">
        <w:rPr>
          <w:rFonts w:ascii="Times New Roman" w:hAnsi="Times New Roman" w:cs="Times New Roman"/>
          <w:sz w:val="24"/>
          <w:szCs w:val="24"/>
          <w:vertAlign w:val="superscript"/>
        </w:rPr>
        <w:t>3</w:t>
      </w:r>
      <w:r w:rsidRPr="00B35601">
        <w:rPr>
          <w:rFonts w:ascii="Times New Roman" w:hAnsi="Times New Roman" w:cs="Times New Roman"/>
          <w:sz w:val="24"/>
          <w:szCs w:val="24"/>
        </w:rPr>
        <w:t>/год для потребителей индивидуального жилищного фонда при горячем водоснабжении от газовых водонагревателей.</w:t>
      </w:r>
    </w:p>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Годовые расходы газа на нужды предприятий торговли, бытового обслуживания непроизводственного характера и т.п. можно принимать в размере до 5 % суммарного расхода теплоты на жилые дома.</w:t>
      </w:r>
    </w:p>
    <w:p w:rsidR="00934D4D" w:rsidRPr="00B35601" w:rsidRDefault="00934D4D" w:rsidP="00934D4D">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lastRenderedPageBreak/>
        <w:t>Доля потребления газа промышленными предприятиями составит 10 % от общего объема газопотребления на жилищно-коммунальные нужды (расход газа по промышленности подлежит корректировке).</w:t>
      </w:r>
    </w:p>
    <w:p w:rsidR="00934D4D" w:rsidRPr="00B35601" w:rsidRDefault="00C24009" w:rsidP="00934D4D">
      <w:pPr>
        <w:autoSpaceDE w:val="0"/>
        <w:autoSpaceDN w:val="0"/>
        <w:adjustRightInd w:val="0"/>
        <w:spacing w:after="0" w:line="240" w:lineRule="auto"/>
        <w:ind w:firstLine="709"/>
        <w:jc w:val="right"/>
        <w:rPr>
          <w:rFonts w:ascii="Times New Roman" w:hAnsi="Times New Roman" w:cs="Times New Roman"/>
          <w:sz w:val="24"/>
          <w:szCs w:val="24"/>
        </w:rPr>
      </w:pPr>
      <w:r w:rsidRPr="00B35601">
        <w:rPr>
          <w:rFonts w:ascii="Times New Roman" w:hAnsi="Times New Roman" w:cs="Times New Roman"/>
          <w:sz w:val="24"/>
          <w:szCs w:val="24"/>
        </w:rPr>
        <w:t>Таблица 18</w:t>
      </w:r>
    </w:p>
    <w:p w:rsidR="00934D4D" w:rsidRPr="00B35601" w:rsidRDefault="00934D4D" w:rsidP="00934D4D">
      <w:pPr>
        <w:autoSpaceDE w:val="0"/>
        <w:autoSpaceDN w:val="0"/>
        <w:adjustRightInd w:val="0"/>
        <w:spacing w:after="0" w:line="240" w:lineRule="auto"/>
        <w:ind w:firstLine="709"/>
        <w:jc w:val="center"/>
        <w:rPr>
          <w:rFonts w:ascii="Times New Roman" w:hAnsi="Times New Roman" w:cs="Times New Roman"/>
          <w:sz w:val="24"/>
          <w:szCs w:val="24"/>
        </w:rPr>
      </w:pPr>
      <w:r w:rsidRPr="00B35601">
        <w:rPr>
          <w:rFonts w:ascii="Times New Roman" w:hAnsi="Times New Roman" w:cs="Times New Roman"/>
          <w:sz w:val="24"/>
          <w:szCs w:val="24"/>
        </w:rPr>
        <w:t>Расходы газа (без учета нужд отопления)</w:t>
      </w:r>
    </w:p>
    <w:tbl>
      <w:tblPr>
        <w:tblStyle w:val="af6"/>
        <w:tblW w:w="0" w:type="auto"/>
        <w:tblInd w:w="108" w:type="dxa"/>
        <w:tblLook w:val="04A0"/>
      </w:tblPr>
      <w:tblGrid>
        <w:gridCol w:w="703"/>
        <w:gridCol w:w="4020"/>
        <w:gridCol w:w="2625"/>
        <w:gridCol w:w="2739"/>
      </w:tblGrid>
      <w:tr w:rsidR="00F4760E" w:rsidRPr="00B35601" w:rsidTr="00FD6DE4">
        <w:trPr>
          <w:trHeight w:val="360"/>
          <w:tblHeader/>
        </w:trPr>
        <w:tc>
          <w:tcPr>
            <w:tcW w:w="703" w:type="dxa"/>
            <w:vMerge w:val="restart"/>
            <w:tcBorders>
              <w:top w:val="single" w:sz="4" w:space="0" w:color="auto"/>
              <w:left w:val="single" w:sz="4" w:space="0" w:color="auto"/>
              <w:bottom w:val="single" w:sz="4" w:space="0" w:color="auto"/>
              <w:right w:val="single" w:sz="4" w:space="0" w:color="auto"/>
            </w:tcBorders>
            <w:hideMark/>
          </w:tcPr>
          <w:p w:rsidR="00934D4D" w:rsidRPr="00B35601" w:rsidRDefault="00934D4D" w:rsidP="00FD6DE4">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 п/п</w:t>
            </w:r>
          </w:p>
        </w:tc>
        <w:tc>
          <w:tcPr>
            <w:tcW w:w="4020" w:type="dxa"/>
            <w:vMerge w:val="restart"/>
            <w:tcBorders>
              <w:top w:val="single" w:sz="4" w:space="0" w:color="auto"/>
              <w:left w:val="single" w:sz="4" w:space="0" w:color="auto"/>
              <w:bottom w:val="single" w:sz="4" w:space="0" w:color="auto"/>
              <w:right w:val="single" w:sz="4" w:space="0" w:color="auto"/>
            </w:tcBorders>
            <w:hideMark/>
          </w:tcPr>
          <w:p w:rsidR="00934D4D" w:rsidRPr="00B35601" w:rsidRDefault="00934D4D" w:rsidP="00FD6DE4">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Потребитель</w:t>
            </w:r>
          </w:p>
        </w:tc>
        <w:tc>
          <w:tcPr>
            <w:tcW w:w="5364" w:type="dxa"/>
            <w:gridSpan w:val="2"/>
            <w:tcBorders>
              <w:top w:val="single" w:sz="4" w:space="0" w:color="auto"/>
              <w:left w:val="single" w:sz="4" w:space="0" w:color="auto"/>
              <w:bottom w:val="single" w:sz="2" w:space="0" w:color="000000"/>
              <w:right w:val="single" w:sz="4" w:space="0" w:color="auto"/>
            </w:tcBorders>
            <w:hideMark/>
          </w:tcPr>
          <w:p w:rsidR="00934D4D" w:rsidRPr="00B35601" w:rsidRDefault="00934D4D" w:rsidP="00FD6DE4">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 xml:space="preserve">Годовой расход, млн. </w:t>
            </w:r>
            <w:r w:rsidRPr="00B35601">
              <w:rPr>
                <w:rFonts w:ascii="Times New Roman" w:hAnsi="Times New Roman" w:cs="Times New Roman"/>
                <w:kern w:val="28"/>
                <w:sz w:val="24"/>
                <w:szCs w:val="24"/>
              </w:rPr>
              <w:t>м</w:t>
            </w:r>
            <w:r w:rsidRPr="00B35601">
              <w:rPr>
                <w:rFonts w:ascii="Times New Roman" w:hAnsi="Times New Roman" w:cs="Times New Roman"/>
                <w:kern w:val="28"/>
                <w:sz w:val="24"/>
                <w:szCs w:val="24"/>
                <w:vertAlign w:val="superscript"/>
              </w:rPr>
              <w:t>3</w:t>
            </w:r>
            <w:r w:rsidRPr="00B35601">
              <w:rPr>
                <w:rFonts w:ascii="Times New Roman" w:hAnsi="Times New Roman" w:cs="Times New Roman"/>
                <w:kern w:val="28"/>
                <w:sz w:val="24"/>
                <w:szCs w:val="24"/>
              </w:rPr>
              <w:t>/год</w:t>
            </w:r>
          </w:p>
        </w:tc>
      </w:tr>
      <w:tr w:rsidR="00F4760E" w:rsidRPr="00B35601" w:rsidTr="00FD6DE4">
        <w:trPr>
          <w:trHeight w:val="28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4D4D" w:rsidRPr="00B35601" w:rsidRDefault="00934D4D" w:rsidP="00FD6DE4">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4D4D" w:rsidRPr="00B35601" w:rsidRDefault="00934D4D" w:rsidP="00FD6DE4">
            <w:pPr>
              <w:rPr>
                <w:rFonts w:ascii="Times New Roman" w:hAnsi="Times New Roman" w:cs="Times New Roman"/>
                <w:sz w:val="24"/>
                <w:szCs w:val="24"/>
              </w:rPr>
            </w:pPr>
          </w:p>
        </w:tc>
        <w:tc>
          <w:tcPr>
            <w:tcW w:w="2625" w:type="dxa"/>
            <w:tcBorders>
              <w:top w:val="single" w:sz="2" w:space="0" w:color="000000"/>
              <w:left w:val="single" w:sz="4" w:space="0" w:color="auto"/>
              <w:bottom w:val="single" w:sz="4" w:space="0" w:color="auto"/>
              <w:right w:val="single" w:sz="2" w:space="0" w:color="000000"/>
            </w:tcBorders>
            <w:hideMark/>
          </w:tcPr>
          <w:p w:rsidR="00934D4D" w:rsidRPr="00B35601" w:rsidRDefault="00934D4D" w:rsidP="00FD6DE4">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Первая очередь (2033 г.)</w:t>
            </w:r>
          </w:p>
        </w:tc>
        <w:tc>
          <w:tcPr>
            <w:tcW w:w="2739" w:type="dxa"/>
            <w:tcBorders>
              <w:top w:val="single" w:sz="2" w:space="0" w:color="000000"/>
              <w:left w:val="single" w:sz="2" w:space="0" w:color="000000"/>
              <w:bottom w:val="single" w:sz="4" w:space="0" w:color="auto"/>
              <w:right w:val="single" w:sz="2" w:space="0" w:color="000000"/>
            </w:tcBorders>
            <w:hideMark/>
          </w:tcPr>
          <w:p w:rsidR="00934D4D" w:rsidRPr="00B35601" w:rsidRDefault="00934D4D" w:rsidP="00FD6DE4">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Расчетный срок (2043 г.)</w:t>
            </w:r>
          </w:p>
        </w:tc>
      </w:tr>
      <w:tr w:rsidR="00F4760E" w:rsidRPr="00B35601" w:rsidTr="00FD6DE4">
        <w:tc>
          <w:tcPr>
            <w:tcW w:w="703"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1</w:t>
            </w:r>
          </w:p>
        </w:tc>
        <w:tc>
          <w:tcPr>
            <w:tcW w:w="4020"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autoSpaceDE w:val="0"/>
              <w:autoSpaceDN w:val="0"/>
              <w:adjustRightInd w:val="0"/>
              <w:jc w:val="both"/>
              <w:rPr>
                <w:rFonts w:ascii="Times New Roman" w:hAnsi="Times New Roman" w:cs="Times New Roman"/>
                <w:sz w:val="24"/>
                <w:szCs w:val="24"/>
              </w:rPr>
            </w:pPr>
            <w:r w:rsidRPr="00B35601">
              <w:rPr>
                <w:rFonts w:ascii="Times New Roman" w:hAnsi="Times New Roman" w:cs="Times New Roman"/>
                <w:sz w:val="24"/>
                <w:szCs w:val="24"/>
              </w:rPr>
              <w:t>Жилищно-коммунальный сектор</w:t>
            </w:r>
          </w:p>
        </w:tc>
        <w:tc>
          <w:tcPr>
            <w:tcW w:w="2625" w:type="dxa"/>
            <w:tcBorders>
              <w:top w:val="single" w:sz="4" w:space="0" w:color="auto"/>
              <w:left w:val="single" w:sz="4" w:space="0" w:color="auto"/>
              <w:bottom w:val="single" w:sz="4" w:space="0" w:color="auto"/>
              <w:right w:val="single" w:sz="2" w:space="0" w:color="000000"/>
            </w:tcBorders>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0,48</w:t>
            </w:r>
          </w:p>
        </w:tc>
        <w:tc>
          <w:tcPr>
            <w:tcW w:w="2739" w:type="dxa"/>
            <w:tcBorders>
              <w:top w:val="single" w:sz="4" w:space="0" w:color="auto"/>
              <w:left w:val="single" w:sz="2" w:space="0" w:color="000000"/>
              <w:bottom w:val="single" w:sz="4" w:space="0" w:color="auto"/>
              <w:right w:val="single" w:sz="4" w:space="0" w:color="auto"/>
            </w:tcBorders>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0,49</w:t>
            </w:r>
          </w:p>
        </w:tc>
      </w:tr>
      <w:tr w:rsidR="00F4760E" w:rsidRPr="00B35601" w:rsidTr="00FD6DE4">
        <w:tc>
          <w:tcPr>
            <w:tcW w:w="703"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2</w:t>
            </w:r>
          </w:p>
        </w:tc>
        <w:tc>
          <w:tcPr>
            <w:tcW w:w="4020"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autoSpaceDE w:val="0"/>
              <w:autoSpaceDN w:val="0"/>
              <w:adjustRightInd w:val="0"/>
              <w:jc w:val="both"/>
              <w:rPr>
                <w:rFonts w:ascii="Times New Roman" w:hAnsi="Times New Roman" w:cs="Times New Roman"/>
                <w:sz w:val="24"/>
                <w:szCs w:val="24"/>
              </w:rPr>
            </w:pPr>
            <w:r w:rsidRPr="00B35601">
              <w:rPr>
                <w:rFonts w:ascii="Times New Roman" w:hAnsi="Times New Roman" w:cs="Times New Roman"/>
                <w:sz w:val="24"/>
                <w:szCs w:val="24"/>
              </w:rPr>
              <w:t>Предприятия бытового обслуживания</w:t>
            </w:r>
          </w:p>
        </w:tc>
        <w:tc>
          <w:tcPr>
            <w:tcW w:w="2625"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0,02</w:t>
            </w:r>
          </w:p>
        </w:tc>
        <w:tc>
          <w:tcPr>
            <w:tcW w:w="2739"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0,02</w:t>
            </w:r>
          </w:p>
        </w:tc>
      </w:tr>
      <w:tr w:rsidR="00F4760E" w:rsidRPr="00B35601" w:rsidTr="00FD6DE4">
        <w:tc>
          <w:tcPr>
            <w:tcW w:w="703"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autoSpaceDE w:val="0"/>
              <w:autoSpaceDN w:val="0"/>
              <w:adjustRightInd w:val="0"/>
              <w:jc w:val="center"/>
              <w:rPr>
                <w:rFonts w:ascii="Times New Roman" w:hAnsi="Times New Roman" w:cs="Times New Roman"/>
                <w:sz w:val="24"/>
                <w:szCs w:val="24"/>
              </w:rPr>
            </w:pPr>
            <w:r w:rsidRPr="00B35601">
              <w:rPr>
                <w:rFonts w:ascii="Times New Roman" w:hAnsi="Times New Roman" w:cs="Times New Roman"/>
                <w:sz w:val="24"/>
                <w:szCs w:val="24"/>
              </w:rPr>
              <w:t>3</w:t>
            </w:r>
          </w:p>
        </w:tc>
        <w:tc>
          <w:tcPr>
            <w:tcW w:w="4020"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autoSpaceDE w:val="0"/>
              <w:autoSpaceDN w:val="0"/>
              <w:adjustRightInd w:val="0"/>
              <w:jc w:val="both"/>
              <w:rPr>
                <w:rFonts w:ascii="Times New Roman" w:hAnsi="Times New Roman" w:cs="Times New Roman"/>
                <w:sz w:val="24"/>
                <w:szCs w:val="24"/>
              </w:rPr>
            </w:pPr>
            <w:r w:rsidRPr="00B35601">
              <w:rPr>
                <w:rFonts w:ascii="Times New Roman" w:hAnsi="Times New Roman" w:cs="Times New Roman"/>
                <w:sz w:val="24"/>
                <w:szCs w:val="24"/>
              </w:rPr>
              <w:t>Промышленные предприятия</w:t>
            </w:r>
          </w:p>
        </w:tc>
        <w:tc>
          <w:tcPr>
            <w:tcW w:w="2625"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0,05</w:t>
            </w:r>
          </w:p>
        </w:tc>
        <w:tc>
          <w:tcPr>
            <w:tcW w:w="2739"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0,05</w:t>
            </w:r>
          </w:p>
        </w:tc>
      </w:tr>
      <w:tr w:rsidR="00F4760E" w:rsidRPr="00B35601" w:rsidTr="00FD6DE4">
        <w:trPr>
          <w:trHeight w:val="319"/>
        </w:trPr>
        <w:tc>
          <w:tcPr>
            <w:tcW w:w="703" w:type="dxa"/>
            <w:tcBorders>
              <w:top w:val="single" w:sz="4" w:space="0" w:color="auto"/>
              <w:left w:val="single" w:sz="4" w:space="0" w:color="auto"/>
              <w:bottom w:val="single" w:sz="4" w:space="0" w:color="auto"/>
              <w:right w:val="single" w:sz="4" w:space="0" w:color="auto"/>
            </w:tcBorders>
          </w:tcPr>
          <w:p w:rsidR="001C4E7C" w:rsidRPr="00B35601" w:rsidRDefault="001C4E7C" w:rsidP="001C4E7C">
            <w:pPr>
              <w:autoSpaceDE w:val="0"/>
              <w:autoSpaceDN w:val="0"/>
              <w:adjustRightInd w:val="0"/>
              <w:jc w:val="center"/>
              <w:rPr>
                <w:rFonts w:ascii="Times New Roman" w:hAnsi="Times New Roman" w:cs="Times New Roman"/>
                <w:sz w:val="24"/>
                <w:szCs w:val="24"/>
              </w:rPr>
            </w:pPr>
          </w:p>
        </w:tc>
        <w:tc>
          <w:tcPr>
            <w:tcW w:w="4020"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autoSpaceDE w:val="0"/>
              <w:autoSpaceDN w:val="0"/>
              <w:adjustRightInd w:val="0"/>
              <w:jc w:val="both"/>
              <w:rPr>
                <w:rFonts w:ascii="Times New Roman" w:hAnsi="Times New Roman" w:cs="Times New Roman"/>
                <w:sz w:val="24"/>
                <w:szCs w:val="24"/>
              </w:rPr>
            </w:pPr>
            <w:r w:rsidRPr="00B35601">
              <w:rPr>
                <w:rFonts w:ascii="Times New Roman" w:hAnsi="Times New Roman" w:cs="Times New Roman"/>
                <w:sz w:val="24"/>
                <w:szCs w:val="24"/>
              </w:rPr>
              <w:t xml:space="preserve">Итого </w:t>
            </w:r>
          </w:p>
        </w:tc>
        <w:tc>
          <w:tcPr>
            <w:tcW w:w="2625"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0,55</w:t>
            </w:r>
          </w:p>
        </w:tc>
        <w:tc>
          <w:tcPr>
            <w:tcW w:w="2739" w:type="dxa"/>
            <w:tcBorders>
              <w:top w:val="single" w:sz="4" w:space="0" w:color="auto"/>
              <w:left w:val="single" w:sz="4" w:space="0" w:color="auto"/>
              <w:bottom w:val="single" w:sz="4" w:space="0" w:color="auto"/>
              <w:right w:val="single" w:sz="4" w:space="0" w:color="auto"/>
            </w:tcBorders>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0,56</w:t>
            </w:r>
          </w:p>
        </w:tc>
      </w:tr>
    </w:tbl>
    <w:p w:rsidR="00934D4D" w:rsidRPr="00B35601" w:rsidRDefault="00934D4D" w:rsidP="00934D4D">
      <w:pPr>
        <w:pStyle w:val="4b"/>
        <w:shd w:val="clear" w:color="auto" w:fill="auto"/>
        <w:spacing w:before="0" w:after="0" w:line="240" w:lineRule="auto"/>
        <w:ind w:firstLine="709"/>
        <w:jc w:val="both"/>
        <w:rPr>
          <w:rFonts w:ascii="Times New Roman" w:eastAsia="Times New Roman" w:hAnsi="Times New Roman" w:cs="Times New Roman"/>
          <w:sz w:val="24"/>
          <w:szCs w:val="24"/>
          <w:lang w:eastAsia="ar-SA"/>
        </w:rPr>
      </w:pPr>
      <w:r w:rsidRPr="00B35601">
        <w:rPr>
          <w:rFonts w:ascii="Times New Roman" w:eastAsia="Times New Roman" w:hAnsi="Times New Roman" w:cs="Times New Roman"/>
          <w:sz w:val="24"/>
          <w:szCs w:val="24"/>
          <w:lang w:eastAsia="ar-SA"/>
        </w:rPr>
        <w:t>Согласно региональной программы газификации жилищно-коммунального хозяйства, промышленных и иных организаций Ивановской области на 2020-2024 г предусматривается:</w:t>
      </w:r>
    </w:p>
    <w:p w:rsidR="00353B87" w:rsidRPr="00B35601" w:rsidRDefault="00353B87" w:rsidP="00353B87">
      <w:pPr>
        <w:pStyle w:val="afffffff"/>
        <w:numPr>
          <w:ilvl w:val="0"/>
          <w:numId w:val="52"/>
        </w:numPr>
        <w:spacing w:line="240" w:lineRule="auto"/>
        <w:ind w:left="0" w:firstLine="709"/>
        <w:rPr>
          <w:sz w:val="24"/>
          <w:szCs w:val="24"/>
        </w:rPr>
      </w:pPr>
      <w:r w:rsidRPr="00B35601">
        <w:rPr>
          <w:sz w:val="24"/>
          <w:szCs w:val="24"/>
        </w:rPr>
        <w:t>строительство межпоселкового газопровода от г. Юрьевец (ГРП 1) до д. Пелевино - с. Елнать - с. Дорки - д. Беляево с отводами на с. Тихон-Воля и д. Лобаны Юрьевецкого района Ивановской области</w:t>
      </w:r>
      <w:r w:rsidRPr="00B35601">
        <w:rPr>
          <w:sz w:val="24"/>
          <w:szCs w:val="24"/>
        </w:rPr>
        <w:tab/>
        <w:t>протяженность, протяженностью 29,5 км до 2024 год;</w:t>
      </w:r>
    </w:p>
    <w:p w:rsidR="00353B87" w:rsidRPr="00B35601" w:rsidRDefault="00353B87" w:rsidP="00353B87">
      <w:pPr>
        <w:pStyle w:val="afffffff"/>
        <w:numPr>
          <w:ilvl w:val="0"/>
          <w:numId w:val="52"/>
        </w:numPr>
        <w:spacing w:line="240" w:lineRule="auto"/>
        <w:ind w:left="0" w:firstLine="709"/>
        <w:rPr>
          <w:sz w:val="24"/>
          <w:szCs w:val="24"/>
        </w:rPr>
      </w:pPr>
      <w:r w:rsidRPr="00B35601">
        <w:rPr>
          <w:sz w:val="24"/>
          <w:szCs w:val="24"/>
        </w:rPr>
        <w:t>строительство межпоселкового газопровода от г. Юрьевец (ГРП 1) до д. Пелевино - с. Елнать - с. Дорки - д. Беляево с отводами на с. Тихон-Воля и д. Лобаны Юрьевецкого района ивановской области, протяженностью 32 км до 2025 г;</w:t>
      </w:r>
    </w:p>
    <w:p w:rsidR="00A54A58" w:rsidRPr="00B35601" w:rsidRDefault="00A54A58" w:rsidP="00A54A58">
      <w:pPr>
        <w:pStyle w:val="afffffff"/>
        <w:numPr>
          <w:ilvl w:val="0"/>
          <w:numId w:val="52"/>
        </w:numPr>
        <w:spacing w:line="240" w:lineRule="auto"/>
        <w:ind w:left="0" w:firstLine="709"/>
        <w:rPr>
          <w:sz w:val="24"/>
          <w:szCs w:val="24"/>
        </w:rPr>
      </w:pPr>
      <w:r w:rsidRPr="00B35601">
        <w:rPr>
          <w:sz w:val="24"/>
          <w:szCs w:val="24"/>
        </w:rPr>
        <w:t>строительство межпоселкового газопровода от с. Елнать до д. Михайлово - д. Костяево Большое - д. Ваньково Юрьевецкого района, протяженностью 17 км до 2025 г</w:t>
      </w:r>
      <w:r w:rsidR="006D4315" w:rsidRPr="00B35601">
        <w:rPr>
          <w:sz w:val="24"/>
          <w:szCs w:val="24"/>
        </w:rPr>
        <w:t>.</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198" w:name="_Toc154471694"/>
      <w:r w:rsidRPr="00B35601">
        <w:rPr>
          <w:rFonts w:eastAsiaTheme="majorEastAsia"/>
          <w:b/>
          <w:bCs/>
          <w:sz w:val="24"/>
          <w:szCs w:val="24"/>
        </w:rPr>
        <w:t>Теплоснабжение</w:t>
      </w:r>
      <w:bookmarkEnd w:id="198"/>
    </w:p>
    <w:p w:rsidR="00934D4D" w:rsidRPr="00B35601" w:rsidRDefault="00934D4D" w:rsidP="00934D4D">
      <w:pPr>
        <w:pStyle w:val="afffffff"/>
        <w:spacing w:line="240" w:lineRule="auto"/>
        <w:rPr>
          <w:sz w:val="24"/>
          <w:szCs w:val="24"/>
        </w:rPr>
      </w:pPr>
      <w:bookmarkStart w:id="199" w:name="_Toc8663621"/>
      <w:r w:rsidRPr="00B35601">
        <w:rPr>
          <w:sz w:val="24"/>
          <w:szCs w:val="24"/>
        </w:rPr>
        <w:t>Согласно энергетической стратегии развития России, важнейшими направлениями развития теплоэлектроэнергетики являются реконструкция и создание новых систем теплоснабжения, замещение значительного количества действующих энергоустановок новыми, внедрение высокоэффективных технологий и оборудования, средств измерения и регулирования.</w:t>
      </w:r>
    </w:p>
    <w:p w:rsidR="00934D4D" w:rsidRPr="00B35601" w:rsidRDefault="00934D4D" w:rsidP="00934D4D">
      <w:pPr>
        <w:pStyle w:val="afffffff"/>
        <w:spacing w:line="240" w:lineRule="auto"/>
        <w:rPr>
          <w:sz w:val="24"/>
          <w:szCs w:val="24"/>
        </w:rPr>
      </w:pPr>
      <w:r w:rsidRPr="00B35601">
        <w:rPr>
          <w:sz w:val="24"/>
          <w:szCs w:val="24"/>
        </w:rPr>
        <w:t xml:space="preserve">Тепловые нагрузки на отопление, вентиляцию и горячее водоснабжение жилых и общественных зданий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 согласно СП 124.13330.2012 «Тепловые сети», СП 50.13330.2012 Тепловая защита зданий. Актуализированная редакция СНиП </w:t>
      </w:r>
      <w:smartTag w:uri="urn:schemas-microsoft-com:office:smarttags" w:element="date">
        <w:smartTagPr>
          <w:attr w:name="ls" w:val="trans"/>
          <w:attr w:name="Month" w:val="2"/>
          <w:attr w:name="Day" w:val="23"/>
          <w:attr w:name="Year" w:val="2003"/>
        </w:smartTagPr>
        <w:r w:rsidRPr="00B35601">
          <w:rPr>
            <w:sz w:val="24"/>
            <w:szCs w:val="24"/>
          </w:rPr>
          <w:t>23-02-2003.</w:t>
        </w:r>
      </w:smartTag>
    </w:p>
    <w:p w:rsidR="00934D4D" w:rsidRPr="00B35601" w:rsidRDefault="00934D4D" w:rsidP="00934D4D">
      <w:pPr>
        <w:tabs>
          <w:tab w:val="left" w:pos="2400"/>
        </w:tabs>
        <w:spacing w:after="0" w:line="240" w:lineRule="auto"/>
        <w:ind w:firstLine="709"/>
        <w:jc w:val="right"/>
        <w:rPr>
          <w:rFonts w:ascii="Times New Roman" w:hAnsi="Times New Roman" w:cs="Times New Roman"/>
          <w:sz w:val="24"/>
          <w:szCs w:val="24"/>
          <w:shd w:val="clear" w:color="auto" w:fill="FFFFFF"/>
        </w:rPr>
      </w:pPr>
      <w:r w:rsidRPr="00B35601">
        <w:rPr>
          <w:rFonts w:ascii="Times New Roman" w:hAnsi="Times New Roman" w:cs="Times New Roman"/>
          <w:sz w:val="24"/>
          <w:szCs w:val="24"/>
          <w:shd w:val="clear" w:color="auto" w:fill="FFFFFF"/>
        </w:rPr>
        <w:t xml:space="preserve">Таблица </w:t>
      </w:r>
      <w:r w:rsidR="00C24009" w:rsidRPr="00B35601">
        <w:rPr>
          <w:rFonts w:ascii="Times New Roman" w:hAnsi="Times New Roman" w:cs="Times New Roman"/>
          <w:sz w:val="24"/>
          <w:szCs w:val="24"/>
          <w:shd w:val="clear" w:color="auto" w:fill="FFFFFF"/>
        </w:rPr>
        <w:t>19</w:t>
      </w:r>
    </w:p>
    <w:p w:rsidR="00934D4D" w:rsidRPr="00B35601" w:rsidRDefault="00934D4D" w:rsidP="00934D4D">
      <w:pPr>
        <w:tabs>
          <w:tab w:val="left" w:pos="2400"/>
        </w:tabs>
        <w:spacing w:after="0" w:line="240" w:lineRule="auto"/>
        <w:ind w:firstLine="709"/>
        <w:jc w:val="center"/>
        <w:rPr>
          <w:rFonts w:ascii="Times New Roman" w:hAnsi="Times New Roman" w:cs="Times New Roman"/>
          <w:sz w:val="24"/>
          <w:szCs w:val="24"/>
          <w:shd w:val="clear" w:color="auto" w:fill="FFFFFF"/>
        </w:rPr>
      </w:pPr>
      <w:r w:rsidRPr="00B35601">
        <w:rPr>
          <w:rFonts w:ascii="Times New Roman" w:hAnsi="Times New Roman" w:cs="Times New Roman"/>
          <w:sz w:val="24"/>
          <w:szCs w:val="24"/>
          <w:shd w:val="clear" w:color="auto" w:fill="FFFFFF"/>
        </w:rPr>
        <w:t>Прогнозируемые расходы тепла на нужды жилищного фонда</w:t>
      </w:r>
    </w:p>
    <w:tbl>
      <w:tblPr>
        <w:tblW w:w="10196" w:type="dxa"/>
        <w:tblInd w:w="118" w:type="dxa"/>
        <w:tblLook w:val="04A0"/>
      </w:tblPr>
      <w:tblGrid>
        <w:gridCol w:w="594"/>
        <w:gridCol w:w="3365"/>
        <w:gridCol w:w="1701"/>
        <w:gridCol w:w="1418"/>
        <w:gridCol w:w="1417"/>
        <w:gridCol w:w="1701"/>
      </w:tblGrid>
      <w:tr w:rsidR="00934D4D" w:rsidRPr="00B35601" w:rsidTr="00FD6DE4">
        <w:trPr>
          <w:trHeight w:val="475"/>
        </w:trPr>
        <w:tc>
          <w:tcPr>
            <w:tcW w:w="594"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п/п</w:t>
            </w:r>
          </w:p>
        </w:tc>
        <w:tc>
          <w:tcPr>
            <w:tcW w:w="336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Потребитель</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Жилищный фонд, всего, тыс. м</w:t>
            </w:r>
            <w:r w:rsidRPr="00B35601">
              <w:rPr>
                <w:rFonts w:ascii="Times New Roman" w:eastAsia="Times New Roman" w:hAnsi="Times New Roman" w:cs="Times New Roman"/>
                <w:sz w:val="24"/>
                <w:szCs w:val="24"/>
                <w:vertAlign w:val="superscript"/>
                <w:lang w:eastAsia="ru-RU"/>
              </w:rPr>
              <w:t>2</w:t>
            </w:r>
          </w:p>
        </w:tc>
        <w:tc>
          <w:tcPr>
            <w:tcW w:w="4536" w:type="dxa"/>
            <w:gridSpan w:val="3"/>
            <w:tcBorders>
              <w:top w:val="single" w:sz="8" w:space="0" w:color="000000"/>
              <w:left w:val="nil"/>
              <w:bottom w:val="single" w:sz="8" w:space="0" w:color="000000"/>
              <w:right w:val="single" w:sz="8" w:space="0" w:color="000000"/>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Расходы тепла, МВт</w:t>
            </w:r>
          </w:p>
        </w:tc>
      </w:tr>
      <w:tr w:rsidR="00934D4D" w:rsidRPr="00B35601" w:rsidTr="00FD6DE4">
        <w:trPr>
          <w:trHeight w:val="420"/>
        </w:trPr>
        <w:tc>
          <w:tcPr>
            <w:tcW w:w="594" w:type="dxa"/>
            <w:vMerge/>
            <w:tcBorders>
              <w:top w:val="single" w:sz="8" w:space="0" w:color="000000"/>
              <w:left w:val="single" w:sz="8" w:space="0" w:color="000000"/>
              <w:bottom w:val="single" w:sz="8" w:space="0" w:color="000000"/>
              <w:right w:val="single" w:sz="8" w:space="0" w:color="000000"/>
            </w:tcBorders>
            <w:vAlign w:val="center"/>
            <w:hideMark/>
          </w:tcPr>
          <w:p w:rsidR="00934D4D" w:rsidRPr="00B35601" w:rsidRDefault="00934D4D" w:rsidP="00FD6DE4">
            <w:pPr>
              <w:spacing w:after="0" w:line="240" w:lineRule="auto"/>
              <w:rPr>
                <w:rFonts w:ascii="Times New Roman" w:eastAsia="Times New Roman" w:hAnsi="Times New Roman" w:cs="Times New Roman"/>
                <w:sz w:val="24"/>
                <w:szCs w:val="24"/>
                <w:lang w:eastAsia="ru-RU"/>
              </w:rPr>
            </w:pPr>
          </w:p>
        </w:tc>
        <w:tc>
          <w:tcPr>
            <w:tcW w:w="3365" w:type="dxa"/>
            <w:vMerge/>
            <w:tcBorders>
              <w:top w:val="single" w:sz="8" w:space="0" w:color="000000"/>
              <w:left w:val="single" w:sz="8" w:space="0" w:color="000000"/>
              <w:bottom w:val="single" w:sz="8" w:space="0" w:color="000000"/>
              <w:right w:val="single" w:sz="8" w:space="0" w:color="000000"/>
            </w:tcBorders>
            <w:vAlign w:val="center"/>
            <w:hideMark/>
          </w:tcPr>
          <w:p w:rsidR="00934D4D" w:rsidRPr="00B35601" w:rsidRDefault="00934D4D" w:rsidP="00FD6DE4">
            <w:pPr>
              <w:spacing w:after="0" w:line="240" w:lineRule="auto"/>
              <w:rPr>
                <w:rFonts w:ascii="Times New Roman" w:eastAsia="Times New Roman" w:hAnsi="Times New Roman" w:cs="Times New Roman"/>
                <w:sz w:val="24"/>
                <w:szCs w:val="24"/>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rsidR="00934D4D" w:rsidRPr="00B35601" w:rsidRDefault="00934D4D" w:rsidP="00FD6DE4">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single" w:sz="8" w:space="0" w:color="auto"/>
              <w:right w:val="single" w:sz="8" w:space="0" w:color="auto"/>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Q</w:t>
            </w:r>
            <w:r w:rsidRPr="00B35601">
              <w:rPr>
                <w:rFonts w:ascii="Times New Roman" w:eastAsia="Times New Roman" w:hAnsi="Times New Roman" w:cs="Times New Roman"/>
                <w:sz w:val="24"/>
                <w:szCs w:val="24"/>
                <w:vertAlign w:val="subscript"/>
                <w:lang w:eastAsia="ru-RU"/>
              </w:rPr>
              <w:t>от+вент</w:t>
            </w:r>
          </w:p>
        </w:tc>
        <w:tc>
          <w:tcPr>
            <w:tcW w:w="1417" w:type="dxa"/>
            <w:tcBorders>
              <w:top w:val="nil"/>
              <w:left w:val="nil"/>
              <w:bottom w:val="single" w:sz="8" w:space="0" w:color="auto"/>
              <w:right w:val="single" w:sz="8" w:space="0" w:color="auto"/>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Q</w:t>
            </w:r>
            <w:r w:rsidRPr="00B35601">
              <w:rPr>
                <w:rFonts w:ascii="Times New Roman" w:eastAsia="Times New Roman" w:hAnsi="Times New Roman" w:cs="Times New Roman"/>
                <w:sz w:val="24"/>
                <w:szCs w:val="24"/>
                <w:vertAlign w:val="subscript"/>
                <w:lang w:eastAsia="ru-RU"/>
              </w:rPr>
              <w:t>гвс</w:t>
            </w:r>
          </w:p>
        </w:tc>
        <w:tc>
          <w:tcPr>
            <w:tcW w:w="1701" w:type="dxa"/>
            <w:tcBorders>
              <w:top w:val="nil"/>
              <w:left w:val="nil"/>
              <w:bottom w:val="single" w:sz="8" w:space="0" w:color="auto"/>
              <w:right w:val="single" w:sz="8" w:space="0" w:color="000000"/>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Всего</w:t>
            </w:r>
          </w:p>
        </w:tc>
      </w:tr>
      <w:tr w:rsidR="00934D4D" w:rsidRPr="00B35601" w:rsidTr="00FD6DE4">
        <w:trPr>
          <w:trHeight w:val="561"/>
        </w:trPr>
        <w:tc>
          <w:tcPr>
            <w:tcW w:w="594" w:type="dxa"/>
            <w:tcBorders>
              <w:top w:val="nil"/>
              <w:left w:val="single" w:sz="8" w:space="0" w:color="000000"/>
              <w:bottom w:val="single" w:sz="8" w:space="0" w:color="auto"/>
              <w:right w:val="single" w:sz="8" w:space="0" w:color="000000"/>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1</w:t>
            </w:r>
          </w:p>
        </w:tc>
        <w:tc>
          <w:tcPr>
            <w:tcW w:w="3365" w:type="dxa"/>
            <w:tcBorders>
              <w:top w:val="nil"/>
              <w:left w:val="nil"/>
              <w:bottom w:val="single" w:sz="8" w:space="0" w:color="auto"/>
              <w:right w:val="single" w:sz="8" w:space="0" w:color="000000"/>
            </w:tcBorders>
            <w:shd w:val="clear" w:color="auto" w:fill="auto"/>
            <w:hideMark/>
          </w:tcPr>
          <w:p w:rsidR="00934D4D" w:rsidRPr="00B35601" w:rsidRDefault="00934D4D" w:rsidP="00FD6DE4">
            <w:pPr>
              <w:spacing w:after="0" w:line="240" w:lineRule="auto"/>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Существующий жилой фонд, в том числе:</w:t>
            </w:r>
          </w:p>
        </w:tc>
        <w:tc>
          <w:tcPr>
            <w:tcW w:w="1701" w:type="dxa"/>
            <w:tcBorders>
              <w:top w:val="nil"/>
              <w:left w:val="nil"/>
              <w:bottom w:val="single" w:sz="8" w:space="0" w:color="auto"/>
              <w:right w:val="single" w:sz="8" w:space="0" w:color="000000"/>
            </w:tcBorders>
            <w:shd w:val="clear" w:color="auto" w:fill="auto"/>
            <w:vAlign w:val="center"/>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44,9</w:t>
            </w:r>
          </w:p>
        </w:tc>
        <w:tc>
          <w:tcPr>
            <w:tcW w:w="1418"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8,85</w:t>
            </w:r>
          </w:p>
        </w:tc>
        <w:tc>
          <w:tcPr>
            <w:tcW w:w="1417"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0,55</w:t>
            </w:r>
          </w:p>
        </w:tc>
        <w:tc>
          <w:tcPr>
            <w:tcW w:w="1701"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9,39</w:t>
            </w:r>
          </w:p>
        </w:tc>
      </w:tr>
      <w:tr w:rsidR="00934D4D" w:rsidRPr="00B35601" w:rsidTr="00FD6DE4">
        <w:trPr>
          <w:trHeight w:val="799"/>
        </w:trPr>
        <w:tc>
          <w:tcPr>
            <w:tcW w:w="594" w:type="dxa"/>
            <w:tcBorders>
              <w:top w:val="nil"/>
              <w:left w:val="single" w:sz="8" w:space="0" w:color="000000"/>
              <w:bottom w:val="single" w:sz="8" w:space="0" w:color="auto"/>
              <w:right w:val="single" w:sz="8" w:space="0" w:color="000000"/>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2</w:t>
            </w:r>
          </w:p>
        </w:tc>
        <w:tc>
          <w:tcPr>
            <w:tcW w:w="3365" w:type="dxa"/>
            <w:tcBorders>
              <w:top w:val="nil"/>
              <w:left w:val="nil"/>
              <w:bottom w:val="single" w:sz="8" w:space="0" w:color="auto"/>
              <w:right w:val="single" w:sz="8" w:space="0" w:color="000000"/>
            </w:tcBorders>
            <w:shd w:val="clear" w:color="auto" w:fill="auto"/>
            <w:hideMark/>
          </w:tcPr>
          <w:p w:rsidR="00934D4D" w:rsidRPr="00B35601" w:rsidRDefault="00934D4D" w:rsidP="00FD6DE4">
            <w:pPr>
              <w:spacing w:after="0" w:line="240" w:lineRule="auto"/>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Жилой фонд нового строительства на первую очередь</w:t>
            </w:r>
          </w:p>
        </w:tc>
        <w:tc>
          <w:tcPr>
            <w:tcW w:w="1701"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47,7</w:t>
            </w:r>
          </w:p>
        </w:tc>
        <w:tc>
          <w:tcPr>
            <w:tcW w:w="1418"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3,43</w:t>
            </w:r>
          </w:p>
        </w:tc>
        <w:tc>
          <w:tcPr>
            <w:tcW w:w="1417"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0,58</w:t>
            </w:r>
          </w:p>
        </w:tc>
        <w:tc>
          <w:tcPr>
            <w:tcW w:w="1701"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4,02</w:t>
            </w:r>
          </w:p>
        </w:tc>
      </w:tr>
      <w:tr w:rsidR="000B2ED7" w:rsidRPr="00B35601" w:rsidTr="00FD6DE4">
        <w:trPr>
          <w:trHeight w:val="815"/>
        </w:trPr>
        <w:tc>
          <w:tcPr>
            <w:tcW w:w="594" w:type="dxa"/>
            <w:tcBorders>
              <w:top w:val="nil"/>
              <w:left w:val="single" w:sz="8" w:space="0" w:color="000000"/>
              <w:bottom w:val="single" w:sz="8" w:space="0" w:color="auto"/>
              <w:right w:val="single" w:sz="8" w:space="0" w:color="000000"/>
            </w:tcBorders>
            <w:shd w:val="clear" w:color="auto" w:fill="auto"/>
            <w:hideMark/>
          </w:tcPr>
          <w:p w:rsidR="00934D4D" w:rsidRPr="00B35601" w:rsidRDefault="00934D4D" w:rsidP="00FD6DE4">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w:t>
            </w:r>
          </w:p>
        </w:tc>
        <w:tc>
          <w:tcPr>
            <w:tcW w:w="3365" w:type="dxa"/>
            <w:tcBorders>
              <w:top w:val="nil"/>
              <w:left w:val="nil"/>
              <w:bottom w:val="single" w:sz="8" w:space="0" w:color="auto"/>
              <w:right w:val="single" w:sz="8" w:space="0" w:color="auto"/>
            </w:tcBorders>
            <w:shd w:val="clear" w:color="auto" w:fill="auto"/>
            <w:hideMark/>
          </w:tcPr>
          <w:p w:rsidR="00934D4D" w:rsidRPr="00B35601" w:rsidRDefault="00934D4D" w:rsidP="00FD6DE4">
            <w:pPr>
              <w:spacing w:after="0" w:line="240" w:lineRule="auto"/>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Жилой фонд нового строительства на расчетный срок</w:t>
            </w:r>
          </w:p>
        </w:tc>
        <w:tc>
          <w:tcPr>
            <w:tcW w:w="1701"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48,4</w:t>
            </w:r>
          </w:p>
        </w:tc>
        <w:tc>
          <w:tcPr>
            <w:tcW w:w="1418" w:type="dxa"/>
            <w:tcBorders>
              <w:top w:val="nil"/>
              <w:left w:val="nil"/>
              <w:bottom w:val="single" w:sz="8" w:space="0" w:color="auto"/>
              <w:right w:val="single" w:sz="8" w:space="0" w:color="auto"/>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3,48</w:t>
            </w:r>
          </w:p>
        </w:tc>
        <w:tc>
          <w:tcPr>
            <w:tcW w:w="1417" w:type="dxa"/>
            <w:tcBorders>
              <w:top w:val="nil"/>
              <w:left w:val="nil"/>
              <w:bottom w:val="single" w:sz="8" w:space="0" w:color="auto"/>
              <w:right w:val="single" w:sz="8" w:space="0" w:color="auto"/>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0,59</w:t>
            </w:r>
          </w:p>
        </w:tc>
        <w:tc>
          <w:tcPr>
            <w:tcW w:w="1701" w:type="dxa"/>
            <w:tcBorders>
              <w:top w:val="nil"/>
              <w:left w:val="nil"/>
              <w:bottom w:val="single" w:sz="8" w:space="0" w:color="auto"/>
              <w:right w:val="single" w:sz="8" w:space="0" w:color="000000"/>
            </w:tcBorders>
            <w:shd w:val="clear" w:color="auto" w:fill="auto"/>
            <w:hideMark/>
          </w:tcPr>
          <w:p w:rsidR="00934D4D" w:rsidRPr="00B35601" w:rsidRDefault="00934D4D" w:rsidP="00FD6DE4">
            <w:pPr>
              <w:jc w:val="center"/>
              <w:rPr>
                <w:rFonts w:ascii="Times New Roman" w:hAnsi="Times New Roman" w:cs="Times New Roman"/>
                <w:sz w:val="24"/>
                <w:szCs w:val="24"/>
              </w:rPr>
            </w:pPr>
            <w:r w:rsidRPr="00B35601">
              <w:rPr>
                <w:rFonts w:ascii="Times New Roman" w:hAnsi="Times New Roman" w:cs="Times New Roman"/>
                <w:sz w:val="24"/>
                <w:szCs w:val="24"/>
              </w:rPr>
              <w:t>4,08</w:t>
            </w:r>
          </w:p>
        </w:tc>
      </w:tr>
    </w:tbl>
    <w:p w:rsidR="00BA3F9E" w:rsidRPr="00B35601" w:rsidRDefault="00BA3F9E" w:rsidP="00BA3F9E">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Расчетный тепловой поток на первую очередь, Гкал/ч|тыс. куб. м/ч</w:t>
      </w:r>
      <w:r w:rsidRPr="00B35601">
        <w:rPr>
          <w:rFonts w:ascii="Times New Roman" w:hAnsi="Times New Roman" w:cs="Times New Roman"/>
          <w:sz w:val="24"/>
          <w:szCs w:val="24"/>
        </w:rPr>
        <w:tab/>
        <w:t xml:space="preserve"> - 11,53</w:t>
      </w:r>
    </w:p>
    <w:p w:rsidR="00BA3F9E" w:rsidRPr="00B35601" w:rsidRDefault="00BA3F9E" w:rsidP="00BA3F9E">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на расчетный срок - 15,03</w:t>
      </w:r>
    </w:p>
    <w:p w:rsidR="00BA3F9E" w:rsidRPr="00B35601" w:rsidRDefault="00BA3F9E" w:rsidP="00BA3F9E">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lastRenderedPageBreak/>
        <w:t>Потребление газа на отопление, млн. куб. м/год, на 1 очередь</w:t>
      </w:r>
      <w:r w:rsidRPr="00B35601">
        <w:rPr>
          <w:rFonts w:ascii="Times New Roman" w:hAnsi="Times New Roman" w:cs="Times New Roman"/>
          <w:sz w:val="24"/>
          <w:szCs w:val="24"/>
        </w:rPr>
        <w:tab/>
        <w:t>- 12,45</w:t>
      </w:r>
    </w:p>
    <w:p w:rsidR="00BA3F9E" w:rsidRPr="00B35601" w:rsidRDefault="00BA3F9E" w:rsidP="00BA3F9E">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на расчетный срок - 16,24</w:t>
      </w:r>
    </w:p>
    <w:p w:rsidR="00BA3F9E" w:rsidRPr="00B35601" w:rsidRDefault="00BA3F9E" w:rsidP="00BA3F9E">
      <w:pPr>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sz w:val="24"/>
          <w:szCs w:val="24"/>
        </w:rPr>
        <w:t>Потребление газа всего, млн</w:t>
      </w:r>
      <w:r w:rsidRPr="00B35601">
        <w:rPr>
          <w:rFonts w:ascii="Times New Roman" w:hAnsi="Times New Roman" w:cs="Times New Roman"/>
          <w:i/>
          <w:sz w:val="24"/>
          <w:szCs w:val="24"/>
        </w:rPr>
        <w:t>. куб. м/год, на 1 очередь - 13,01</w:t>
      </w:r>
    </w:p>
    <w:p w:rsidR="001C186D" w:rsidRPr="00B35601" w:rsidRDefault="00BA3F9E" w:rsidP="00BA3F9E">
      <w:pPr>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на расчетный срок - 16,79</w:t>
      </w:r>
    </w:p>
    <w:p w:rsidR="00934D4D" w:rsidRPr="00B35601" w:rsidRDefault="00934D4D" w:rsidP="00934D4D">
      <w:pPr>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Проектными решениями генерального плана предусматривается:</w:t>
      </w:r>
    </w:p>
    <w:p w:rsidR="00FE346A" w:rsidRPr="00B35601" w:rsidRDefault="00BC299D" w:rsidP="00FE346A">
      <w:pPr>
        <w:pStyle w:val="afffffff"/>
        <w:numPr>
          <w:ilvl w:val="0"/>
          <w:numId w:val="53"/>
        </w:numPr>
        <w:spacing w:line="240" w:lineRule="auto"/>
        <w:ind w:left="0" w:firstLine="709"/>
        <w:rPr>
          <w:sz w:val="24"/>
          <w:szCs w:val="24"/>
        </w:rPr>
      </w:pPr>
      <w:r>
        <w:rPr>
          <w:sz w:val="24"/>
          <w:szCs w:val="24"/>
        </w:rPr>
        <w:t>реконструкция</w:t>
      </w:r>
      <w:r w:rsidR="00FE346A" w:rsidRPr="00B35601">
        <w:rPr>
          <w:sz w:val="24"/>
          <w:szCs w:val="24"/>
        </w:rPr>
        <w:t xml:space="preserve"> БМК с. Елнать вместо угольной №14, </w:t>
      </w:r>
      <w:r w:rsidR="003C256E" w:rsidRPr="00B35601">
        <w:rPr>
          <w:sz w:val="24"/>
          <w:szCs w:val="24"/>
        </w:rPr>
        <w:t>установленн</w:t>
      </w:r>
      <w:r w:rsidR="003C256E">
        <w:rPr>
          <w:sz w:val="24"/>
          <w:szCs w:val="24"/>
        </w:rPr>
        <w:t>ой</w:t>
      </w:r>
      <w:r w:rsidR="00FE346A" w:rsidRPr="00B35601">
        <w:rPr>
          <w:sz w:val="24"/>
          <w:szCs w:val="24"/>
        </w:rPr>
        <w:t xml:space="preserve"> мощностью 0,8 Гкал/ч, располагаемой 0,8 Гкал/ч.</w:t>
      </w:r>
    </w:p>
    <w:p w:rsidR="00FE346A" w:rsidRPr="00B35601" w:rsidRDefault="00BC299D" w:rsidP="00FE346A">
      <w:pPr>
        <w:pStyle w:val="afffffff"/>
        <w:numPr>
          <w:ilvl w:val="0"/>
          <w:numId w:val="53"/>
        </w:numPr>
        <w:spacing w:line="240" w:lineRule="auto"/>
        <w:ind w:left="0" w:firstLine="709"/>
        <w:rPr>
          <w:sz w:val="24"/>
          <w:szCs w:val="24"/>
        </w:rPr>
      </w:pPr>
      <w:r>
        <w:rPr>
          <w:sz w:val="24"/>
          <w:szCs w:val="24"/>
        </w:rPr>
        <w:t>реконструкция</w:t>
      </w:r>
      <w:r w:rsidR="00FE346A" w:rsidRPr="00B35601">
        <w:rPr>
          <w:sz w:val="24"/>
          <w:szCs w:val="24"/>
        </w:rPr>
        <w:t xml:space="preserve"> БМК с. Елнать вместо угольной №18, </w:t>
      </w:r>
      <w:r w:rsidR="003C256E" w:rsidRPr="00B35601">
        <w:rPr>
          <w:sz w:val="24"/>
          <w:szCs w:val="24"/>
        </w:rPr>
        <w:t>установленн</w:t>
      </w:r>
      <w:r w:rsidR="003C256E">
        <w:rPr>
          <w:sz w:val="24"/>
          <w:szCs w:val="24"/>
        </w:rPr>
        <w:t>ой</w:t>
      </w:r>
      <w:r w:rsidR="00FE346A" w:rsidRPr="00B35601">
        <w:rPr>
          <w:sz w:val="24"/>
          <w:szCs w:val="24"/>
        </w:rPr>
        <w:t xml:space="preserve"> мощностью 0,2 Гкал/ч, располагаемой 0,2 Гкал/ч или перевод на индивидуальное теплоснабжение, при наличии возможности;</w:t>
      </w:r>
    </w:p>
    <w:p w:rsidR="00FE346A" w:rsidRPr="00B35601" w:rsidRDefault="00BC299D" w:rsidP="00FE346A">
      <w:pPr>
        <w:pStyle w:val="afffffff"/>
        <w:numPr>
          <w:ilvl w:val="0"/>
          <w:numId w:val="53"/>
        </w:numPr>
        <w:spacing w:line="240" w:lineRule="auto"/>
        <w:ind w:left="0" w:firstLine="709"/>
        <w:rPr>
          <w:sz w:val="24"/>
          <w:szCs w:val="24"/>
        </w:rPr>
      </w:pPr>
      <w:r>
        <w:rPr>
          <w:sz w:val="24"/>
          <w:szCs w:val="24"/>
        </w:rPr>
        <w:t>реконструкция</w:t>
      </w:r>
      <w:r w:rsidR="00FE346A" w:rsidRPr="00B35601">
        <w:rPr>
          <w:sz w:val="24"/>
          <w:szCs w:val="24"/>
        </w:rPr>
        <w:t xml:space="preserve"> БМК д. Пелевино вместо угольной №15, </w:t>
      </w:r>
      <w:r w:rsidR="003C256E" w:rsidRPr="00B35601">
        <w:rPr>
          <w:sz w:val="24"/>
          <w:szCs w:val="24"/>
        </w:rPr>
        <w:t>установленн</w:t>
      </w:r>
      <w:r w:rsidR="003C256E">
        <w:rPr>
          <w:sz w:val="24"/>
          <w:szCs w:val="24"/>
        </w:rPr>
        <w:t>ой</w:t>
      </w:r>
      <w:r w:rsidR="00FE346A" w:rsidRPr="00B35601">
        <w:rPr>
          <w:sz w:val="24"/>
          <w:szCs w:val="24"/>
        </w:rPr>
        <w:t xml:space="preserve"> мощностью 0,3 Гкал/ч, располагаемой 0,3 Гкал/ч;</w:t>
      </w:r>
    </w:p>
    <w:p w:rsidR="00FE346A" w:rsidRPr="00B35601" w:rsidRDefault="00BC299D" w:rsidP="00FE346A">
      <w:pPr>
        <w:pStyle w:val="afffffff"/>
        <w:numPr>
          <w:ilvl w:val="0"/>
          <w:numId w:val="53"/>
        </w:numPr>
        <w:spacing w:line="240" w:lineRule="auto"/>
        <w:ind w:left="0" w:firstLine="709"/>
        <w:rPr>
          <w:sz w:val="24"/>
          <w:szCs w:val="24"/>
        </w:rPr>
      </w:pPr>
      <w:r>
        <w:rPr>
          <w:sz w:val="24"/>
          <w:szCs w:val="24"/>
        </w:rPr>
        <w:t>реконструкция</w:t>
      </w:r>
      <w:r w:rsidR="00FE346A" w:rsidRPr="00B35601">
        <w:rPr>
          <w:sz w:val="24"/>
          <w:szCs w:val="24"/>
        </w:rPr>
        <w:t xml:space="preserve"> БМК д. Лобаны вместо угольной №16, </w:t>
      </w:r>
      <w:r w:rsidR="003C256E" w:rsidRPr="00B35601">
        <w:rPr>
          <w:sz w:val="24"/>
          <w:szCs w:val="24"/>
        </w:rPr>
        <w:t>установленн</w:t>
      </w:r>
      <w:r w:rsidR="003C256E">
        <w:rPr>
          <w:sz w:val="24"/>
          <w:szCs w:val="24"/>
        </w:rPr>
        <w:t>ой</w:t>
      </w:r>
      <w:r w:rsidR="00FE346A" w:rsidRPr="00B35601">
        <w:rPr>
          <w:sz w:val="24"/>
          <w:szCs w:val="24"/>
        </w:rPr>
        <w:t xml:space="preserve"> мощностью 0,4 Гкал/ч, располагаемой 0,4 Гкал/ч или перевод на индивидуальное теплоснабжение, при наличии возможности.</w:t>
      </w:r>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200" w:name="_Toc154471695"/>
      <w:r w:rsidRPr="00B35601">
        <w:rPr>
          <w:rFonts w:eastAsiaTheme="majorEastAsia"/>
          <w:b/>
          <w:bCs/>
          <w:sz w:val="24"/>
          <w:szCs w:val="24"/>
        </w:rPr>
        <w:t>Электроснабжение</w:t>
      </w:r>
      <w:bookmarkEnd w:id="199"/>
      <w:bookmarkEnd w:id="200"/>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Направления развития объектов электроснабжения на территории связаны с модернизацией существующих объектов электросетевого комплекса.</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Нормы электропотребления жилищно-коммунального сектора учитывают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934D4D" w:rsidRPr="00B35601" w:rsidRDefault="00934D4D" w:rsidP="00934D4D">
      <w:pPr>
        <w:pStyle w:val="aff6"/>
        <w:spacing w:before="0" w:after="0"/>
        <w:ind w:firstLine="709"/>
        <w:jc w:val="right"/>
        <w:rPr>
          <w:rFonts w:ascii="Times New Roman" w:hAnsi="Times New Roman"/>
          <w:b w:val="0"/>
          <w:szCs w:val="24"/>
        </w:rPr>
      </w:pPr>
    </w:p>
    <w:p w:rsidR="00934D4D" w:rsidRPr="00B35601" w:rsidRDefault="00934D4D" w:rsidP="00934D4D">
      <w:pPr>
        <w:pStyle w:val="aff6"/>
        <w:spacing w:before="0" w:after="0"/>
        <w:ind w:firstLine="709"/>
        <w:jc w:val="right"/>
        <w:rPr>
          <w:rFonts w:ascii="Times New Roman" w:hAnsi="Times New Roman"/>
          <w:b w:val="0"/>
          <w:szCs w:val="24"/>
        </w:rPr>
      </w:pPr>
      <w:r w:rsidRPr="00B35601">
        <w:rPr>
          <w:rFonts w:ascii="Times New Roman" w:hAnsi="Times New Roman"/>
          <w:b w:val="0"/>
          <w:szCs w:val="24"/>
        </w:rPr>
        <w:t xml:space="preserve">Таблица </w:t>
      </w:r>
      <w:r w:rsidR="00C24009" w:rsidRPr="00B35601">
        <w:rPr>
          <w:rFonts w:ascii="Times New Roman" w:hAnsi="Times New Roman"/>
          <w:b w:val="0"/>
          <w:szCs w:val="24"/>
        </w:rPr>
        <w:t>20</w:t>
      </w:r>
    </w:p>
    <w:p w:rsidR="00934D4D" w:rsidRPr="00B35601" w:rsidRDefault="00934D4D" w:rsidP="00934D4D">
      <w:pPr>
        <w:pStyle w:val="aff6"/>
        <w:spacing w:before="0" w:after="0"/>
        <w:ind w:firstLine="709"/>
        <w:rPr>
          <w:rFonts w:ascii="Times New Roman" w:eastAsiaTheme="minorHAnsi" w:hAnsi="Times New Roman"/>
          <w:b w:val="0"/>
          <w:bCs w:val="0"/>
          <w:szCs w:val="24"/>
          <w:lang w:eastAsia="en-US"/>
        </w:rPr>
      </w:pPr>
      <w:r w:rsidRPr="00B35601">
        <w:rPr>
          <w:rFonts w:ascii="Times New Roman" w:hAnsi="Times New Roman"/>
          <w:b w:val="0"/>
          <w:szCs w:val="24"/>
        </w:rPr>
        <w:t xml:space="preserve">Электрические нагрузки </w:t>
      </w:r>
      <w:r w:rsidRPr="00B35601">
        <w:rPr>
          <w:rFonts w:ascii="Times New Roman" w:eastAsiaTheme="minorHAnsi" w:hAnsi="Times New Roman"/>
          <w:b w:val="0"/>
          <w:bCs w:val="0"/>
          <w:szCs w:val="24"/>
          <w:lang w:eastAsia="en-US"/>
        </w:rPr>
        <w:t xml:space="preserve">жилищно-коммунального </w:t>
      </w:r>
      <w:r w:rsidR="00B5370B" w:rsidRPr="00B35601">
        <w:rPr>
          <w:rFonts w:ascii="Times New Roman" w:eastAsiaTheme="minorHAnsi" w:hAnsi="Times New Roman"/>
          <w:b w:val="0"/>
          <w:bCs w:val="0"/>
          <w:szCs w:val="24"/>
          <w:lang w:eastAsia="en-US"/>
        </w:rPr>
        <w:t>Елнатск</w:t>
      </w:r>
      <w:r w:rsidRPr="00B35601">
        <w:rPr>
          <w:rFonts w:ascii="Times New Roman" w:eastAsiaTheme="minorHAnsi" w:hAnsi="Times New Roman"/>
          <w:b w:val="0"/>
          <w:bCs w:val="0"/>
          <w:szCs w:val="24"/>
          <w:lang w:eastAsia="en-US"/>
        </w:rPr>
        <w:t>ого сельского поселения</w:t>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
        <w:gridCol w:w="4467"/>
        <w:gridCol w:w="2000"/>
        <w:gridCol w:w="3031"/>
      </w:tblGrid>
      <w:tr w:rsidR="00934D4D" w:rsidRPr="00B35601" w:rsidTr="00FD6DE4">
        <w:trPr>
          <w:trHeight w:val="735"/>
          <w:jc w:val="center"/>
        </w:trPr>
        <w:tc>
          <w:tcPr>
            <w:tcW w:w="557" w:type="dxa"/>
            <w:shd w:val="clear" w:color="auto" w:fill="auto"/>
            <w:hideMark/>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 п/п</w:t>
            </w:r>
          </w:p>
        </w:tc>
        <w:tc>
          <w:tcPr>
            <w:tcW w:w="4467" w:type="dxa"/>
            <w:shd w:val="clear" w:color="auto" w:fill="auto"/>
            <w:noWrap/>
            <w:hideMark/>
          </w:tcPr>
          <w:p w:rsidR="00934D4D" w:rsidRPr="00B35601" w:rsidRDefault="00934D4D" w:rsidP="00FD6DE4">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Наименование населенного пункта</w:t>
            </w:r>
          </w:p>
        </w:tc>
        <w:tc>
          <w:tcPr>
            <w:tcW w:w="2000" w:type="dxa"/>
            <w:shd w:val="clear" w:color="auto" w:fill="auto"/>
            <w:hideMark/>
          </w:tcPr>
          <w:p w:rsidR="00934D4D" w:rsidRPr="00B35601" w:rsidRDefault="00934D4D" w:rsidP="00FD6DE4">
            <w:pPr>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Первая очередь (2033 г.)</w:t>
            </w:r>
          </w:p>
        </w:tc>
        <w:tc>
          <w:tcPr>
            <w:tcW w:w="3031" w:type="dxa"/>
            <w:shd w:val="clear" w:color="auto" w:fill="auto"/>
            <w:hideMark/>
          </w:tcPr>
          <w:p w:rsidR="00934D4D" w:rsidRPr="00B35601" w:rsidRDefault="00934D4D" w:rsidP="00FD6DE4">
            <w:pPr>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 xml:space="preserve">Расчетный срок </w:t>
            </w:r>
          </w:p>
          <w:p w:rsidR="00934D4D" w:rsidRPr="00B35601" w:rsidRDefault="00934D4D" w:rsidP="00FD6DE4">
            <w:pPr>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(2043 г.)</w:t>
            </w:r>
          </w:p>
        </w:tc>
      </w:tr>
      <w:tr w:rsidR="001C4E7C" w:rsidRPr="00B35601" w:rsidTr="00FD6DE4">
        <w:trPr>
          <w:trHeight w:val="653"/>
          <w:jc w:val="center"/>
        </w:trPr>
        <w:tc>
          <w:tcPr>
            <w:tcW w:w="557" w:type="dxa"/>
            <w:shd w:val="clear" w:color="auto" w:fill="auto"/>
            <w:hideMark/>
          </w:tcPr>
          <w:p w:rsidR="001C4E7C" w:rsidRPr="00B35601" w:rsidRDefault="001C4E7C" w:rsidP="001C4E7C">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1</w:t>
            </w:r>
          </w:p>
        </w:tc>
        <w:tc>
          <w:tcPr>
            <w:tcW w:w="4467" w:type="dxa"/>
            <w:shd w:val="clear" w:color="auto" w:fill="auto"/>
            <w:hideMark/>
          </w:tcPr>
          <w:p w:rsidR="001C4E7C" w:rsidRPr="00B35601" w:rsidRDefault="001C4E7C" w:rsidP="001C4E7C">
            <w:pPr>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Электропотребление, млн. кВч/год, в том числе</w:t>
            </w:r>
          </w:p>
        </w:tc>
        <w:tc>
          <w:tcPr>
            <w:tcW w:w="2000" w:type="dxa"/>
            <w:shd w:val="clear" w:color="auto" w:fill="auto"/>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1,52</w:t>
            </w:r>
          </w:p>
        </w:tc>
        <w:tc>
          <w:tcPr>
            <w:tcW w:w="3031" w:type="dxa"/>
            <w:shd w:val="clear" w:color="auto" w:fill="auto"/>
            <w:hideMark/>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1,54</w:t>
            </w:r>
          </w:p>
        </w:tc>
      </w:tr>
      <w:tr w:rsidR="001C4E7C" w:rsidRPr="00B35601" w:rsidTr="00FD6DE4">
        <w:trPr>
          <w:trHeight w:val="535"/>
          <w:jc w:val="center"/>
        </w:trPr>
        <w:tc>
          <w:tcPr>
            <w:tcW w:w="557" w:type="dxa"/>
            <w:shd w:val="clear" w:color="auto" w:fill="auto"/>
            <w:hideMark/>
          </w:tcPr>
          <w:p w:rsidR="001C4E7C" w:rsidRPr="00B35601" w:rsidRDefault="001C4E7C" w:rsidP="001C4E7C">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2</w:t>
            </w:r>
          </w:p>
        </w:tc>
        <w:tc>
          <w:tcPr>
            <w:tcW w:w="4467" w:type="dxa"/>
            <w:shd w:val="clear" w:color="auto" w:fill="auto"/>
            <w:hideMark/>
          </w:tcPr>
          <w:p w:rsidR="001C4E7C" w:rsidRPr="00B35601" w:rsidRDefault="001C4E7C" w:rsidP="001C4E7C">
            <w:pPr>
              <w:spacing w:after="0" w:line="240" w:lineRule="auto"/>
              <w:jc w:val="center"/>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Максимальная электрическая нагрузка, МВт</w:t>
            </w:r>
          </w:p>
        </w:tc>
        <w:tc>
          <w:tcPr>
            <w:tcW w:w="2000" w:type="dxa"/>
            <w:shd w:val="clear" w:color="auto" w:fill="auto"/>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803</w:t>
            </w:r>
          </w:p>
        </w:tc>
        <w:tc>
          <w:tcPr>
            <w:tcW w:w="3031" w:type="dxa"/>
            <w:shd w:val="clear" w:color="auto" w:fill="auto"/>
          </w:tcPr>
          <w:p w:rsidR="001C4E7C" w:rsidRPr="00B35601" w:rsidRDefault="001C4E7C" w:rsidP="001C4E7C">
            <w:pPr>
              <w:jc w:val="center"/>
              <w:rPr>
                <w:rFonts w:ascii="Times New Roman" w:hAnsi="Times New Roman" w:cs="Times New Roman"/>
                <w:sz w:val="24"/>
                <w:szCs w:val="24"/>
              </w:rPr>
            </w:pPr>
            <w:r w:rsidRPr="00B35601">
              <w:rPr>
                <w:rFonts w:ascii="Times New Roman" w:hAnsi="Times New Roman" w:cs="Times New Roman"/>
                <w:sz w:val="24"/>
                <w:szCs w:val="24"/>
              </w:rPr>
              <w:t>809</w:t>
            </w:r>
          </w:p>
        </w:tc>
      </w:tr>
    </w:tbl>
    <w:p w:rsidR="00934D4D" w:rsidRPr="00B35601" w:rsidRDefault="00934D4D" w:rsidP="00934D4D">
      <w:pPr>
        <w:spacing w:after="0" w:line="240" w:lineRule="auto"/>
        <w:ind w:firstLine="709"/>
        <w:jc w:val="both"/>
        <w:rPr>
          <w:rFonts w:ascii="Times New Roman" w:hAnsi="Times New Roman" w:cs="Times New Roman"/>
          <w:i/>
          <w:sz w:val="24"/>
          <w:szCs w:val="24"/>
        </w:rPr>
      </w:pPr>
    </w:p>
    <w:p w:rsidR="00934D4D" w:rsidRPr="00B35601" w:rsidRDefault="00934D4D" w:rsidP="00934D4D">
      <w:pPr>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 xml:space="preserve">Для повышения энергетической эффективности работы систем электроснабжения и энергосбережения, проектом предлагаются следующие мероприятия: </w:t>
      </w:r>
    </w:p>
    <w:p w:rsidR="00934D4D" w:rsidRPr="00B35601" w:rsidRDefault="00934D4D" w:rsidP="00AA086D">
      <w:pPr>
        <w:pStyle w:val="af4"/>
        <w:numPr>
          <w:ilvl w:val="0"/>
          <w:numId w:val="39"/>
        </w:numPr>
        <w:tabs>
          <w:tab w:val="left" w:pos="1134"/>
        </w:tabs>
        <w:ind w:left="0" w:firstLine="709"/>
        <w:rPr>
          <w:sz w:val="24"/>
          <w:szCs w:val="24"/>
        </w:rPr>
      </w:pPr>
      <w:r w:rsidRPr="00B35601">
        <w:rPr>
          <w:sz w:val="24"/>
          <w:szCs w:val="24"/>
        </w:rPr>
        <w:t>строительство и реконструкция распределительных сетей (сооружения и линии электропередачи) 6-10 кВ в соответствии с нормативно-технической документацией и спросом на мощность (технологическое присоединение).</w:t>
      </w:r>
    </w:p>
    <w:p w:rsidR="00934D4D" w:rsidRPr="00B35601" w:rsidRDefault="00934D4D" w:rsidP="00AA086D">
      <w:pPr>
        <w:pStyle w:val="af4"/>
        <w:numPr>
          <w:ilvl w:val="0"/>
          <w:numId w:val="39"/>
        </w:numPr>
        <w:tabs>
          <w:tab w:val="left" w:pos="1134"/>
        </w:tabs>
        <w:autoSpaceDE w:val="0"/>
        <w:autoSpaceDN w:val="0"/>
        <w:adjustRightInd w:val="0"/>
        <w:ind w:left="0" w:firstLine="709"/>
        <w:rPr>
          <w:sz w:val="24"/>
          <w:szCs w:val="24"/>
        </w:rPr>
      </w:pPr>
      <w:r w:rsidRPr="00B35601">
        <w:rPr>
          <w:sz w:val="24"/>
          <w:szCs w:val="24"/>
        </w:rPr>
        <w:t>проведение обязательных энергетических обследований с разработкой комплекса мероприятий по энергосбережению;</w:t>
      </w:r>
    </w:p>
    <w:p w:rsidR="00934D4D" w:rsidRPr="00B35601" w:rsidRDefault="00934D4D" w:rsidP="00AA086D">
      <w:pPr>
        <w:pStyle w:val="af4"/>
        <w:numPr>
          <w:ilvl w:val="0"/>
          <w:numId w:val="39"/>
        </w:numPr>
        <w:tabs>
          <w:tab w:val="left" w:pos="1134"/>
        </w:tabs>
        <w:autoSpaceDE w:val="0"/>
        <w:autoSpaceDN w:val="0"/>
        <w:adjustRightInd w:val="0"/>
        <w:ind w:left="0" w:firstLine="709"/>
        <w:rPr>
          <w:sz w:val="24"/>
          <w:szCs w:val="24"/>
        </w:rPr>
      </w:pPr>
      <w:r w:rsidRPr="00B35601">
        <w:rPr>
          <w:sz w:val="24"/>
          <w:szCs w:val="24"/>
        </w:rPr>
        <w:t>разработка технически обоснованных лимитов на потребление электроэнергии;</w:t>
      </w:r>
    </w:p>
    <w:p w:rsidR="00934D4D" w:rsidRPr="00B35601" w:rsidRDefault="00934D4D" w:rsidP="00AA086D">
      <w:pPr>
        <w:pStyle w:val="af4"/>
        <w:numPr>
          <w:ilvl w:val="0"/>
          <w:numId w:val="39"/>
        </w:numPr>
        <w:tabs>
          <w:tab w:val="left" w:pos="1134"/>
        </w:tabs>
        <w:ind w:left="0" w:firstLine="709"/>
        <w:rPr>
          <w:sz w:val="24"/>
          <w:szCs w:val="24"/>
        </w:rPr>
      </w:pPr>
      <w:r w:rsidRPr="00B35601">
        <w:rPr>
          <w:sz w:val="24"/>
          <w:szCs w:val="24"/>
        </w:rPr>
        <w:t>обеспечение бесперебойного электроснабжения;</w:t>
      </w:r>
    </w:p>
    <w:p w:rsidR="00934D4D" w:rsidRPr="00B35601" w:rsidRDefault="00934D4D" w:rsidP="00AA086D">
      <w:pPr>
        <w:pStyle w:val="af4"/>
        <w:numPr>
          <w:ilvl w:val="0"/>
          <w:numId w:val="39"/>
        </w:numPr>
        <w:tabs>
          <w:tab w:val="left" w:pos="1134"/>
        </w:tabs>
        <w:ind w:left="0" w:firstLine="709"/>
        <w:rPr>
          <w:sz w:val="24"/>
          <w:szCs w:val="24"/>
        </w:rPr>
      </w:pPr>
      <w:r w:rsidRPr="00B35601">
        <w:rPr>
          <w:sz w:val="24"/>
          <w:szCs w:val="24"/>
        </w:rPr>
        <w:t>повышение качества и надежности электроснабжения;</w:t>
      </w:r>
    </w:p>
    <w:p w:rsidR="00934D4D" w:rsidRPr="00B35601" w:rsidRDefault="00934D4D" w:rsidP="00AA086D">
      <w:pPr>
        <w:pStyle w:val="af4"/>
        <w:numPr>
          <w:ilvl w:val="0"/>
          <w:numId w:val="39"/>
        </w:numPr>
        <w:tabs>
          <w:tab w:val="left" w:pos="1134"/>
        </w:tabs>
        <w:ind w:left="0" w:firstLine="709"/>
        <w:rPr>
          <w:sz w:val="24"/>
          <w:szCs w:val="24"/>
        </w:rPr>
      </w:pPr>
      <w:r w:rsidRPr="00B35601">
        <w:rPr>
          <w:sz w:val="24"/>
          <w:szCs w:val="24"/>
        </w:rPr>
        <w:t>обеспечение резерва мощности, необходимого для электроснабжения районов, планируемых к застройке.</w:t>
      </w:r>
    </w:p>
    <w:p w:rsidR="00934D4D" w:rsidRPr="00B35601" w:rsidRDefault="00934D4D" w:rsidP="00AA086D">
      <w:pPr>
        <w:pStyle w:val="af4"/>
        <w:numPr>
          <w:ilvl w:val="0"/>
          <w:numId w:val="39"/>
        </w:numPr>
        <w:tabs>
          <w:tab w:val="left" w:pos="1134"/>
        </w:tabs>
        <w:ind w:left="0" w:firstLine="709"/>
        <w:rPr>
          <w:sz w:val="24"/>
          <w:szCs w:val="24"/>
        </w:rPr>
      </w:pPr>
      <w:r w:rsidRPr="00B35601">
        <w:rPr>
          <w:sz w:val="24"/>
          <w:szCs w:val="24"/>
        </w:rPr>
        <w:t>восстановление сетей уличного освещения, коммунального хозяйства.</w:t>
      </w:r>
    </w:p>
    <w:p w:rsidR="00934D4D" w:rsidRPr="00B35601" w:rsidRDefault="00934D4D" w:rsidP="00934D4D">
      <w:pPr>
        <w:spacing w:after="0" w:line="240" w:lineRule="auto"/>
        <w:ind w:firstLine="709"/>
        <w:jc w:val="both"/>
        <w:rPr>
          <w:rFonts w:ascii="Times New Roman" w:hAnsi="Times New Roman" w:cs="Times New Roman"/>
          <w:sz w:val="24"/>
          <w:szCs w:val="24"/>
        </w:rPr>
      </w:pPr>
    </w:p>
    <w:p w:rsidR="00934D4D" w:rsidRPr="00B35601" w:rsidRDefault="00934D4D" w:rsidP="00AA086D">
      <w:pPr>
        <w:pStyle w:val="af4"/>
        <w:numPr>
          <w:ilvl w:val="1"/>
          <w:numId w:val="35"/>
        </w:numPr>
        <w:spacing w:before="120" w:after="120" w:line="276" w:lineRule="auto"/>
        <w:ind w:left="0" w:firstLine="709"/>
        <w:outlineLvl w:val="1"/>
        <w:rPr>
          <w:b/>
          <w:sz w:val="24"/>
          <w:szCs w:val="24"/>
        </w:rPr>
      </w:pPr>
      <w:bookmarkStart w:id="201" w:name="_Toc154471696"/>
      <w:r w:rsidRPr="00B35601">
        <w:rPr>
          <w:b/>
          <w:sz w:val="24"/>
          <w:szCs w:val="24"/>
        </w:rPr>
        <w:t>Развитие территорий специального назначения</w:t>
      </w:r>
      <w:bookmarkEnd w:id="201"/>
    </w:p>
    <w:p w:rsidR="00934D4D" w:rsidRPr="00B35601" w:rsidRDefault="00934D4D" w:rsidP="00AA086D">
      <w:pPr>
        <w:pStyle w:val="af4"/>
        <w:numPr>
          <w:ilvl w:val="2"/>
          <w:numId w:val="37"/>
        </w:numPr>
        <w:spacing w:before="240" w:after="240" w:line="276" w:lineRule="auto"/>
        <w:ind w:left="0" w:firstLine="709"/>
        <w:outlineLvl w:val="2"/>
        <w:rPr>
          <w:rFonts w:eastAsiaTheme="majorEastAsia"/>
          <w:b/>
          <w:bCs/>
          <w:sz w:val="24"/>
          <w:szCs w:val="24"/>
        </w:rPr>
      </w:pPr>
      <w:bookmarkStart w:id="202" w:name="_Toc154471697"/>
      <w:r w:rsidRPr="00B35601">
        <w:rPr>
          <w:rFonts w:eastAsiaTheme="majorEastAsia"/>
          <w:b/>
          <w:bCs/>
          <w:sz w:val="24"/>
          <w:szCs w:val="24"/>
        </w:rPr>
        <w:t>Организация захоронений</w:t>
      </w:r>
      <w:bookmarkEnd w:id="202"/>
    </w:p>
    <w:p w:rsidR="00934D4D" w:rsidRPr="00B35601" w:rsidRDefault="00934D4D" w:rsidP="00934D4D">
      <w:pPr>
        <w:spacing w:before="120" w:after="120"/>
        <w:ind w:firstLine="709"/>
        <w:jc w:val="both"/>
        <w:rPr>
          <w:rFonts w:ascii="Times New Roman" w:hAnsi="Times New Roman" w:cs="Times New Roman"/>
          <w:i/>
          <w:sz w:val="24"/>
          <w:szCs w:val="24"/>
        </w:rPr>
      </w:pPr>
      <w:r w:rsidRPr="00B35601">
        <w:rPr>
          <w:rFonts w:ascii="Times New Roman" w:hAnsi="Times New Roman" w:cs="Times New Roman"/>
          <w:i/>
          <w:sz w:val="24"/>
          <w:szCs w:val="24"/>
        </w:rPr>
        <w:lastRenderedPageBreak/>
        <w:t>Объекты ритуального захоронения (кладбища)</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На данный момент суммарная площадь, занимаемая кладбищами </w:t>
      </w:r>
      <w:r w:rsidR="00B5370B" w:rsidRPr="00B35601">
        <w:rPr>
          <w:rFonts w:ascii="Times New Roman" w:hAnsi="Times New Roman" w:cs="Times New Roman"/>
          <w:bCs/>
          <w:sz w:val="24"/>
          <w:szCs w:val="24"/>
        </w:rPr>
        <w:t>Елнатск</w:t>
      </w:r>
      <w:r w:rsidRPr="00B35601">
        <w:rPr>
          <w:rFonts w:ascii="Times New Roman" w:hAnsi="Times New Roman" w:cs="Times New Roman"/>
          <w:bCs/>
          <w:sz w:val="24"/>
          <w:szCs w:val="24"/>
        </w:rPr>
        <w:t>ом сельском поселении</w:t>
      </w:r>
      <w:r w:rsidRPr="00B35601">
        <w:rPr>
          <w:rFonts w:ascii="Times New Roman" w:hAnsi="Times New Roman" w:cs="Times New Roman"/>
          <w:sz w:val="24"/>
          <w:szCs w:val="24"/>
        </w:rPr>
        <w:t xml:space="preserve">, составляет </w:t>
      </w:r>
      <w:r w:rsidR="005F496D" w:rsidRPr="00B35601">
        <w:rPr>
          <w:rFonts w:ascii="Times New Roman" w:hAnsi="Times New Roman" w:cs="Times New Roman"/>
          <w:sz w:val="24"/>
          <w:szCs w:val="24"/>
        </w:rPr>
        <w:t>4,42</w:t>
      </w:r>
      <w:r w:rsidRPr="00B35601">
        <w:rPr>
          <w:rFonts w:ascii="Times New Roman" w:hAnsi="Times New Roman" w:cs="Times New Roman"/>
          <w:sz w:val="24"/>
          <w:szCs w:val="24"/>
        </w:rPr>
        <w:t xml:space="preserve"> га. </w:t>
      </w: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соответствии с Местными нормативами градостроительного проектирования муниципального образования «</w:t>
      </w:r>
      <w:r w:rsidR="00B5370B" w:rsidRPr="00B35601">
        <w:rPr>
          <w:rFonts w:ascii="Times New Roman" w:hAnsi="Times New Roman" w:cs="Times New Roman"/>
          <w:sz w:val="24"/>
          <w:szCs w:val="24"/>
        </w:rPr>
        <w:t>Елнатск</w:t>
      </w:r>
      <w:r w:rsidRPr="00B35601">
        <w:rPr>
          <w:rFonts w:ascii="Times New Roman" w:hAnsi="Times New Roman" w:cs="Times New Roman"/>
          <w:sz w:val="24"/>
          <w:szCs w:val="24"/>
        </w:rPr>
        <w:t xml:space="preserve">ое сельское поселение </w:t>
      </w:r>
      <w:r w:rsidR="0040174F" w:rsidRPr="00B35601">
        <w:rPr>
          <w:rFonts w:ascii="Times New Roman" w:hAnsi="Times New Roman" w:cs="Times New Roman"/>
          <w:sz w:val="24"/>
          <w:szCs w:val="24"/>
        </w:rPr>
        <w:t>Юрьевецк</w:t>
      </w:r>
      <w:r w:rsidRPr="00B35601">
        <w:rPr>
          <w:rFonts w:ascii="Times New Roman" w:hAnsi="Times New Roman" w:cs="Times New Roman"/>
          <w:sz w:val="24"/>
          <w:szCs w:val="24"/>
        </w:rPr>
        <w:t>ого района Ивановской области» устанавливается расчетный показатель минимально допустимого уровня обеспеченности 0,25 га/</w:t>
      </w:r>
      <w:r w:rsidR="005F496D" w:rsidRPr="00B35601">
        <w:rPr>
          <w:rFonts w:ascii="Times New Roman" w:hAnsi="Times New Roman" w:cs="Times New Roman"/>
          <w:sz w:val="24"/>
          <w:szCs w:val="24"/>
        </w:rPr>
        <w:t>1 тыс. чел., что составляет 0,4</w:t>
      </w:r>
      <w:r w:rsidRPr="00B35601">
        <w:rPr>
          <w:rFonts w:ascii="Times New Roman" w:hAnsi="Times New Roman" w:cs="Times New Roman"/>
          <w:sz w:val="24"/>
          <w:szCs w:val="24"/>
        </w:rPr>
        <w:t xml:space="preserve"> га.</w:t>
      </w:r>
    </w:p>
    <w:p w:rsidR="00934D4D" w:rsidRPr="00B35601" w:rsidRDefault="00934D4D" w:rsidP="00AA086D">
      <w:pPr>
        <w:pStyle w:val="af4"/>
        <w:numPr>
          <w:ilvl w:val="2"/>
          <w:numId w:val="37"/>
        </w:numPr>
        <w:spacing w:before="240" w:after="240" w:line="276" w:lineRule="auto"/>
        <w:ind w:left="0" w:firstLine="709"/>
        <w:outlineLvl w:val="2"/>
        <w:rPr>
          <w:b/>
          <w:sz w:val="24"/>
          <w:szCs w:val="24"/>
        </w:rPr>
      </w:pPr>
      <w:bookmarkStart w:id="203" w:name="_Toc154471698"/>
      <w:r w:rsidRPr="00B35601">
        <w:rPr>
          <w:rFonts w:eastAsiaTheme="majorEastAsia"/>
          <w:b/>
          <w:bCs/>
          <w:sz w:val="24"/>
          <w:szCs w:val="24"/>
        </w:rPr>
        <w:t>Санитарная очистка территории</w:t>
      </w:r>
      <w:bookmarkEnd w:id="203"/>
    </w:p>
    <w:p w:rsidR="00934D4D" w:rsidRPr="00B35601" w:rsidRDefault="00934D4D" w:rsidP="00934D4D">
      <w:pPr>
        <w:spacing w:before="120" w:after="120" w:line="23" w:lineRule="atLeast"/>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Исходя из данных таблицы приложения К СП 42.13330.2016 и существующих показателей образования ТКО, для расчета объема отходов, образующихся в поселениях с учетом общественных зданий принимаем норму накопления твёрдых коммунальных отходов на 1 человека 1500 л/год, 300 кг/год, смет с </w:t>
      </w:r>
      <w:smartTag w:uri="urn:schemas-microsoft-com:office:smarttags" w:element="metricconverter">
        <w:smartTagPr>
          <w:attr w:name="ProductID" w:val="1 м2"/>
        </w:smartTagPr>
        <w:r w:rsidRPr="00B35601">
          <w:rPr>
            <w:rFonts w:ascii="Times New Roman" w:hAnsi="Times New Roman" w:cs="Times New Roman"/>
            <w:sz w:val="24"/>
            <w:szCs w:val="24"/>
          </w:rPr>
          <w:t>1 м</w:t>
        </w:r>
        <w:r w:rsidRPr="00B35601">
          <w:rPr>
            <w:rFonts w:ascii="Times New Roman" w:hAnsi="Times New Roman" w:cs="Times New Roman"/>
            <w:sz w:val="24"/>
            <w:szCs w:val="24"/>
            <w:vertAlign w:val="superscript"/>
          </w:rPr>
          <w:t>2</w:t>
        </w:r>
      </w:smartTag>
      <w:r w:rsidRPr="00B35601">
        <w:rPr>
          <w:rFonts w:ascii="Times New Roman" w:hAnsi="Times New Roman" w:cs="Times New Roman"/>
          <w:sz w:val="24"/>
          <w:szCs w:val="24"/>
        </w:rPr>
        <w:t xml:space="preserve"> покрытий улиц, площадей и парков - 5 кг/год, 8 л/год. </w:t>
      </w:r>
    </w:p>
    <w:p w:rsidR="00934D4D" w:rsidRPr="00B35601" w:rsidRDefault="00934D4D" w:rsidP="00934D4D">
      <w:pPr>
        <w:pStyle w:val="-"/>
        <w:widowControl/>
        <w:spacing w:before="0"/>
        <w:ind w:left="1429" w:firstLine="0"/>
        <w:jc w:val="right"/>
        <w:rPr>
          <w:sz w:val="24"/>
          <w:szCs w:val="24"/>
        </w:rPr>
      </w:pPr>
      <w:r w:rsidRPr="00B35601">
        <w:rPr>
          <w:sz w:val="24"/>
          <w:szCs w:val="24"/>
        </w:rPr>
        <w:t xml:space="preserve">Таблица </w:t>
      </w:r>
      <w:r w:rsidR="00C24009" w:rsidRPr="00B35601">
        <w:rPr>
          <w:sz w:val="24"/>
          <w:szCs w:val="24"/>
        </w:rPr>
        <w:t>21</w:t>
      </w:r>
    </w:p>
    <w:p w:rsidR="00934D4D" w:rsidRPr="00B35601" w:rsidRDefault="00934D4D" w:rsidP="00934D4D">
      <w:pPr>
        <w:pStyle w:val="af4"/>
        <w:ind w:firstLine="0"/>
        <w:jc w:val="center"/>
        <w:rPr>
          <w:sz w:val="24"/>
          <w:szCs w:val="24"/>
        </w:rPr>
      </w:pPr>
      <w:r w:rsidRPr="00B35601">
        <w:rPr>
          <w:sz w:val="24"/>
          <w:szCs w:val="24"/>
        </w:rPr>
        <w:t>Расчёт образования твердых и жидких коммунальных отходов</w:t>
      </w:r>
    </w:p>
    <w:tbl>
      <w:tblPr>
        <w:tblW w:w="10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4"/>
        <w:gridCol w:w="1824"/>
        <w:gridCol w:w="1665"/>
        <w:gridCol w:w="986"/>
        <w:gridCol w:w="1236"/>
        <w:gridCol w:w="1665"/>
        <w:gridCol w:w="996"/>
        <w:gridCol w:w="1125"/>
      </w:tblGrid>
      <w:tr w:rsidR="00934D4D" w:rsidRPr="00B35601" w:rsidTr="00FD6DE4">
        <w:trPr>
          <w:tblHeader/>
          <w:jc w:val="center"/>
        </w:trPr>
        <w:tc>
          <w:tcPr>
            <w:tcW w:w="854" w:type="dxa"/>
            <w:vMerge w:val="restart"/>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 п/п</w:t>
            </w:r>
          </w:p>
        </w:tc>
        <w:tc>
          <w:tcPr>
            <w:tcW w:w="1824" w:type="dxa"/>
            <w:vMerge w:val="restart"/>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Показатель</w:t>
            </w:r>
          </w:p>
        </w:tc>
        <w:tc>
          <w:tcPr>
            <w:tcW w:w="3887" w:type="dxa"/>
            <w:gridSpan w:val="3"/>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Первая очередь</w:t>
            </w:r>
          </w:p>
        </w:tc>
        <w:tc>
          <w:tcPr>
            <w:tcW w:w="3786" w:type="dxa"/>
            <w:gridSpan w:val="3"/>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Расчётный срок</w:t>
            </w:r>
          </w:p>
        </w:tc>
      </w:tr>
      <w:tr w:rsidR="00934D4D" w:rsidRPr="00B35601" w:rsidTr="00FD6DE4">
        <w:trPr>
          <w:tblHeader/>
          <w:jc w:val="center"/>
        </w:trPr>
        <w:tc>
          <w:tcPr>
            <w:tcW w:w="854" w:type="dxa"/>
            <w:vMerge/>
          </w:tcPr>
          <w:p w:rsidR="00934D4D" w:rsidRPr="00B35601" w:rsidRDefault="00934D4D" w:rsidP="00FD6DE4">
            <w:pPr>
              <w:pStyle w:val="Normal10"/>
              <w:widowControl w:val="0"/>
              <w:autoSpaceDE w:val="0"/>
              <w:autoSpaceDN w:val="0"/>
              <w:adjustRightInd w:val="0"/>
              <w:ind w:left="0" w:right="0"/>
              <w:rPr>
                <w:b w:val="0"/>
                <w:sz w:val="24"/>
                <w:szCs w:val="24"/>
              </w:rPr>
            </w:pPr>
          </w:p>
        </w:tc>
        <w:tc>
          <w:tcPr>
            <w:tcW w:w="1824" w:type="dxa"/>
            <w:vMerge/>
          </w:tcPr>
          <w:p w:rsidR="00934D4D" w:rsidRPr="00B35601" w:rsidRDefault="00934D4D" w:rsidP="00FD6DE4">
            <w:pPr>
              <w:pStyle w:val="Normal10"/>
              <w:widowControl w:val="0"/>
              <w:autoSpaceDE w:val="0"/>
              <w:autoSpaceDN w:val="0"/>
              <w:adjustRightInd w:val="0"/>
              <w:ind w:left="0" w:right="0"/>
              <w:rPr>
                <w:b w:val="0"/>
                <w:sz w:val="24"/>
                <w:szCs w:val="24"/>
              </w:rPr>
            </w:pPr>
          </w:p>
        </w:tc>
        <w:tc>
          <w:tcPr>
            <w:tcW w:w="1665" w:type="dxa"/>
            <w:vMerge w:val="restart"/>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Численность населения, тыс. чел</w:t>
            </w:r>
          </w:p>
        </w:tc>
        <w:tc>
          <w:tcPr>
            <w:tcW w:w="2222" w:type="dxa"/>
            <w:gridSpan w:val="2"/>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Проектное количество отходов</w:t>
            </w:r>
          </w:p>
        </w:tc>
        <w:tc>
          <w:tcPr>
            <w:tcW w:w="1665" w:type="dxa"/>
            <w:vMerge w:val="restart"/>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Численность населения, тыс. чел</w:t>
            </w:r>
          </w:p>
        </w:tc>
        <w:tc>
          <w:tcPr>
            <w:tcW w:w="2121" w:type="dxa"/>
            <w:gridSpan w:val="2"/>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Проектное количество отходов</w:t>
            </w:r>
          </w:p>
        </w:tc>
      </w:tr>
      <w:tr w:rsidR="00934D4D" w:rsidRPr="00B35601" w:rsidTr="00FD6DE4">
        <w:trPr>
          <w:tblHeader/>
          <w:jc w:val="center"/>
        </w:trPr>
        <w:tc>
          <w:tcPr>
            <w:tcW w:w="854" w:type="dxa"/>
            <w:vMerge/>
          </w:tcPr>
          <w:p w:rsidR="00934D4D" w:rsidRPr="00B35601" w:rsidRDefault="00934D4D" w:rsidP="00FD6DE4">
            <w:pPr>
              <w:pStyle w:val="Normal10"/>
              <w:widowControl w:val="0"/>
              <w:autoSpaceDE w:val="0"/>
              <w:autoSpaceDN w:val="0"/>
              <w:adjustRightInd w:val="0"/>
              <w:ind w:left="0" w:right="0"/>
              <w:rPr>
                <w:b w:val="0"/>
                <w:sz w:val="24"/>
                <w:szCs w:val="24"/>
              </w:rPr>
            </w:pPr>
          </w:p>
        </w:tc>
        <w:tc>
          <w:tcPr>
            <w:tcW w:w="1824" w:type="dxa"/>
            <w:vMerge/>
          </w:tcPr>
          <w:p w:rsidR="00934D4D" w:rsidRPr="00B35601" w:rsidRDefault="00934D4D" w:rsidP="00FD6DE4">
            <w:pPr>
              <w:pStyle w:val="Normal10"/>
              <w:widowControl w:val="0"/>
              <w:autoSpaceDE w:val="0"/>
              <w:autoSpaceDN w:val="0"/>
              <w:adjustRightInd w:val="0"/>
              <w:ind w:left="0" w:right="0"/>
              <w:rPr>
                <w:b w:val="0"/>
                <w:sz w:val="24"/>
                <w:szCs w:val="24"/>
              </w:rPr>
            </w:pPr>
          </w:p>
        </w:tc>
        <w:tc>
          <w:tcPr>
            <w:tcW w:w="1665" w:type="dxa"/>
            <w:vMerge/>
          </w:tcPr>
          <w:p w:rsidR="00934D4D" w:rsidRPr="00B35601" w:rsidRDefault="00934D4D" w:rsidP="00FD6DE4">
            <w:pPr>
              <w:pStyle w:val="Normal10"/>
              <w:widowControl w:val="0"/>
              <w:autoSpaceDE w:val="0"/>
              <w:autoSpaceDN w:val="0"/>
              <w:adjustRightInd w:val="0"/>
              <w:ind w:left="0" w:right="0"/>
              <w:rPr>
                <w:b w:val="0"/>
                <w:sz w:val="24"/>
                <w:szCs w:val="24"/>
              </w:rPr>
            </w:pPr>
          </w:p>
        </w:tc>
        <w:tc>
          <w:tcPr>
            <w:tcW w:w="986" w:type="dxa"/>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т/год</w:t>
            </w:r>
          </w:p>
        </w:tc>
        <w:tc>
          <w:tcPr>
            <w:tcW w:w="1236" w:type="dxa"/>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л/год</w:t>
            </w:r>
          </w:p>
        </w:tc>
        <w:tc>
          <w:tcPr>
            <w:tcW w:w="1665" w:type="dxa"/>
            <w:vMerge/>
          </w:tcPr>
          <w:p w:rsidR="00934D4D" w:rsidRPr="00B35601" w:rsidRDefault="00934D4D" w:rsidP="00FD6DE4">
            <w:pPr>
              <w:pStyle w:val="Normal10"/>
              <w:widowControl w:val="0"/>
              <w:autoSpaceDE w:val="0"/>
              <w:autoSpaceDN w:val="0"/>
              <w:adjustRightInd w:val="0"/>
              <w:ind w:left="0" w:right="0"/>
              <w:rPr>
                <w:b w:val="0"/>
                <w:sz w:val="24"/>
                <w:szCs w:val="24"/>
              </w:rPr>
            </w:pPr>
          </w:p>
        </w:tc>
        <w:tc>
          <w:tcPr>
            <w:tcW w:w="996" w:type="dxa"/>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т/год</w:t>
            </w:r>
          </w:p>
        </w:tc>
        <w:tc>
          <w:tcPr>
            <w:tcW w:w="1125" w:type="dxa"/>
          </w:tcPr>
          <w:p w:rsidR="00934D4D" w:rsidRPr="00B35601" w:rsidRDefault="00934D4D" w:rsidP="00FD6DE4">
            <w:pPr>
              <w:pStyle w:val="Normal10"/>
              <w:widowControl w:val="0"/>
              <w:autoSpaceDE w:val="0"/>
              <w:autoSpaceDN w:val="0"/>
              <w:adjustRightInd w:val="0"/>
              <w:ind w:left="0" w:right="0"/>
              <w:rPr>
                <w:b w:val="0"/>
                <w:sz w:val="24"/>
                <w:szCs w:val="24"/>
              </w:rPr>
            </w:pPr>
            <w:r w:rsidRPr="00B35601">
              <w:rPr>
                <w:b w:val="0"/>
                <w:sz w:val="24"/>
                <w:szCs w:val="24"/>
              </w:rPr>
              <w:t>л/год</w:t>
            </w:r>
          </w:p>
        </w:tc>
      </w:tr>
      <w:tr w:rsidR="00F7684D" w:rsidRPr="00B35601" w:rsidTr="00FD6DE4">
        <w:trPr>
          <w:trHeight w:val="414"/>
          <w:jc w:val="center"/>
        </w:trPr>
        <w:tc>
          <w:tcPr>
            <w:tcW w:w="854" w:type="dxa"/>
          </w:tcPr>
          <w:p w:rsidR="00F7684D" w:rsidRPr="00B35601" w:rsidRDefault="00F7684D" w:rsidP="00F7684D">
            <w:pPr>
              <w:pStyle w:val="Normal10"/>
              <w:widowControl w:val="0"/>
              <w:autoSpaceDE w:val="0"/>
              <w:autoSpaceDN w:val="0"/>
              <w:adjustRightInd w:val="0"/>
              <w:ind w:left="0" w:right="0"/>
              <w:rPr>
                <w:b w:val="0"/>
                <w:sz w:val="24"/>
                <w:szCs w:val="24"/>
              </w:rPr>
            </w:pPr>
            <w:r w:rsidRPr="00B35601">
              <w:rPr>
                <w:b w:val="0"/>
                <w:sz w:val="24"/>
                <w:szCs w:val="24"/>
              </w:rPr>
              <w:t>1</w:t>
            </w:r>
          </w:p>
        </w:tc>
        <w:tc>
          <w:tcPr>
            <w:tcW w:w="1824" w:type="dxa"/>
          </w:tcPr>
          <w:p w:rsidR="00F7684D" w:rsidRPr="00B35601" w:rsidRDefault="00F7684D" w:rsidP="00F7684D">
            <w:pPr>
              <w:pStyle w:val="Normal10"/>
              <w:widowControl w:val="0"/>
              <w:autoSpaceDE w:val="0"/>
              <w:autoSpaceDN w:val="0"/>
              <w:adjustRightInd w:val="0"/>
              <w:ind w:left="0" w:right="0"/>
              <w:jc w:val="left"/>
              <w:rPr>
                <w:b w:val="0"/>
                <w:sz w:val="24"/>
                <w:szCs w:val="24"/>
              </w:rPr>
            </w:pPr>
            <w:r w:rsidRPr="00B35601">
              <w:rPr>
                <w:b w:val="0"/>
                <w:sz w:val="24"/>
                <w:szCs w:val="24"/>
              </w:rPr>
              <w:t>Жилой фонд</w:t>
            </w:r>
          </w:p>
        </w:tc>
        <w:tc>
          <w:tcPr>
            <w:tcW w:w="1665" w:type="dxa"/>
            <w:vMerge w:val="restart"/>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1,61</w:t>
            </w:r>
          </w:p>
        </w:tc>
        <w:tc>
          <w:tcPr>
            <w:tcW w:w="986" w:type="dxa"/>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481,5</w:t>
            </w:r>
          </w:p>
        </w:tc>
        <w:tc>
          <w:tcPr>
            <w:tcW w:w="1236"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2407,5</w:t>
            </w:r>
          </w:p>
        </w:tc>
        <w:tc>
          <w:tcPr>
            <w:tcW w:w="1665" w:type="dxa"/>
            <w:vMerge w:val="restart"/>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1,617</w:t>
            </w:r>
          </w:p>
        </w:tc>
        <w:tc>
          <w:tcPr>
            <w:tcW w:w="996"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485,1</w:t>
            </w:r>
          </w:p>
        </w:tc>
        <w:tc>
          <w:tcPr>
            <w:tcW w:w="1125"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2425,5</w:t>
            </w:r>
          </w:p>
        </w:tc>
      </w:tr>
      <w:tr w:rsidR="00F7684D" w:rsidRPr="00B35601" w:rsidTr="00FD6DE4">
        <w:trPr>
          <w:trHeight w:val="210"/>
          <w:jc w:val="center"/>
        </w:trPr>
        <w:tc>
          <w:tcPr>
            <w:tcW w:w="854" w:type="dxa"/>
          </w:tcPr>
          <w:p w:rsidR="00F7684D" w:rsidRPr="00B35601" w:rsidRDefault="00F7684D" w:rsidP="00F7684D">
            <w:pPr>
              <w:pStyle w:val="Normal10"/>
              <w:widowControl w:val="0"/>
              <w:autoSpaceDE w:val="0"/>
              <w:autoSpaceDN w:val="0"/>
              <w:adjustRightInd w:val="0"/>
              <w:ind w:left="0" w:right="0"/>
              <w:rPr>
                <w:b w:val="0"/>
                <w:sz w:val="24"/>
                <w:szCs w:val="24"/>
              </w:rPr>
            </w:pPr>
            <w:r w:rsidRPr="00B35601">
              <w:rPr>
                <w:b w:val="0"/>
                <w:sz w:val="24"/>
                <w:szCs w:val="24"/>
              </w:rPr>
              <w:t>2</w:t>
            </w:r>
          </w:p>
        </w:tc>
        <w:tc>
          <w:tcPr>
            <w:tcW w:w="1824" w:type="dxa"/>
          </w:tcPr>
          <w:p w:rsidR="00F7684D" w:rsidRPr="00B35601" w:rsidRDefault="00F7684D" w:rsidP="00F7684D">
            <w:pPr>
              <w:pStyle w:val="Normal10"/>
              <w:widowControl w:val="0"/>
              <w:autoSpaceDE w:val="0"/>
              <w:autoSpaceDN w:val="0"/>
              <w:adjustRightInd w:val="0"/>
              <w:ind w:left="0" w:right="0"/>
              <w:jc w:val="left"/>
              <w:rPr>
                <w:b w:val="0"/>
                <w:sz w:val="24"/>
                <w:szCs w:val="24"/>
              </w:rPr>
            </w:pPr>
            <w:r w:rsidRPr="00B35601">
              <w:rPr>
                <w:b w:val="0"/>
                <w:sz w:val="24"/>
                <w:szCs w:val="24"/>
              </w:rPr>
              <w:t>Уличный смет</w:t>
            </w:r>
          </w:p>
        </w:tc>
        <w:tc>
          <w:tcPr>
            <w:tcW w:w="1665" w:type="dxa"/>
            <w:vMerge/>
            <w:vAlign w:val="center"/>
          </w:tcPr>
          <w:p w:rsidR="00F7684D" w:rsidRPr="00B35601" w:rsidRDefault="00F7684D" w:rsidP="00F7684D">
            <w:pPr>
              <w:pStyle w:val="Normal10"/>
              <w:widowControl w:val="0"/>
              <w:autoSpaceDE w:val="0"/>
              <w:autoSpaceDN w:val="0"/>
              <w:adjustRightInd w:val="0"/>
              <w:ind w:left="0" w:right="0"/>
              <w:rPr>
                <w:b w:val="0"/>
                <w:sz w:val="24"/>
                <w:szCs w:val="24"/>
              </w:rPr>
            </w:pPr>
          </w:p>
        </w:tc>
        <w:tc>
          <w:tcPr>
            <w:tcW w:w="986" w:type="dxa"/>
            <w:vAlign w:val="center"/>
          </w:tcPr>
          <w:p w:rsidR="00F7684D" w:rsidRPr="00B35601" w:rsidRDefault="00F7684D" w:rsidP="00F7684D">
            <w:pPr>
              <w:pStyle w:val="Normal10"/>
              <w:widowControl w:val="0"/>
              <w:autoSpaceDE w:val="0"/>
              <w:autoSpaceDN w:val="0"/>
              <w:adjustRightInd w:val="0"/>
              <w:ind w:left="0" w:right="0"/>
              <w:rPr>
                <w:b w:val="0"/>
                <w:sz w:val="24"/>
                <w:szCs w:val="24"/>
              </w:rPr>
            </w:pPr>
            <w:r w:rsidRPr="00B35601">
              <w:rPr>
                <w:b w:val="0"/>
                <w:sz w:val="24"/>
                <w:szCs w:val="24"/>
              </w:rPr>
              <w:t>8,025</w:t>
            </w:r>
          </w:p>
        </w:tc>
        <w:tc>
          <w:tcPr>
            <w:tcW w:w="1236" w:type="dxa"/>
            <w:vAlign w:val="center"/>
          </w:tcPr>
          <w:p w:rsidR="00F7684D" w:rsidRPr="00B35601" w:rsidRDefault="00F7684D" w:rsidP="00F7684D">
            <w:pPr>
              <w:pStyle w:val="Normal10"/>
              <w:widowControl w:val="0"/>
              <w:autoSpaceDE w:val="0"/>
              <w:autoSpaceDN w:val="0"/>
              <w:adjustRightInd w:val="0"/>
              <w:ind w:left="0" w:right="0"/>
              <w:rPr>
                <w:b w:val="0"/>
                <w:sz w:val="24"/>
                <w:szCs w:val="24"/>
              </w:rPr>
            </w:pPr>
            <w:r w:rsidRPr="00B35601">
              <w:rPr>
                <w:b w:val="0"/>
                <w:sz w:val="24"/>
                <w:szCs w:val="24"/>
              </w:rPr>
              <w:t>12,84</w:t>
            </w:r>
          </w:p>
        </w:tc>
        <w:tc>
          <w:tcPr>
            <w:tcW w:w="1665" w:type="dxa"/>
            <w:vMerge/>
            <w:vAlign w:val="center"/>
          </w:tcPr>
          <w:p w:rsidR="00F7684D" w:rsidRPr="00B35601" w:rsidRDefault="00F7684D" w:rsidP="00F7684D">
            <w:pPr>
              <w:pStyle w:val="Normal10"/>
              <w:widowControl w:val="0"/>
              <w:autoSpaceDE w:val="0"/>
              <w:autoSpaceDN w:val="0"/>
              <w:adjustRightInd w:val="0"/>
              <w:ind w:left="0" w:right="0"/>
              <w:rPr>
                <w:b w:val="0"/>
                <w:sz w:val="24"/>
                <w:szCs w:val="24"/>
              </w:rPr>
            </w:pPr>
          </w:p>
        </w:tc>
        <w:tc>
          <w:tcPr>
            <w:tcW w:w="996" w:type="dxa"/>
            <w:vAlign w:val="center"/>
          </w:tcPr>
          <w:p w:rsidR="00F7684D" w:rsidRPr="00B35601" w:rsidRDefault="00F7684D" w:rsidP="00F7684D">
            <w:pPr>
              <w:pStyle w:val="Normal10"/>
              <w:widowControl w:val="0"/>
              <w:autoSpaceDE w:val="0"/>
              <w:autoSpaceDN w:val="0"/>
              <w:adjustRightInd w:val="0"/>
              <w:ind w:left="0" w:right="0"/>
              <w:rPr>
                <w:b w:val="0"/>
                <w:sz w:val="24"/>
                <w:szCs w:val="24"/>
              </w:rPr>
            </w:pPr>
            <w:r w:rsidRPr="00B35601">
              <w:rPr>
                <w:b w:val="0"/>
                <w:sz w:val="24"/>
                <w:szCs w:val="24"/>
              </w:rPr>
              <w:t>8,085</w:t>
            </w:r>
          </w:p>
        </w:tc>
        <w:tc>
          <w:tcPr>
            <w:tcW w:w="1125" w:type="dxa"/>
            <w:vAlign w:val="center"/>
          </w:tcPr>
          <w:p w:rsidR="00F7684D" w:rsidRPr="00B35601" w:rsidRDefault="00F7684D" w:rsidP="00F7684D">
            <w:pPr>
              <w:pStyle w:val="Normal10"/>
              <w:widowControl w:val="0"/>
              <w:autoSpaceDE w:val="0"/>
              <w:autoSpaceDN w:val="0"/>
              <w:adjustRightInd w:val="0"/>
              <w:ind w:left="0" w:right="0"/>
              <w:rPr>
                <w:b w:val="0"/>
                <w:sz w:val="24"/>
                <w:szCs w:val="24"/>
              </w:rPr>
            </w:pPr>
            <w:r w:rsidRPr="00B35601">
              <w:rPr>
                <w:b w:val="0"/>
                <w:sz w:val="24"/>
                <w:szCs w:val="24"/>
              </w:rPr>
              <w:t>12,936</w:t>
            </w:r>
          </w:p>
        </w:tc>
      </w:tr>
      <w:tr w:rsidR="00F7684D" w:rsidRPr="00B35601" w:rsidTr="00FD6DE4">
        <w:trPr>
          <w:trHeight w:val="311"/>
          <w:jc w:val="center"/>
        </w:trPr>
        <w:tc>
          <w:tcPr>
            <w:tcW w:w="854" w:type="dxa"/>
          </w:tcPr>
          <w:p w:rsidR="00F7684D" w:rsidRPr="00B35601" w:rsidRDefault="00F7684D" w:rsidP="00F7684D">
            <w:pPr>
              <w:pStyle w:val="Normal10"/>
              <w:widowControl w:val="0"/>
              <w:autoSpaceDE w:val="0"/>
              <w:autoSpaceDN w:val="0"/>
              <w:adjustRightInd w:val="0"/>
              <w:ind w:left="0" w:right="0"/>
              <w:rPr>
                <w:b w:val="0"/>
                <w:sz w:val="24"/>
                <w:szCs w:val="24"/>
              </w:rPr>
            </w:pPr>
          </w:p>
        </w:tc>
        <w:tc>
          <w:tcPr>
            <w:tcW w:w="1824" w:type="dxa"/>
          </w:tcPr>
          <w:p w:rsidR="00F7684D" w:rsidRPr="00B35601" w:rsidRDefault="00F7684D" w:rsidP="00F7684D">
            <w:pPr>
              <w:pStyle w:val="Normal10"/>
              <w:widowControl w:val="0"/>
              <w:autoSpaceDE w:val="0"/>
              <w:autoSpaceDN w:val="0"/>
              <w:adjustRightInd w:val="0"/>
              <w:ind w:left="0" w:right="0"/>
              <w:jc w:val="left"/>
              <w:rPr>
                <w:b w:val="0"/>
                <w:sz w:val="24"/>
                <w:szCs w:val="24"/>
              </w:rPr>
            </w:pPr>
            <w:r w:rsidRPr="00B35601">
              <w:rPr>
                <w:b w:val="0"/>
                <w:sz w:val="24"/>
                <w:szCs w:val="24"/>
              </w:rPr>
              <w:t>Итого</w:t>
            </w:r>
          </w:p>
        </w:tc>
        <w:tc>
          <w:tcPr>
            <w:tcW w:w="1665"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 </w:t>
            </w:r>
          </w:p>
        </w:tc>
        <w:tc>
          <w:tcPr>
            <w:tcW w:w="986"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489,5</w:t>
            </w:r>
          </w:p>
        </w:tc>
        <w:tc>
          <w:tcPr>
            <w:tcW w:w="1236"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2420,34</w:t>
            </w:r>
          </w:p>
        </w:tc>
        <w:tc>
          <w:tcPr>
            <w:tcW w:w="1665"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 </w:t>
            </w:r>
          </w:p>
        </w:tc>
        <w:tc>
          <w:tcPr>
            <w:tcW w:w="996"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493,185</w:t>
            </w:r>
          </w:p>
        </w:tc>
        <w:tc>
          <w:tcPr>
            <w:tcW w:w="1125" w:type="dxa"/>
            <w:vAlign w:val="center"/>
          </w:tcPr>
          <w:p w:rsidR="00F7684D" w:rsidRPr="00B35601" w:rsidRDefault="00F7684D" w:rsidP="00F7684D">
            <w:pPr>
              <w:jc w:val="center"/>
              <w:rPr>
                <w:rFonts w:ascii="Times New Roman" w:hAnsi="Times New Roman" w:cs="Times New Roman"/>
                <w:sz w:val="24"/>
                <w:szCs w:val="24"/>
              </w:rPr>
            </w:pPr>
            <w:r w:rsidRPr="00B35601">
              <w:rPr>
                <w:rFonts w:ascii="Times New Roman" w:hAnsi="Times New Roman" w:cs="Times New Roman"/>
                <w:sz w:val="24"/>
                <w:szCs w:val="24"/>
              </w:rPr>
              <w:t>2438,44</w:t>
            </w:r>
          </w:p>
        </w:tc>
      </w:tr>
    </w:tbl>
    <w:p w:rsidR="005C6B98" w:rsidRPr="00B35601" w:rsidRDefault="005C6B98" w:rsidP="005C6B98">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Основной целью реализации мероприятий направления является: удовлетворение потребности населения в качественных услугах по сбору. вывозу и размещению твердых коммунальных отходов.</w:t>
      </w:r>
    </w:p>
    <w:p w:rsidR="005C6B98" w:rsidRPr="00B35601" w:rsidRDefault="005C6B98" w:rsidP="005C6B98">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Для достижения цели данного направления Программы предполагается решение следующих основных задач:</w:t>
      </w:r>
    </w:p>
    <w:p w:rsidR="005C6B98" w:rsidRPr="00B35601" w:rsidRDefault="005C6B98" w:rsidP="005346AA">
      <w:pPr>
        <w:pStyle w:val="af4"/>
        <w:numPr>
          <w:ilvl w:val="0"/>
          <w:numId w:val="79"/>
        </w:numPr>
        <w:autoSpaceDE w:val="0"/>
        <w:autoSpaceDN w:val="0"/>
        <w:adjustRightInd w:val="0"/>
        <w:ind w:left="0" w:firstLine="709"/>
        <w:rPr>
          <w:sz w:val="24"/>
          <w:szCs w:val="24"/>
        </w:rPr>
      </w:pPr>
      <w:r w:rsidRPr="00B35601">
        <w:rPr>
          <w:sz w:val="24"/>
          <w:szCs w:val="24"/>
        </w:rPr>
        <w:t>улучшение санитарного состояния территории сельского поселения;</w:t>
      </w:r>
    </w:p>
    <w:p w:rsidR="005C6B98" w:rsidRPr="00B35601" w:rsidRDefault="005C6B98" w:rsidP="005346AA">
      <w:pPr>
        <w:pStyle w:val="af4"/>
        <w:numPr>
          <w:ilvl w:val="0"/>
          <w:numId w:val="79"/>
        </w:numPr>
        <w:autoSpaceDE w:val="0"/>
        <w:autoSpaceDN w:val="0"/>
        <w:adjustRightInd w:val="0"/>
        <w:ind w:left="0" w:firstLine="709"/>
        <w:rPr>
          <w:sz w:val="24"/>
          <w:szCs w:val="24"/>
        </w:rPr>
      </w:pPr>
      <w:r w:rsidRPr="00B35601">
        <w:rPr>
          <w:sz w:val="24"/>
          <w:szCs w:val="24"/>
        </w:rPr>
        <w:t>улучшение экологического состояния сельского поселения.</w:t>
      </w:r>
    </w:p>
    <w:p w:rsidR="005C6B98" w:rsidRPr="00B35601" w:rsidRDefault="005C6B98" w:rsidP="005C6B98">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целом комплексная реализация основных мероприятий Программы позволит создать условия для эффективного функционирования и развития систем коммунальной инфраструктуры поселения, что в свою очередь облегчит решение ряда социальных экономических и экологических проблем обеспечит комфортные условия проживания граждан качественное предоставление коммунальных услуг коммерческим потребителям повысит инвестиционную привлекательность предприятий коммунальной инфраструктуры.</w:t>
      </w:r>
    </w:p>
    <w:p w:rsidR="005C6B98" w:rsidRPr="00B35601" w:rsidRDefault="005C6B98" w:rsidP="00A9185A">
      <w:pPr>
        <w:spacing w:after="0" w:line="240" w:lineRule="auto"/>
        <w:ind w:firstLine="709"/>
        <w:jc w:val="both"/>
        <w:rPr>
          <w:rFonts w:ascii="Times New Roman" w:hAnsi="Times New Roman" w:cs="Times New Roman"/>
          <w:sz w:val="24"/>
          <w:szCs w:val="24"/>
        </w:rPr>
      </w:pPr>
    </w:p>
    <w:p w:rsidR="00934D4D" w:rsidRPr="00B35601" w:rsidRDefault="00934D4D" w:rsidP="00A9185A">
      <w:pPr>
        <w:pStyle w:val="af4"/>
        <w:numPr>
          <w:ilvl w:val="1"/>
          <w:numId w:val="35"/>
        </w:numPr>
        <w:spacing w:before="120" w:after="120" w:line="23" w:lineRule="atLeast"/>
        <w:ind w:left="0" w:firstLine="709"/>
        <w:outlineLvl w:val="1"/>
        <w:rPr>
          <w:b/>
          <w:sz w:val="24"/>
          <w:szCs w:val="24"/>
        </w:rPr>
      </w:pPr>
      <w:bookmarkStart w:id="204" w:name="_Toc154471699"/>
      <w:r w:rsidRPr="00B35601">
        <w:rPr>
          <w:b/>
          <w:sz w:val="24"/>
          <w:szCs w:val="24"/>
        </w:rPr>
        <w:t>Охрана окружающее среды</w:t>
      </w:r>
      <w:bookmarkEnd w:id="204"/>
    </w:p>
    <w:p w:rsidR="00934D4D" w:rsidRPr="00B35601" w:rsidRDefault="00934D4D" w:rsidP="00A9185A">
      <w:pPr>
        <w:autoSpaceDE w:val="0"/>
        <w:autoSpaceDN w:val="0"/>
        <w:adjustRightInd w:val="0"/>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данном разделе приводится комплекс природоохранных мероприятий, исходя из первостепенной экологической и социальной эффективности решения наиболее важных проблем оздоровления окружающей среды по основным природоохранным направлениям:</w:t>
      </w:r>
    </w:p>
    <w:p w:rsidR="00934D4D" w:rsidRPr="00B35601" w:rsidRDefault="00934D4D" w:rsidP="00A9185A">
      <w:pPr>
        <w:pStyle w:val="af4"/>
        <w:numPr>
          <w:ilvl w:val="0"/>
          <w:numId w:val="29"/>
        </w:numPr>
        <w:tabs>
          <w:tab w:val="left" w:pos="993"/>
        </w:tabs>
        <w:autoSpaceDE w:val="0"/>
        <w:autoSpaceDN w:val="0"/>
        <w:adjustRightInd w:val="0"/>
        <w:ind w:left="0" w:firstLine="709"/>
        <w:rPr>
          <w:sz w:val="24"/>
          <w:szCs w:val="24"/>
        </w:rPr>
      </w:pPr>
      <w:r w:rsidRPr="00B35601">
        <w:rPr>
          <w:sz w:val="24"/>
          <w:szCs w:val="24"/>
        </w:rPr>
        <w:t>охрана атмосферного воздуха от физических воздействий (радиационное загрязнение, снижение транспортного шума);</w:t>
      </w:r>
    </w:p>
    <w:p w:rsidR="00934D4D" w:rsidRPr="00B35601" w:rsidRDefault="00934D4D" w:rsidP="00A9185A">
      <w:pPr>
        <w:pStyle w:val="af4"/>
        <w:numPr>
          <w:ilvl w:val="0"/>
          <w:numId w:val="29"/>
        </w:numPr>
        <w:tabs>
          <w:tab w:val="left" w:pos="993"/>
        </w:tabs>
        <w:autoSpaceDE w:val="0"/>
        <w:autoSpaceDN w:val="0"/>
        <w:adjustRightInd w:val="0"/>
        <w:ind w:left="0" w:firstLine="709"/>
        <w:rPr>
          <w:sz w:val="24"/>
          <w:szCs w:val="24"/>
        </w:rPr>
      </w:pPr>
      <w:r w:rsidRPr="00B35601">
        <w:rPr>
          <w:sz w:val="24"/>
          <w:szCs w:val="24"/>
        </w:rPr>
        <w:t>охрана и рациональное использование водных ресурсов;</w:t>
      </w:r>
    </w:p>
    <w:p w:rsidR="00934D4D" w:rsidRPr="00B35601" w:rsidRDefault="00934D4D" w:rsidP="00A9185A">
      <w:pPr>
        <w:pStyle w:val="af4"/>
        <w:numPr>
          <w:ilvl w:val="0"/>
          <w:numId w:val="29"/>
        </w:numPr>
        <w:tabs>
          <w:tab w:val="left" w:pos="993"/>
        </w:tabs>
        <w:autoSpaceDE w:val="0"/>
        <w:autoSpaceDN w:val="0"/>
        <w:adjustRightInd w:val="0"/>
        <w:ind w:left="0" w:firstLine="709"/>
        <w:rPr>
          <w:sz w:val="24"/>
          <w:szCs w:val="24"/>
        </w:rPr>
      </w:pPr>
      <w:r w:rsidRPr="00B35601">
        <w:rPr>
          <w:sz w:val="24"/>
          <w:szCs w:val="24"/>
        </w:rPr>
        <w:t>охрана почв;</w:t>
      </w:r>
    </w:p>
    <w:p w:rsidR="00934D4D" w:rsidRPr="00B35601" w:rsidRDefault="00934D4D" w:rsidP="00A9185A">
      <w:pPr>
        <w:pStyle w:val="af4"/>
        <w:numPr>
          <w:ilvl w:val="0"/>
          <w:numId w:val="29"/>
        </w:numPr>
        <w:tabs>
          <w:tab w:val="left" w:pos="993"/>
        </w:tabs>
        <w:autoSpaceDE w:val="0"/>
        <w:autoSpaceDN w:val="0"/>
        <w:adjustRightInd w:val="0"/>
        <w:ind w:left="0" w:firstLine="709"/>
        <w:rPr>
          <w:sz w:val="24"/>
          <w:szCs w:val="24"/>
        </w:rPr>
      </w:pPr>
      <w:r w:rsidRPr="00B35601">
        <w:rPr>
          <w:sz w:val="24"/>
          <w:szCs w:val="24"/>
        </w:rPr>
        <w:t xml:space="preserve">охрана растительности и животного мира. </w:t>
      </w:r>
    </w:p>
    <w:p w:rsidR="00934D4D" w:rsidRPr="00B35601" w:rsidRDefault="00934D4D" w:rsidP="00A9185A">
      <w:pPr>
        <w:pStyle w:val="Style104"/>
        <w:widowControl/>
        <w:spacing w:line="240" w:lineRule="auto"/>
        <w:ind w:firstLine="709"/>
        <w:jc w:val="both"/>
        <w:rPr>
          <w:rFonts w:ascii="Times New Roman" w:eastAsia="Arial Unicode MS" w:hAnsi="Times New Roman" w:cs="Times New Roman"/>
          <w:i/>
          <w:kern w:val="1"/>
        </w:rPr>
      </w:pPr>
      <w:r w:rsidRPr="00B35601">
        <w:rPr>
          <w:rFonts w:ascii="Times New Roman" w:eastAsia="Arial Unicode MS" w:hAnsi="Times New Roman" w:cs="Times New Roman"/>
          <w:i/>
          <w:kern w:val="1"/>
        </w:rPr>
        <w:lastRenderedPageBreak/>
        <w:t>Мероприятия по охране атмосферного воздуха</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Санитарная охрана и оздоровление воздушного бассейна муниципального образования обеспечивается комплексом защитных мер технологического, санитарно-технического и планировочного характера.</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Значительные возможности снижения уровня атмосферного загрязнения заключены в разработке эффективных планировочных мероприятий, которыми являются:</w:t>
      </w:r>
    </w:p>
    <w:p w:rsidR="00934D4D" w:rsidRPr="00B35601" w:rsidRDefault="00934D4D" w:rsidP="00A9185A">
      <w:pPr>
        <w:pStyle w:val="af4"/>
        <w:numPr>
          <w:ilvl w:val="0"/>
          <w:numId w:val="23"/>
        </w:numPr>
        <w:tabs>
          <w:tab w:val="left" w:pos="1134"/>
        </w:tabs>
        <w:ind w:left="0" w:firstLine="709"/>
        <w:rPr>
          <w:sz w:val="24"/>
          <w:szCs w:val="24"/>
        </w:rPr>
      </w:pPr>
      <w:r w:rsidRPr="00B35601">
        <w:rPr>
          <w:sz w:val="24"/>
          <w:szCs w:val="24"/>
        </w:rPr>
        <w:t>произведение расчетов проектов санитарно-защитных зон предприятий и введение СЗЗ в действие, вид деятельности и класс опасности предприятий должны соответствовать заявленным;</w:t>
      </w:r>
    </w:p>
    <w:p w:rsidR="00934D4D" w:rsidRPr="00B35601" w:rsidRDefault="00934D4D" w:rsidP="00A9185A">
      <w:pPr>
        <w:pStyle w:val="af4"/>
        <w:numPr>
          <w:ilvl w:val="0"/>
          <w:numId w:val="23"/>
        </w:numPr>
        <w:tabs>
          <w:tab w:val="left" w:pos="1134"/>
        </w:tabs>
        <w:ind w:left="0" w:firstLine="709"/>
        <w:rPr>
          <w:sz w:val="24"/>
          <w:szCs w:val="24"/>
        </w:rPr>
      </w:pPr>
      <w:r w:rsidRPr="00B35601">
        <w:rPr>
          <w:sz w:val="24"/>
          <w:szCs w:val="24"/>
        </w:rPr>
        <w:t>организация выбросов загрязняющих веществ в атмосферу и оснащение источников выбросов газопылеулавливающими установками, своевременная паспортизация вентиляционных устройств и газопылеочистных установок с оценкой их эффективности;</w:t>
      </w:r>
    </w:p>
    <w:p w:rsidR="00934D4D" w:rsidRPr="00B35601" w:rsidRDefault="00934D4D" w:rsidP="00A9185A">
      <w:pPr>
        <w:pStyle w:val="af4"/>
        <w:numPr>
          <w:ilvl w:val="0"/>
          <w:numId w:val="23"/>
        </w:numPr>
        <w:tabs>
          <w:tab w:val="left" w:pos="1134"/>
        </w:tabs>
        <w:ind w:left="0" w:firstLine="709"/>
        <w:rPr>
          <w:sz w:val="24"/>
          <w:szCs w:val="24"/>
        </w:rPr>
      </w:pPr>
      <w:r w:rsidRPr="00B35601">
        <w:rPr>
          <w:sz w:val="24"/>
          <w:szCs w:val="24"/>
        </w:rPr>
        <w:t>улучшение качества дорожного покрытия;</w:t>
      </w:r>
    </w:p>
    <w:p w:rsidR="00934D4D" w:rsidRPr="00B35601" w:rsidRDefault="00934D4D" w:rsidP="00A9185A">
      <w:pPr>
        <w:pStyle w:val="af4"/>
        <w:numPr>
          <w:ilvl w:val="0"/>
          <w:numId w:val="23"/>
        </w:numPr>
        <w:tabs>
          <w:tab w:val="left" w:pos="1134"/>
        </w:tabs>
        <w:ind w:left="0" w:firstLine="709"/>
        <w:rPr>
          <w:sz w:val="24"/>
          <w:szCs w:val="24"/>
        </w:rPr>
      </w:pPr>
      <w:r w:rsidRPr="00B35601">
        <w:rPr>
          <w:sz w:val="24"/>
          <w:szCs w:val="24"/>
        </w:rPr>
        <w:t>в населенных пунктах полив, и уборка основных улиц в период засушливой погоды;</w:t>
      </w:r>
    </w:p>
    <w:p w:rsidR="00934D4D" w:rsidRPr="00B35601" w:rsidRDefault="00934D4D" w:rsidP="00A9185A">
      <w:pPr>
        <w:pStyle w:val="af4"/>
        <w:numPr>
          <w:ilvl w:val="0"/>
          <w:numId w:val="23"/>
        </w:numPr>
        <w:tabs>
          <w:tab w:val="left" w:pos="1134"/>
        </w:tabs>
        <w:ind w:left="0" w:firstLine="709"/>
        <w:rPr>
          <w:sz w:val="24"/>
          <w:szCs w:val="24"/>
        </w:rPr>
      </w:pPr>
      <w:r w:rsidRPr="00B35601">
        <w:rPr>
          <w:sz w:val="24"/>
          <w:szCs w:val="24"/>
        </w:rPr>
        <w:t>озеленение примагистральных территорий, которое должно осуществляться с использованием специальных посадок с подбором древесно-кустарниковых пород для улучшения шумо- и газопоглощающего эффекта;</w:t>
      </w:r>
    </w:p>
    <w:p w:rsidR="00934D4D" w:rsidRPr="00B35601" w:rsidRDefault="00934D4D" w:rsidP="00A9185A">
      <w:pPr>
        <w:pStyle w:val="af4"/>
        <w:numPr>
          <w:ilvl w:val="0"/>
          <w:numId w:val="23"/>
        </w:numPr>
        <w:tabs>
          <w:tab w:val="left" w:pos="1134"/>
        </w:tabs>
        <w:ind w:left="0" w:firstLine="709"/>
        <w:rPr>
          <w:sz w:val="24"/>
          <w:szCs w:val="24"/>
        </w:rPr>
      </w:pPr>
      <w:r w:rsidRPr="00B35601">
        <w:rPr>
          <w:sz w:val="24"/>
          <w:szCs w:val="24"/>
        </w:rPr>
        <w:t>озеленение санитарно-защитных зон с двухъярусной посадкой зеленых насаждений.</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Санитарное состояние воздушного бассейна муниципального образования на расчётный срок будет определяться количеством и характером источников загрязнения. Важным фактором является то, что система теплоснабжения муниципального образования преимущественно использует природный газ</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Большое значение имеют организационные меры защиты от загрязнения воздуха автотранспортом в местах проживания и отдыха (рациональное распределение транспортных потоков по их интенсивности, составу, времени и направлению движения; контроль технического состояния транспортных средств; наблюдение за состоянием дорожных покрытий и т.д.).</w:t>
      </w:r>
    </w:p>
    <w:p w:rsidR="00934D4D" w:rsidRPr="00B35601" w:rsidRDefault="00934D4D" w:rsidP="00A9185A">
      <w:pPr>
        <w:autoSpaceDE w:val="0"/>
        <w:autoSpaceDN w:val="0"/>
        <w:adjustRightInd w:val="0"/>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Мероприятия по охране и рациональному использованию водных ресурсов</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Основной задачей при реализации генерального плана в отношении охраны поверхностных вод является предотвращение загрязнения водотоков муниципального образования. </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Рекомендуемыми мероприятиями по охране водных объектов являются:</w:t>
      </w:r>
    </w:p>
    <w:p w:rsidR="00934D4D" w:rsidRPr="00B35601" w:rsidRDefault="00934D4D" w:rsidP="00A9185A">
      <w:pPr>
        <w:widowControl w:val="0"/>
        <w:numPr>
          <w:ilvl w:val="0"/>
          <w:numId w:val="25"/>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строительство локальных очистных сооружений;</w:t>
      </w:r>
    </w:p>
    <w:p w:rsidR="00934D4D" w:rsidRPr="00B35601" w:rsidRDefault="00934D4D" w:rsidP="00A9185A">
      <w:pPr>
        <w:widowControl w:val="0"/>
        <w:numPr>
          <w:ilvl w:val="0"/>
          <w:numId w:val="25"/>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p w:rsidR="00934D4D" w:rsidRPr="00B35601" w:rsidRDefault="00934D4D" w:rsidP="00A9185A">
      <w:pPr>
        <w:widowControl w:val="0"/>
        <w:numPr>
          <w:ilvl w:val="0"/>
          <w:numId w:val="25"/>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соблюдение ограниченного режима водоохранных зон и прибрежных защитных полос (согласно Водному кодексу Российской Федерации);</w:t>
      </w:r>
    </w:p>
    <w:p w:rsidR="00934D4D" w:rsidRPr="00B35601" w:rsidRDefault="00934D4D" w:rsidP="00A9185A">
      <w:pPr>
        <w:widowControl w:val="0"/>
        <w:numPr>
          <w:ilvl w:val="0"/>
          <w:numId w:val="25"/>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B35601">
        <w:rPr>
          <w:rFonts w:ascii="Times New Roman" w:hAnsi="Times New Roman" w:cs="Times New Roman"/>
          <w:sz w:val="24"/>
          <w:szCs w:val="24"/>
        </w:rPr>
        <w:t>расчистка русел рек, протекающих по территории муниципального образования.</w:t>
      </w:r>
    </w:p>
    <w:p w:rsidR="00934D4D" w:rsidRPr="00B35601" w:rsidRDefault="00934D4D" w:rsidP="00A9185A">
      <w:pPr>
        <w:tabs>
          <w:tab w:val="left" w:pos="1134"/>
        </w:tabs>
        <w:spacing w:after="0" w:line="240" w:lineRule="auto"/>
        <w:ind w:firstLine="709"/>
        <w:jc w:val="both"/>
        <w:rPr>
          <w:rFonts w:ascii="Times New Roman" w:hAnsi="Times New Roman" w:cs="Times New Roman"/>
          <w:sz w:val="24"/>
          <w:szCs w:val="24"/>
          <w:lang w:bidi="en-US"/>
        </w:rPr>
      </w:pPr>
      <w:r w:rsidRPr="00B35601">
        <w:rPr>
          <w:rFonts w:ascii="Times New Roman" w:hAnsi="Times New Roman" w:cs="Times New Roman"/>
          <w:sz w:val="24"/>
          <w:szCs w:val="24"/>
          <w:lang w:bidi="en-US"/>
        </w:rPr>
        <w:t>Основными проблемами в отношении подземных вод при реализации генерального плана являются истощение водоносных горизонтов, используемых для хозяйственно-питьевого водоснабжения муниципального образования и загрязнение подземных вод.</w:t>
      </w:r>
    </w:p>
    <w:p w:rsidR="00934D4D" w:rsidRPr="00B35601" w:rsidRDefault="00934D4D" w:rsidP="00A9185A">
      <w:pPr>
        <w:tabs>
          <w:tab w:val="left" w:pos="1134"/>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Для предотвращения дальнейшего снижения уровней водоносных горизонтов, эксплуатируемых в целях питьевого водоснабжения, и загрязнения подземных вод необходимы:</w:t>
      </w:r>
    </w:p>
    <w:p w:rsidR="00934D4D" w:rsidRPr="00B35601" w:rsidRDefault="00934D4D" w:rsidP="00A9185A">
      <w:pPr>
        <w:pStyle w:val="af4"/>
        <w:numPr>
          <w:ilvl w:val="0"/>
          <w:numId w:val="24"/>
        </w:numPr>
        <w:tabs>
          <w:tab w:val="left" w:pos="1134"/>
        </w:tabs>
        <w:ind w:left="0" w:firstLine="709"/>
        <w:rPr>
          <w:sz w:val="24"/>
          <w:szCs w:val="24"/>
        </w:rPr>
      </w:pPr>
      <w:r w:rsidRPr="00B35601">
        <w:rPr>
          <w:sz w:val="24"/>
          <w:szCs w:val="24"/>
        </w:rPr>
        <w:t>устройство ограждения зон санитарной охраны на существующих водозаборах;</w:t>
      </w:r>
    </w:p>
    <w:p w:rsidR="00934D4D" w:rsidRPr="00B35601" w:rsidRDefault="00934D4D" w:rsidP="00A9185A">
      <w:pPr>
        <w:pStyle w:val="af4"/>
        <w:numPr>
          <w:ilvl w:val="0"/>
          <w:numId w:val="24"/>
        </w:numPr>
        <w:tabs>
          <w:tab w:val="left" w:pos="1134"/>
        </w:tabs>
        <w:ind w:left="0" w:firstLine="709"/>
        <w:rPr>
          <w:sz w:val="24"/>
          <w:szCs w:val="24"/>
        </w:rPr>
      </w:pPr>
      <w:r w:rsidRPr="00B35601">
        <w:rPr>
          <w:sz w:val="24"/>
          <w:szCs w:val="24"/>
        </w:rPr>
        <w:t>проведение систем учета и контроля над потреблением питьевой воды;</w:t>
      </w:r>
    </w:p>
    <w:p w:rsidR="00934D4D" w:rsidRPr="00B35601" w:rsidRDefault="00934D4D" w:rsidP="00A9185A">
      <w:pPr>
        <w:pStyle w:val="af4"/>
        <w:numPr>
          <w:ilvl w:val="0"/>
          <w:numId w:val="24"/>
        </w:numPr>
        <w:tabs>
          <w:tab w:val="left" w:pos="1134"/>
        </w:tabs>
        <w:ind w:left="0" w:firstLine="709"/>
        <w:rPr>
          <w:sz w:val="24"/>
          <w:szCs w:val="24"/>
        </w:rPr>
      </w:pPr>
      <w:r w:rsidRPr="00B35601">
        <w:rPr>
          <w:sz w:val="24"/>
          <w:szCs w:val="24"/>
        </w:rPr>
        <w:t>обеспечение качества питьевой воды, подаваемой населению, путем внедрения средств очистки.</w:t>
      </w:r>
    </w:p>
    <w:p w:rsidR="00934D4D" w:rsidRPr="00B35601" w:rsidRDefault="00934D4D" w:rsidP="00A9185A">
      <w:pPr>
        <w:autoSpaceDE w:val="0"/>
        <w:autoSpaceDN w:val="0"/>
        <w:adjustRightInd w:val="0"/>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Мероприятия по охране почв</w:t>
      </w:r>
    </w:p>
    <w:p w:rsidR="00934D4D" w:rsidRPr="00B35601" w:rsidRDefault="00934D4D" w:rsidP="00A9185A">
      <w:pPr>
        <w:tabs>
          <w:tab w:val="left" w:pos="1134"/>
        </w:tabs>
        <w:spacing w:after="0" w:line="240" w:lineRule="auto"/>
        <w:ind w:firstLine="709"/>
        <w:jc w:val="both"/>
        <w:rPr>
          <w:rFonts w:ascii="Times New Roman" w:hAnsi="Times New Roman" w:cs="Times New Roman"/>
          <w:sz w:val="24"/>
          <w:szCs w:val="24"/>
          <w:lang w:bidi="en-US"/>
        </w:rPr>
      </w:pPr>
      <w:r w:rsidRPr="00B35601">
        <w:rPr>
          <w:rFonts w:ascii="Times New Roman" w:hAnsi="Times New Roman" w:cs="Times New Roman"/>
          <w:sz w:val="24"/>
          <w:szCs w:val="24"/>
        </w:rPr>
        <w:t>С</w:t>
      </w:r>
      <w:r w:rsidRPr="00B35601">
        <w:rPr>
          <w:rFonts w:ascii="Times New Roman" w:hAnsi="Times New Roman" w:cs="Times New Roman"/>
          <w:sz w:val="24"/>
          <w:szCs w:val="24"/>
          <w:lang w:bidi="en-US"/>
        </w:rPr>
        <w:t xml:space="preserve"> целью предотвращения деградации почвенного покрова территории </w:t>
      </w:r>
      <w:r w:rsidRPr="00B35601">
        <w:rPr>
          <w:rFonts w:ascii="Times New Roman" w:hAnsi="Times New Roman" w:cs="Times New Roman"/>
          <w:sz w:val="24"/>
          <w:szCs w:val="24"/>
        </w:rPr>
        <w:t xml:space="preserve">муниципального образования </w:t>
      </w:r>
      <w:r w:rsidRPr="00B35601">
        <w:rPr>
          <w:rFonts w:ascii="Times New Roman" w:hAnsi="Times New Roman" w:cs="Times New Roman"/>
          <w:sz w:val="24"/>
          <w:szCs w:val="24"/>
          <w:lang w:bidi="en-US"/>
        </w:rPr>
        <w:t>генеральным планом предлагается:</w:t>
      </w:r>
    </w:p>
    <w:p w:rsidR="00934D4D" w:rsidRPr="00B35601" w:rsidRDefault="00934D4D" w:rsidP="00A9185A">
      <w:pPr>
        <w:pStyle w:val="af4"/>
        <w:numPr>
          <w:ilvl w:val="0"/>
          <w:numId w:val="26"/>
        </w:numPr>
        <w:tabs>
          <w:tab w:val="left" w:pos="1134"/>
        </w:tabs>
        <w:ind w:left="0" w:firstLine="709"/>
        <w:rPr>
          <w:sz w:val="24"/>
          <w:szCs w:val="24"/>
        </w:rPr>
      </w:pPr>
      <w:r w:rsidRPr="00B35601">
        <w:rPr>
          <w:sz w:val="24"/>
          <w:szCs w:val="24"/>
        </w:rPr>
        <w:lastRenderedPageBreak/>
        <w:t>создание вдоль автомобильных дорог лесных полезащитных полос;</w:t>
      </w:r>
    </w:p>
    <w:p w:rsidR="00934D4D" w:rsidRPr="00B35601" w:rsidRDefault="00934D4D" w:rsidP="00A9185A">
      <w:pPr>
        <w:pStyle w:val="af4"/>
        <w:numPr>
          <w:ilvl w:val="0"/>
          <w:numId w:val="26"/>
        </w:numPr>
        <w:tabs>
          <w:tab w:val="left" w:pos="1134"/>
        </w:tabs>
        <w:ind w:left="0" w:firstLine="709"/>
        <w:rPr>
          <w:sz w:val="24"/>
          <w:szCs w:val="24"/>
        </w:rPr>
      </w:pPr>
      <w:r w:rsidRPr="00B35601">
        <w:rPr>
          <w:sz w:val="24"/>
          <w:szCs w:val="24"/>
        </w:rPr>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p w:rsidR="00934D4D" w:rsidRPr="00B35601" w:rsidRDefault="00934D4D" w:rsidP="00A9185A">
      <w:pPr>
        <w:pStyle w:val="af4"/>
        <w:numPr>
          <w:ilvl w:val="0"/>
          <w:numId w:val="26"/>
        </w:numPr>
        <w:tabs>
          <w:tab w:val="left" w:pos="1134"/>
        </w:tabs>
        <w:ind w:left="0" w:firstLine="709"/>
        <w:rPr>
          <w:sz w:val="24"/>
          <w:szCs w:val="24"/>
        </w:rPr>
      </w:pPr>
      <w:r w:rsidRPr="00B35601">
        <w:rPr>
          <w:sz w:val="24"/>
          <w:szCs w:val="24"/>
        </w:rPr>
        <w:t>принятие мер по сохранению плодородия почв, посредством защиты их от эрозии, на основе агрофитомелиоративных приемов и биоинженерных сооружений.</w:t>
      </w:r>
    </w:p>
    <w:p w:rsidR="00934D4D" w:rsidRPr="00B35601" w:rsidRDefault="00934D4D" w:rsidP="00A9185A">
      <w:pPr>
        <w:tabs>
          <w:tab w:val="left" w:pos="1134"/>
        </w:tabs>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Организация схемы обращения с отходами должна включать в себя следующие мероприятия:</w:t>
      </w:r>
    </w:p>
    <w:p w:rsidR="00934D4D" w:rsidRPr="00B35601" w:rsidRDefault="00934D4D" w:rsidP="00A9185A">
      <w:pPr>
        <w:pStyle w:val="af4"/>
        <w:numPr>
          <w:ilvl w:val="0"/>
          <w:numId w:val="27"/>
        </w:numPr>
        <w:tabs>
          <w:tab w:val="left" w:pos="1134"/>
        </w:tabs>
        <w:ind w:left="0" w:firstLine="709"/>
        <w:rPr>
          <w:sz w:val="24"/>
          <w:szCs w:val="24"/>
        </w:rPr>
      </w:pPr>
      <w:r w:rsidRPr="00B35601">
        <w:rPr>
          <w:sz w:val="24"/>
          <w:szCs w:val="24"/>
        </w:rPr>
        <w:t>разработка генеральной схемы санитарной очистки на территории;</w:t>
      </w:r>
    </w:p>
    <w:p w:rsidR="00934D4D" w:rsidRPr="00B35601" w:rsidRDefault="00934D4D" w:rsidP="00A9185A">
      <w:pPr>
        <w:pStyle w:val="af4"/>
        <w:numPr>
          <w:ilvl w:val="0"/>
          <w:numId w:val="27"/>
        </w:numPr>
        <w:tabs>
          <w:tab w:val="left" w:pos="1134"/>
        </w:tabs>
        <w:ind w:left="0" w:firstLine="709"/>
        <w:rPr>
          <w:rFonts w:eastAsia="Arial Unicode MS"/>
          <w:kern w:val="1"/>
          <w:sz w:val="24"/>
          <w:szCs w:val="24"/>
        </w:rPr>
      </w:pPr>
      <w:r w:rsidRPr="00B35601">
        <w:rPr>
          <w:rFonts w:eastAsia="Arial Unicode MS"/>
          <w:kern w:val="1"/>
          <w:sz w:val="24"/>
          <w:szCs w:val="24"/>
        </w:rPr>
        <w:t>организация и оборудование площадок в населенных пунктах для установки специальных контейнеров для твердых коммунальных отходов. Размещение площадок и их обустройство необходимо осуществить согласно действующим санитарным нормам (СанПиН 42-128-4690-88. Санитарные правила содержания территории населенных мест);</w:t>
      </w:r>
    </w:p>
    <w:p w:rsidR="00934D4D" w:rsidRPr="00B35601" w:rsidRDefault="00934D4D" w:rsidP="00A9185A">
      <w:pPr>
        <w:pStyle w:val="af4"/>
        <w:numPr>
          <w:ilvl w:val="0"/>
          <w:numId w:val="27"/>
        </w:numPr>
        <w:tabs>
          <w:tab w:val="left" w:pos="1134"/>
        </w:tabs>
        <w:ind w:left="0" w:firstLine="709"/>
        <w:rPr>
          <w:sz w:val="24"/>
          <w:szCs w:val="24"/>
        </w:rPr>
      </w:pPr>
      <w:r w:rsidRPr="00B35601">
        <w:rPr>
          <w:sz w:val="24"/>
          <w:szCs w:val="24"/>
        </w:rPr>
        <w:t>развитие обязательной планово-регулярной системы сбора, транспортировки коммунальных отходов (включая уличный смет с усовершенствованных покрытий) и их обезвреживание и утилизация (с предварительной сортировкой);</w:t>
      </w:r>
    </w:p>
    <w:p w:rsidR="00934D4D" w:rsidRPr="00B35601" w:rsidRDefault="00934D4D" w:rsidP="00A9185A">
      <w:pPr>
        <w:pStyle w:val="af4"/>
        <w:numPr>
          <w:ilvl w:val="0"/>
          <w:numId w:val="27"/>
        </w:numPr>
        <w:tabs>
          <w:tab w:val="left" w:pos="1134"/>
        </w:tabs>
        <w:ind w:left="0" w:firstLine="709"/>
        <w:rPr>
          <w:rFonts w:eastAsia="Arial Unicode MS"/>
          <w:kern w:val="1"/>
          <w:sz w:val="24"/>
          <w:szCs w:val="24"/>
        </w:rPr>
      </w:pPr>
      <w:r w:rsidRPr="00B35601">
        <w:rPr>
          <w:rFonts w:eastAsia="Arial Unicode MS"/>
          <w:kern w:val="1"/>
          <w:sz w:val="24"/>
          <w:szCs w:val="24"/>
        </w:rPr>
        <w:t>обеспечение раздельного сбора токсичных отходов (батареек, люминесцентных ламп, аккумуляторов и так далее) с их последующим вывозом на переработку или захоронение;</w:t>
      </w:r>
    </w:p>
    <w:p w:rsidR="00934D4D" w:rsidRPr="00B35601" w:rsidRDefault="00934D4D" w:rsidP="00A9185A">
      <w:pPr>
        <w:pStyle w:val="af4"/>
        <w:numPr>
          <w:ilvl w:val="0"/>
          <w:numId w:val="27"/>
        </w:numPr>
        <w:tabs>
          <w:tab w:val="left" w:pos="1134"/>
        </w:tabs>
        <w:ind w:left="0" w:firstLine="709"/>
        <w:rPr>
          <w:sz w:val="24"/>
          <w:szCs w:val="24"/>
        </w:rPr>
      </w:pPr>
      <w:r w:rsidRPr="00B35601">
        <w:rPr>
          <w:sz w:val="24"/>
          <w:szCs w:val="24"/>
        </w:rPr>
        <w:t>организация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rsidR="00934D4D" w:rsidRPr="00B35601" w:rsidRDefault="00934D4D" w:rsidP="00A9185A">
      <w:pPr>
        <w:spacing w:after="0" w:line="240" w:lineRule="auto"/>
        <w:ind w:firstLine="709"/>
        <w:jc w:val="both"/>
        <w:rPr>
          <w:rFonts w:ascii="Times New Roman" w:hAnsi="Times New Roman" w:cs="Times New Roman"/>
          <w:i/>
          <w:sz w:val="24"/>
          <w:szCs w:val="24"/>
        </w:rPr>
      </w:pPr>
      <w:r w:rsidRPr="00B35601">
        <w:rPr>
          <w:rFonts w:ascii="Times New Roman" w:hAnsi="Times New Roman" w:cs="Times New Roman"/>
          <w:i/>
          <w:sz w:val="24"/>
          <w:szCs w:val="24"/>
        </w:rPr>
        <w:t>Мероприятия по охране растительности и животного мира</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Основными элементами системы озеленения муниципального образования являются озеленённые территории жилых и производственных районов и защитные зоны.</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Парки и скверы должны быть оборудованы водопроводом, канализацией, водостоками, освещением.</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Зелёные насаждения должны быть под контролем соответствующих организаций, которые обязаны следить за количественным и качественным их состоянием.</w:t>
      </w:r>
    </w:p>
    <w:p w:rsidR="00934D4D" w:rsidRPr="00B35601" w:rsidRDefault="00934D4D" w:rsidP="00A9185A">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Основными природоохранными мероприятиями в отношении растительного и животного мира муниципального образования являются:</w:t>
      </w:r>
    </w:p>
    <w:p w:rsidR="00934D4D" w:rsidRPr="00B35601" w:rsidRDefault="00934D4D" w:rsidP="00A9185A">
      <w:pPr>
        <w:pStyle w:val="af4"/>
        <w:numPr>
          <w:ilvl w:val="0"/>
          <w:numId w:val="28"/>
        </w:numPr>
        <w:tabs>
          <w:tab w:val="left" w:pos="1134"/>
        </w:tabs>
        <w:ind w:left="0" w:firstLine="709"/>
        <w:rPr>
          <w:sz w:val="24"/>
          <w:szCs w:val="24"/>
        </w:rPr>
      </w:pPr>
      <w:r w:rsidRPr="00B35601">
        <w:rPr>
          <w:sz w:val="24"/>
          <w:szCs w:val="24"/>
        </w:rPr>
        <w:t>максимальное сохранение участков защитных лесных насаждений;</w:t>
      </w:r>
    </w:p>
    <w:p w:rsidR="00934D4D" w:rsidRPr="00B35601" w:rsidRDefault="00934D4D" w:rsidP="00A9185A">
      <w:pPr>
        <w:pStyle w:val="af4"/>
        <w:numPr>
          <w:ilvl w:val="0"/>
          <w:numId w:val="28"/>
        </w:numPr>
        <w:tabs>
          <w:tab w:val="left" w:pos="1134"/>
        </w:tabs>
        <w:ind w:left="0" w:firstLine="709"/>
        <w:rPr>
          <w:sz w:val="24"/>
          <w:szCs w:val="24"/>
        </w:rPr>
      </w:pPr>
      <w:r w:rsidRPr="00B35601">
        <w:rPr>
          <w:sz w:val="24"/>
          <w:szCs w:val="24"/>
        </w:rPr>
        <w:t>создание оптимальных условий для поддержания видового разнообразия животного мира.</w:t>
      </w:r>
    </w:p>
    <w:p w:rsidR="00934D4D" w:rsidRPr="00B35601" w:rsidRDefault="00934D4D" w:rsidP="00934D4D">
      <w:pPr>
        <w:pStyle w:val="af4"/>
        <w:tabs>
          <w:tab w:val="left" w:pos="1134"/>
        </w:tabs>
        <w:ind w:left="709" w:firstLine="0"/>
        <w:rPr>
          <w:sz w:val="24"/>
          <w:szCs w:val="24"/>
        </w:rPr>
      </w:pPr>
    </w:p>
    <w:p w:rsidR="00934D4D" w:rsidRPr="00B35601" w:rsidRDefault="00934D4D" w:rsidP="00AA086D">
      <w:pPr>
        <w:pStyle w:val="af4"/>
        <w:numPr>
          <w:ilvl w:val="1"/>
          <w:numId w:val="35"/>
        </w:numPr>
        <w:spacing w:before="120" w:after="120" w:line="276" w:lineRule="auto"/>
        <w:ind w:left="0" w:firstLine="709"/>
        <w:outlineLvl w:val="1"/>
        <w:rPr>
          <w:b/>
          <w:sz w:val="24"/>
          <w:szCs w:val="24"/>
        </w:rPr>
      </w:pPr>
      <w:bookmarkStart w:id="205" w:name="_Toc6841307"/>
      <w:bookmarkStart w:id="206" w:name="_Toc154471700"/>
      <w:r w:rsidRPr="00B35601">
        <w:rPr>
          <w:b/>
          <w:sz w:val="24"/>
          <w:szCs w:val="24"/>
        </w:rPr>
        <w:t>Установление административных границ</w:t>
      </w:r>
      <w:bookmarkEnd w:id="205"/>
      <w:bookmarkEnd w:id="206"/>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Задачами территориального планирования в сфере административно </w:t>
      </w:r>
      <w:r w:rsidR="00B87123">
        <w:rPr>
          <w:rFonts w:ascii="Times New Roman" w:hAnsi="Times New Roman" w:cs="Times New Roman"/>
          <w:sz w:val="24"/>
          <w:szCs w:val="24"/>
        </w:rPr>
        <w:t xml:space="preserve">- </w:t>
      </w:r>
      <w:r w:rsidRPr="00B35601">
        <w:rPr>
          <w:rFonts w:ascii="Times New Roman" w:hAnsi="Times New Roman" w:cs="Times New Roman"/>
          <w:sz w:val="24"/>
          <w:szCs w:val="24"/>
        </w:rPr>
        <w:t xml:space="preserve">территориального устройства является </w:t>
      </w:r>
      <w:r w:rsidR="00B87123">
        <w:rPr>
          <w:rFonts w:ascii="Times New Roman" w:hAnsi="Times New Roman" w:cs="Times New Roman"/>
          <w:sz w:val="24"/>
          <w:szCs w:val="24"/>
        </w:rPr>
        <w:t xml:space="preserve">установление местоположения </w:t>
      </w:r>
      <w:r w:rsidRPr="00B35601">
        <w:rPr>
          <w:rFonts w:ascii="Times New Roman" w:hAnsi="Times New Roman" w:cs="Times New Roman"/>
          <w:sz w:val="24"/>
          <w:szCs w:val="24"/>
        </w:rPr>
        <w:t xml:space="preserve"> границ населенных пунктов </w:t>
      </w:r>
      <w:r w:rsidR="00B5370B" w:rsidRPr="00B35601">
        <w:rPr>
          <w:rFonts w:ascii="Times New Roman" w:hAnsi="Times New Roman" w:cs="Times New Roman"/>
          <w:bCs/>
          <w:sz w:val="24"/>
          <w:szCs w:val="24"/>
        </w:rPr>
        <w:t>Елнатск</w:t>
      </w:r>
      <w:r w:rsidRPr="00B35601">
        <w:rPr>
          <w:rFonts w:ascii="Times New Roman" w:hAnsi="Times New Roman" w:cs="Times New Roman"/>
          <w:bCs/>
          <w:sz w:val="24"/>
          <w:szCs w:val="24"/>
        </w:rPr>
        <w:t>ого сельского поселения</w:t>
      </w:r>
      <w:r w:rsidRPr="00B35601">
        <w:rPr>
          <w:rFonts w:ascii="Times New Roman" w:hAnsi="Times New Roman" w:cs="Times New Roman"/>
          <w:sz w:val="24"/>
          <w:szCs w:val="24"/>
        </w:rPr>
        <w:t xml:space="preserve"> в соответствии </w:t>
      </w:r>
      <w:r w:rsidR="00B87123">
        <w:rPr>
          <w:rFonts w:ascii="Times New Roman" w:hAnsi="Times New Roman" w:cs="Times New Roman"/>
          <w:sz w:val="24"/>
          <w:szCs w:val="24"/>
        </w:rPr>
        <w:t xml:space="preserve">с </w:t>
      </w:r>
      <w:r w:rsidRPr="00B35601">
        <w:rPr>
          <w:rFonts w:ascii="Times New Roman" w:hAnsi="Times New Roman" w:cs="Times New Roman"/>
          <w:sz w:val="24"/>
          <w:szCs w:val="24"/>
        </w:rPr>
        <w:t xml:space="preserve">требованиям </w:t>
      </w:r>
      <w:r w:rsidR="00BE6923">
        <w:rPr>
          <w:rFonts w:ascii="Times New Roman" w:hAnsi="Times New Roman" w:cs="Times New Roman"/>
          <w:sz w:val="24"/>
          <w:szCs w:val="24"/>
        </w:rPr>
        <w:t xml:space="preserve">законодательства </w:t>
      </w:r>
      <w:r w:rsidR="00BE6923" w:rsidRPr="00BE6923">
        <w:rPr>
          <w:rFonts w:ascii="Times New Roman" w:hAnsi="Times New Roman" w:cs="Times New Roman"/>
          <w:sz w:val="24"/>
          <w:szCs w:val="24"/>
        </w:rPr>
        <w:t>(графическое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Мероприятия по переводу земель из одной категории в другую настоящим проектом не предусмотрены.</w:t>
      </w:r>
    </w:p>
    <w:p w:rsidR="00BE6923" w:rsidRPr="00BE6923" w:rsidRDefault="00BE6923" w:rsidP="00B87123">
      <w:pPr>
        <w:ind w:firstLine="709"/>
        <w:jc w:val="both"/>
        <w:rPr>
          <w:rFonts w:ascii="Times New Roman" w:hAnsi="Times New Roman" w:cs="Times New Roman"/>
          <w:sz w:val="24"/>
          <w:szCs w:val="24"/>
        </w:rPr>
      </w:pPr>
      <w:r w:rsidRPr="00BE6923">
        <w:rPr>
          <w:rFonts w:ascii="Times New Roman" w:hAnsi="Times New Roman" w:cs="Times New Roman"/>
          <w:sz w:val="24"/>
          <w:szCs w:val="24"/>
        </w:rPr>
        <w:t xml:space="preserve">Настоящим проектом предусмотрено исправление (уточнение местоположения на картографическом материале) границ населенных пунктов: </w:t>
      </w:r>
    </w:p>
    <w:p w:rsidR="00BE6923" w:rsidRPr="00BE6923" w:rsidRDefault="00BE6923" w:rsidP="00BE6923">
      <w:pPr>
        <w:pStyle w:val="af4"/>
        <w:numPr>
          <w:ilvl w:val="0"/>
          <w:numId w:val="80"/>
        </w:numPr>
        <w:ind w:left="0" w:firstLine="709"/>
        <w:rPr>
          <w:sz w:val="24"/>
          <w:szCs w:val="24"/>
        </w:rPr>
      </w:pPr>
      <w:r w:rsidRPr="00BE6923">
        <w:rPr>
          <w:sz w:val="24"/>
          <w:szCs w:val="24"/>
        </w:rPr>
        <w:t xml:space="preserve">д.Мальгино - устранение пересечения с границей Кинешемского лесничества Ивановской области с реестровым номером 37:00-15.4; </w:t>
      </w:r>
    </w:p>
    <w:p w:rsidR="00B8488D" w:rsidRPr="00BE6923" w:rsidRDefault="00BE6923" w:rsidP="00BE6923">
      <w:pPr>
        <w:pStyle w:val="af4"/>
        <w:numPr>
          <w:ilvl w:val="0"/>
          <w:numId w:val="80"/>
        </w:numPr>
        <w:ind w:left="0" w:firstLine="709"/>
        <w:rPr>
          <w:sz w:val="24"/>
          <w:szCs w:val="24"/>
        </w:rPr>
      </w:pPr>
      <w:r w:rsidRPr="00BE6923">
        <w:rPr>
          <w:sz w:val="24"/>
          <w:szCs w:val="24"/>
        </w:rPr>
        <w:t>с.Елнать - устранение пересечения границ населенного пункта с границами земельных участков с учетом кадастрового деления.</w:t>
      </w:r>
    </w:p>
    <w:p w:rsidR="00B8488D" w:rsidRDefault="00B8488D" w:rsidP="00B8488D">
      <w:pPr>
        <w:rPr>
          <w:rFonts w:eastAsiaTheme="majorEastAsia"/>
          <w:bCs/>
          <w:sz w:val="24"/>
          <w:szCs w:val="24"/>
        </w:rPr>
      </w:pPr>
      <w:bookmarkStart w:id="207" w:name="_GoBack"/>
      <w:bookmarkEnd w:id="207"/>
    </w:p>
    <w:p w:rsidR="00B8488D" w:rsidRPr="00B8488D" w:rsidRDefault="00B8488D" w:rsidP="00B8488D">
      <w:pPr>
        <w:rPr>
          <w:rFonts w:eastAsiaTheme="majorEastAsia"/>
          <w:bCs/>
          <w:sz w:val="24"/>
          <w:szCs w:val="24"/>
        </w:rPr>
      </w:pPr>
    </w:p>
    <w:p w:rsidR="00934D4D" w:rsidRPr="00B35601" w:rsidRDefault="00934D4D" w:rsidP="000C2E97">
      <w:pPr>
        <w:pStyle w:val="af4"/>
        <w:numPr>
          <w:ilvl w:val="0"/>
          <w:numId w:val="30"/>
        </w:numPr>
        <w:spacing w:before="240" w:after="240" w:line="276" w:lineRule="auto"/>
        <w:ind w:left="0" w:firstLine="709"/>
        <w:outlineLvl w:val="0"/>
        <w:rPr>
          <w:b/>
          <w:sz w:val="24"/>
          <w:szCs w:val="24"/>
        </w:rPr>
      </w:pPr>
      <w:bookmarkStart w:id="208" w:name="_Toc154471701"/>
      <w:bookmarkStart w:id="209" w:name="_Toc15391550"/>
      <w:bookmarkStart w:id="210" w:name="_Toc8663626"/>
      <w:r w:rsidRPr="00B35601">
        <w:rPr>
          <w:b/>
          <w:sz w:val="24"/>
          <w:szCs w:val="24"/>
        </w:rPr>
        <w:t>ИНЖЕНЕРНО-ТЕХНИЧЕСКИЕ МЕРОПРИЯТИЯ ГРАЖДАНСКОЙ ОБОРОНЫ</w:t>
      </w:r>
      <w:bookmarkEnd w:id="208"/>
    </w:p>
    <w:p w:rsidR="00934D4D" w:rsidRPr="00D7329F" w:rsidRDefault="00934D4D" w:rsidP="00D7329F">
      <w:pPr>
        <w:pStyle w:val="af4"/>
        <w:numPr>
          <w:ilvl w:val="1"/>
          <w:numId w:val="87"/>
        </w:numPr>
        <w:spacing w:before="120" w:after="120" w:line="276" w:lineRule="auto"/>
        <w:ind w:left="0" w:firstLine="709"/>
        <w:outlineLvl w:val="1"/>
        <w:rPr>
          <w:b/>
          <w:sz w:val="24"/>
          <w:szCs w:val="24"/>
        </w:rPr>
      </w:pPr>
      <w:bookmarkStart w:id="211" w:name="bookmark217"/>
      <w:bookmarkStart w:id="212" w:name="bookmark218"/>
      <w:bookmarkStart w:id="213" w:name="_Toc108517132"/>
      <w:bookmarkStart w:id="214" w:name="_Toc154471702"/>
      <w:r w:rsidRPr="00D7329F">
        <w:rPr>
          <w:b/>
          <w:sz w:val="24"/>
          <w:szCs w:val="24"/>
        </w:rPr>
        <w:t xml:space="preserve">Перечень основных факторов риска возникновения </w:t>
      </w:r>
      <w:bookmarkEnd w:id="209"/>
      <w:bookmarkEnd w:id="211"/>
      <w:bookmarkEnd w:id="212"/>
      <w:bookmarkEnd w:id="213"/>
      <w:r w:rsidRPr="00D7329F">
        <w:rPr>
          <w:b/>
          <w:sz w:val="24"/>
          <w:szCs w:val="24"/>
        </w:rPr>
        <w:t>чрезвычайных ситуаций природного характера</w:t>
      </w:r>
      <w:bookmarkEnd w:id="214"/>
    </w:p>
    <w:p w:rsidR="005616AD" w:rsidRPr="00B35601" w:rsidRDefault="005616AD" w:rsidP="005616AD">
      <w:pPr>
        <w:spacing w:after="0" w:line="240" w:lineRule="auto"/>
        <w:ind w:firstLine="709"/>
        <w:jc w:val="both"/>
        <w:rPr>
          <w:rFonts w:ascii="Times New Roman" w:hAnsi="Times New Roman" w:cs="Times New Roman"/>
          <w:sz w:val="24"/>
          <w:szCs w:val="24"/>
        </w:rPr>
      </w:pPr>
      <w:bookmarkStart w:id="215" w:name="_Hlk128381306"/>
      <w:bookmarkStart w:id="216" w:name="_Toc482964973"/>
      <w:r w:rsidRPr="00B35601">
        <w:rPr>
          <w:rFonts w:ascii="Times New Roman" w:hAnsi="Times New Roman" w:cs="Times New Roman"/>
          <w:sz w:val="24"/>
          <w:szCs w:val="24"/>
        </w:rPr>
        <w:t>По ГОСТу Р 22.0.03-95. «Безопасность в чрезвычайных ситуациях. Природные чрезвычайные ситуации. Термины и определения» Природная чрезвычайная ситуация; природная ЧС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5616AD" w:rsidRPr="00B35601" w:rsidRDefault="005616AD" w:rsidP="005616AD">
      <w:pPr>
        <w:spacing w:after="0" w:line="240" w:lineRule="auto"/>
        <w:ind w:firstLine="709"/>
        <w:jc w:val="both"/>
        <w:rPr>
          <w:rFonts w:ascii="Times New Roman" w:hAnsi="Times New Roman" w:cs="Times New Roman"/>
          <w:b/>
          <w:i/>
          <w:sz w:val="24"/>
          <w:szCs w:val="24"/>
        </w:rPr>
      </w:pPr>
      <w:bookmarkStart w:id="217" w:name="_Toc131076469"/>
      <w:bookmarkEnd w:id="215"/>
      <w:r w:rsidRPr="00B35601">
        <w:rPr>
          <w:rFonts w:ascii="Times New Roman" w:hAnsi="Times New Roman" w:cs="Times New Roman"/>
          <w:b/>
          <w:i/>
          <w:sz w:val="24"/>
          <w:szCs w:val="24"/>
        </w:rPr>
        <w:t>Опасные геологические и гидрологические явления и процессы</w:t>
      </w:r>
      <w:bookmarkEnd w:id="217"/>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На территории Елнатского сельского поселения возможны береговая и овражная эрозия, абразия, оползни, подтопления, затопления. </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результате обильных осадков, интенсивного таяния снегов возможен разлив реки Елнать. В зоне возможного подтопления может оказаться д. Царево.</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Территории, примыкающие к перерабатываемому берегу Горьковского водохранилища, расположены в зоне оползней, в том числе д. Ершиха. Отступ объектов капитального строительства от бровки берегового склона на всем протяжении берега Горьковского водохранилища от д. Васильевка до восточной границы поселения определяется на основе инженерно-геологических расчетов.</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Мероприятия по защите от опасных геологических, гидрологических процессов осуществляются путем проведения инженерной подготовки территории, в том числе организацией ливневого стока.</w:t>
      </w:r>
    </w:p>
    <w:p w:rsidR="005616AD" w:rsidRPr="00B35601" w:rsidRDefault="005616AD" w:rsidP="005616AD">
      <w:pPr>
        <w:spacing w:after="0" w:line="240" w:lineRule="auto"/>
        <w:ind w:firstLine="709"/>
        <w:jc w:val="both"/>
        <w:rPr>
          <w:rFonts w:ascii="Times New Roman" w:hAnsi="Times New Roman" w:cs="Times New Roman"/>
          <w:b/>
          <w:i/>
          <w:sz w:val="24"/>
          <w:szCs w:val="24"/>
        </w:rPr>
      </w:pPr>
      <w:bookmarkStart w:id="218" w:name="_Toc131076470"/>
      <w:r w:rsidRPr="00B35601">
        <w:rPr>
          <w:rFonts w:ascii="Times New Roman" w:hAnsi="Times New Roman" w:cs="Times New Roman"/>
          <w:b/>
          <w:i/>
          <w:sz w:val="24"/>
          <w:szCs w:val="24"/>
        </w:rPr>
        <w:t>Опасные метеорологические явления.</w:t>
      </w:r>
      <w:bookmarkEnd w:id="218"/>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На территории Елнатского сельского поселения возможны опасные метеорологические природные процессы и явления: сильные или продолжительные ветры, в том числе смерчи, ураганы, осадки, град, снегопады, метель, морозы, жара, гололед, грозы, туманы. </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Основной опасностью метеорологического происхождения являются: сильные (шквалистые) ветра, ураганы, сильный снегопад. </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В результате ураганных и шквалистых ветров происходит падение деревьев, разрушение жилых и административных зданий, обрыв линий связи и ЛЭП, могут пострадать люди. Сильный снегопад с ветром приводят к снежным заносам на автомобильных дорогах. Возможно нарушение жизнеобеспечения населения в отдельных населенных пунктах.</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Мероприятия по защите от опасных метеорологических явлений состоят в своевременном их прогнозировании и оповещении населения, в строительстве зданий и сооружений, обладающих необходимыми характеристиками, в контроле за состоянием зеленых насаждений, организации коммунальной инфраструктуры.</w:t>
      </w:r>
    </w:p>
    <w:p w:rsidR="00934D4D" w:rsidRPr="00D7329F" w:rsidRDefault="00934D4D" w:rsidP="00D7329F">
      <w:pPr>
        <w:pStyle w:val="af4"/>
        <w:numPr>
          <w:ilvl w:val="1"/>
          <w:numId w:val="87"/>
        </w:numPr>
        <w:spacing w:before="120" w:after="120" w:line="276" w:lineRule="auto"/>
        <w:ind w:left="0" w:firstLine="709"/>
        <w:outlineLvl w:val="1"/>
        <w:rPr>
          <w:b/>
          <w:sz w:val="24"/>
          <w:szCs w:val="24"/>
        </w:rPr>
      </w:pPr>
      <w:bookmarkStart w:id="219" w:name="bookmark236"/>
      <w:bookmarkStart w:id="220" w:name="_Toc108517133"/>
      <w:bookmarkStart w:id="221" w:name="_Toc154471703"/>
      <w:r w:rsidRPr="00D7329F">
        <w:rPr>
          <w:b/>
          <w:sz w:val="24"/>
          <w:szCs w:val="24"/>
        </w:rPr>
        <w:t>Перечень основных факторов риска возникновения техногенных чрезвычайных ситуаций</w:t>
      </w:r>
      <w:bookmarkEnd w:id="219"/>
      <w:bookmarkEnd w:id="220"/>
      <w:bookmarkEnd w:id="221"/>
    </w:p>
    <w:bookmarkEnd w:id="216"/>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Техногенная чрезвычайная ситуация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жизнедеятельности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lastRenderedPageBreak/>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К техногенным источникам возникновения чрезвычайных ситуаций в соответствии с ГОСТ 22.0.05-97 относятся потенциально опасные объекты экономики, на которых возможны промышленные аварии и катастрофы:</w:t>
      </w:r>
    </w:p>
    <w:p w:rsidR="005616AD" w:rsidRPr="00B35601" w:rsidRDefault="005616AD" w:rsidP="005346AA">
      <w:pPr>
        <w:pStyle w:val="af4"/>
        <w:numPr>
          <w:ilvl w:val="0"/>
          <w:numId w:val="80"/>
        </w:numPr>
        <w:ind w:left="0" w:firstLine="709"/>
        <w:rPr>
          <w:sz w:val="24"/>
          <w:szCs w:val="24"/>
        </w:rPr>
      </w:pPr>
      <w:r w:rsidRPr="00B35601">
        <w:rPr>
          <w:sz w:val="24"/>
          <w:szCs w:val="24"/>
        </w:rPr>
        <w:t>химически опасные объекты экономики (включая склады хранения опасных химических веществ);</w:t>
      </w:r>
    </w:p>
    <w:p w:rsidR="005616AD" w:rsidRPr="00B35601" w:rsidRDefault="005616AD" w:rsidP="005346AA">
      <w:pPr>
        <w:pStyle w:val="af4"/>
        <w:numPr>
          <w:ilvl w:val="0"/>
          <w:numId w:val="80"/>
        </w:numPr>
        <w:ind w:left="0" w:firstLine="709"/>
        <w:rPr>
          <w:sz w:val="24"/>
          <w:szCs w:val="24"/>
        </w:rPr>
      </w:pPr>
      <w:r w:rsidRPr="00B35601">
        <w:rPr>
          <w:sz w:val="24"/>
          <w:szCs w:val="24"/>
        </w:rPr>
        <w:t>пожароопасные и взрывоопасные объекты экономики;</w:t>
      </w:r>
    </w:p>
    <w:p w:rsidR="005616AD" w:rsidRPr="00B35601" w:rsidRDefault="005616AD" w:rsidP="005346AA">
      <w:pPr>
        <w:pStyle w:val="af4"/>
        <w:numPr>
          <w:ilvl w:val="0"/>
          <w:numId w:val="80"/>
        </w:numPr>
        <w:ind w:left="0" w:firstLine="709"/>
        <w:rPr>
          <w:sz w:val="24"/>
          <w:szCs w:val="24"/>
        </w:rPr>
      </w:pPr>
      <w:r w:rsidRPr="00B35601">
        <w:rPr>
          <w:sz w:val="24"/>
          <w:szCs w:val="24"/>
        </w:rPr>
        <w:t xml:space="preserve">размещение гидротехнических сооружений, создающих угрозу возникновения техногенной чрезвычайной ситуации. </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Наибольшую химическую опасность представляют:</w:t>
      </w:r>
    </w:p>
    <w:p w:rsidR="005616AD" w:rsidRPr="00B35601" w:rsidRDefault="005616AD" w:rsidP="005346AA">
      <w:pPr>
        <w:pStyle w:val="af4"/>
        <w:numPr>
          <w:ilvl w:val="0"/>
          <w:numId w:val="80"/>
        </w:numPr>
        <w:ind w:left="0" w:firstLine="709"/>
        <w:rPr>
          <w:sz w:val="24"/>
          <w:szCs w:val="24"/>
        </w:rPr>
      </w:pPr>
      <w:r w:rsidRPr="00B35601">
        <w:rPr>
          <w:sz w:val="24"/>
          <w:szCs w:val="24"/>
        </w:rPr>
        <w:t xml:space="preserve">водозаборные узлы, в производстве которых используется хлор. В случае возникновения ЧС возможно образование зоны химического заражения; </w:t>
      </w:r>
    </w:p>
    <w:p w:rsidR="005616AD" w:rsidRPr="00B35601" w:rsidRDefault="005616AD" w:rsidP="005346AA">
      <w:pPr>
        <w:pStyle w:val="af4"/>
        <w:numPr>
          <w:ilvl w:val="0"/>
          <w:numId w:val="80"/>
        </w:numPr>
        <w:ind w:left="0" w:firstLine="709"/>
        <w:rPr>
          <w:sz w:val="24"/>
          <w:szCs w:val="24"/>
        </w:rPr>
      </w:pPr>
      <w:r w:rsidRPr="00B35601">
        <w:rPr>
          <w:sz w:val="24"/>
          <w:szCs w:val="24"/>
        </w:rPr>
        <w:t>очистные станции, в производстве которых используется хлор. В случае возникновения ЧС возможно образование зоны химического заражения;</w:t>
      </w:r>
    </w:p>
    <w:p w:rsidR="005616AD" w:rsidRPr="00B35601" w:rsidRDefault="005616AD" w:rsidP="005346AA">
      <w:pPr>
        <w:pStyle w:val="af4"/>
        <w:numPr>
          <w:ilvl w:val="0"/>
          <w:numId w:val="80"/>
        </w:numPr>
        <w:ind w:left="0" w:firstLine="709"/>
        <w:rPr>
          <w:sz w:val="24"/>
          <w:szCs w:val="24"/>
        </w:rPr>
      </w:pPr>
      <w:r w:rsidRPr="00B35601">
        <w:rPr>
          <w:sz w:val="24"/>
          <w:szCs w:val="24"/>
        </w:rPr>
        <w:t xml:space="preserve">предприятия агропромышленного сектора, в производстве которых используется аммиак. В случае возникновения ЧС возможно образование зоны химического заражения. </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Потенциально опасных объектов, расположенных на территории Елнатского сельского поселения, нет.</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Опасности на системах жизнеобеспе</w:t>
      </w:r>
      <w:r w:rsidR="00BF416A" w:rsidRPr="00B35601">
        <w:rPr>
          <w:rFonts w:ascii="Times New Roman" w:hAnsi="Times New Roman" w:cs="Times New Roman"/>
          <w:sz w:val="24"/>
          <w:szCs w:val="24"/>
        </w:rPr>
        <w:t xml:space="preserve">чения, связанные с возможными </w:t>
      </w:r>
      <w:r w:rsidRPr="00B35601">
        <w:rPr>
          <w:rFonts w:ascii="Times New Roman" w:hAnsi="Times New Roman" w:cs="Times New Roman"/>
          <w:sz w:val="24"/>
          <w:szCs w:val="24"/>
        </w:rPr>
        <w:t>крупными авариями в электроэнергетике, на межпоселковых газопроводах, на источниках теплоснабжения, на тепловых магистралях.</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Транспорт также является источником опасности не только для пассажиров, но и для населения, проживающего в зонах транспортных магистралей, поскольку по ним перевозятся легковоспламеняющиеся, химические, горючее и другие вещества.</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По территории поселения проходит межмуниципальная автомобильная дорога «Кинешма - Юрьевец - Пучеж – Пурех», которая служит для перевозки опасных грузов, и запланирована прокладка межпоселковых газопроводов. </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Биолого-социальных ситуаций: эпидемий, эпизоотий, эпифитотий за последние 15-20 лет в сельском поселении зафиксировано не было.</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На территории Елнатского сельского поселения радиационно-опасных объектов, складов удобрений и химикатов не расположено.</w:t>
      </w:r>
    </w:p>
    <w:p w:rsidR="005616AD" w:rsidRPr="00B35601" w:rsidRDefault="005616AD" w:rsidP="005616A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 xml:space="preserve">При аварии на Рыбинском гидротехническом сооружении возможно нанесение повреждений волной прорыва, уровень которой может превысить отметку 87,3 м. Прорыв </w:t>
      </w:r>
      <w:r w:rsidR="00D903F7" w:rsidRPr="00B35601">
        <w:rPr>
          <w:rFonts w:ascii="Times New Roman" w:hAnsi="Times New Roman" w:cs="Times New Roman"/>
          <w:sz w:val="24"/>
          <w:szCs w:val="24"/>
        </w:rPr>
        <w:t>также может вызвать,</w:t>
      </w:r>
      <w:r w:rsidRPr="00B35601">
        <w:rPr>
          <w:rFonts w:ascii="Times New Roman" w:hAnsi="Times New Roman" w:cs="Times New Roman"/>
          <w:sz w:val="24"/>
          <w:szCs w:val="24"/>
        </w:rPr>
        <w:t xml:space="preserve"> размыв берегов и перенос грунта.</w:t>
      </w:r>
    </w:p>
    <w:p w:rsidR="005616AD" w:rsidRPr="00B35601" w:rsidRDefault="005616AD" w:rsidP="00934D4D">
      <w:pPr>
        <w:spacing w:after="0" w:line="240" w:lineRule="auto"/>
        <w:ind w:firstLine="709"/>
        <w:jc w:val="both"/>
        <w:rPr>
          <w:rFonts w:ascii="Times New Roman" w:hAnsi="Times New Roman" w:cs="Times New Roman"/>
          <w:sz w:val="24"/>
          <w:szCs w:val="24"/>
        </w:rPr>
      </w:pPr>
    </w:p>
    <w:p w:rsidR="00934D4D" w:rsidRPr="00B35601" w:rsidRDefault="00934D4D" w:rsidP="00934D4D">
      <w:pPr>
        <w:pStyle w:val="af4"/>
        <w:rPr>
          <w:rFonts w:eastAsia="Times New Roman"/>
          <w:bCs/>
          <w:i/>
          <w:sz w:val="24"/>
          <w:szCs w:val="24"/>
          <w:lang w:eastAsia="ru-RU"/>
        </w:rPr>
      </w:pPr>
      <w:r w:rsidRPr="00B35601">
        <w:rPr>
          <w:rFonts w:eastAsia="Times New Roman"/>
          <w:bCs/>
          <w:i/>
          <w:sz w:val="24"/>
          <w:szCs w:val="24"/>
          <w:lang w:eastAsia="ru-RU"/>
        </w:rPr>
        <w:t>Риск возникновения ЧС на пожаро-взрывоопасных объектах</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При рассмотрении рисков возникновения ЧС на пожаро-взрывоопасных объектах на территории </w:t>
      </w:r>
      <w:r w:rsidR="00A961D3" w:rsidRPr="00B35601">
        <w:rPr>
          <w:rFonts w:ascii="Times New Roman" w:eastAsia="Times New Roman" w:hAnsi="Times New Roman" w:cs="Times New Roman"/>
          <w:sz w:val="24"/>
          <w:szCs w:val="24"/>
          <w:lang w:eastAsia="ru-RU"/>
        </w:rPr>
        <w:t>поселения</w:t>
      </w:r>
      <w:r w:rsidRPr="00B35601">
        <w:rPr>
          <w:rFonts w:ascii="Times New Roman" w:eastAsia="Times New Roman" w:hAnsi="Times New Roman" w:cs="Times New Roman"/>
          <w:sz w:val="24"/>
          <w:szCs w:val="24"/>
          <w:lang w:eastAsia="ru-RU"/>
        </w:rPr>
        <w:t xml:space="preserve"> необходимо выделить котельные.</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Котельные, как объекты жизнеобеспечения, относятся к </w:t>
      </w:r>
      <w:r w:rsidRPr="00B35601">
        <w:rPr>
          <w:rFonts w:ascii="Times New Roman" w:eastAsia="Times New Roman" w:hAnsi="Times New Roman" w:cs="Times New Roman"/>
          <w:sz w:val="24"/>
          <w:szCs w:val="24"/>
          <w:lang w:val="en-US" w:eastAsia="ru-RU"/>
        </w:rPr>
        <w:t>III</w:t>
      </w:r>
      <w:r w:rsidRPr="00B35601">
        <w:rPr>
          <w:rFonts w:ascii="Times New Roman" w:eastAsia="Times New Roman" w:hAnsi="Times New Roman" w:cs="Times New Roman"/>
          <w:sz w:val="24"/>
          <w:szCs w:val="24"/>
          <w:lang w:eastAsia="ru-RU"/>
        </w:rPr>
        <w:t xml:space="preserve"> группе объектов тыла приоритетов поражения потенциальным противником.</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Пожары и взрывы на объектах экономики возможны в результате нарушений требований пожарной безопасности, технологических процессов, износа технологического оборудования. Пожары могут привести к гибели и увечьям людей, потерям материальных ценностей. Последствия пожаров усугубляются вторичными факторами – взрывами, утечками ядовитых и загрязняющих веществ, обрушением зданий и конструкций.</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Особую опасность представляют пожары и взрывы на объектах, где применяются в производстве и находятся на хранении углеводородные газы (метан, пропан), АХОВ.</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Чрезвычайные ситуации на взрывопожароопасных объектах, связанные с разрушением (разгерметизацией) емкостного оборудования, при наличии источника инициации приводят к возникновению опасных поражающих факторов теплового излучения:</w:t>
      </w:r>
    </w:p>
    <w:p w:rsidR="00934D4D" w:rsidRPr="00B35601" w:rsidRDefault="00934D4D" w:rsidP="005346AA">
      <w:pPr>
        <w:numPr>
          <w:ilvl w:val="1"/>
          <w:numId w:val="58"/>
        </w:numPr>
        <w:tabs>
          <w:tab w:val="clear" w:pos="1080"/>
          <w:tab w:val="num" w:pos="1418"/>
        </w:tabs>
        <w:spacing w:after="0" w:line="240" w:lineRule="auto"/>
        <w:ind w:left="0"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lastRenderedPageBreak/>
        <w:t>при пожарах проливов легко воспламеняющихся жидкостей (ЛВЖ) и газожидкостных смесях (ГЖ) - бензин, дизельное топливо, нефть, мазут, сжиженных углеводородных газов (СУГ) и т.д.;</w:t>
      </w:r>
    </w:p>
    <w:p w:rsidR="00934D4D" w:rsidRPr="00B35601" w:rsidRDefault="00934D4D" w:rsidP="005346AA">
      <w:pPr>
        <w:numPr>
          <w:ilvl w:val="1"/>
          <w:numId w:val="58"/>
        </w:numPr>
        <w:tabs>
          <w:tab w:val="clear" w:pos="1080"/>
          <w:tab w:val="num" w:pos="1418"/>
        </w:tabs>
        <w:spacing w:after="0" w:line="240" w:lineRule="auto"/>
        <w:ind w:left="0"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при возникновении огневых шаров - крупномасштабного диффузионного пламени сгорающей массы топлива, облака топливо-воздушной смеси поднимающегося над поверхностью земли и дрейфующего на расстояние:</w:t>
      </w:r>
    </w:p>
    <w:p w:rsidR="00934D4D" w:rsidRPr="00B35601" w:rsidRDefault="00934D4D" w:rsidP="005346AA">
      <w:pPr>
        <w:numPr>
          <w:ilvl w:val="1"/>
          <w:numId w:val="59"/>
        </w:numPr>
        <w:tabs>
          <w:tab w:val="num" w:pos="1985"/>
        </w:tabs>
        <w:spacing w:after="0" w:line="240" w:lineRule="auto"/>
        <w:ind w:left="0"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300 м при мгновенной разгерметизации (разрушении) резервуара (трубопровода);</w:t>
      </w:r>
    </w:p>
    <w:p w:rsidR="00934D4D" w:rsidRPr="00B35601" w:rsidRDefault="00934D4D" w:rsidP="005346AA">
      <w:pPr>
        <w:numPr>
          <w:ilvl w:val="1"/>
          <w:numId w:val="59"/>
        </w:numPr>
        <w:tabs>
          <w:tab w:val="num" w:pos="1985"/>
        </w:tabs>
        <w:spacing w:after="0" w:line="240" w:lineRule="auto"/>
        <w:ind w:left="0"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150 м при длительном истечении.</w:t>
      </w:r>
    </w:p>
    <w:p w:rsidR="00934D4D" w:rsidRPr="00B35601" w:rsidRDefault="00934D4D" w:rsidP="005346AA">
      <w:pPr>
        <w:numPr>
          <w:ilvl w:val="1"/>
          <w:numId w:val="58"/>
        </w:numPr>
        <w:tabs>
          <w:tab w:val="clear" w:pos="1080"/>
          <w:tab w:val="num" w:pos="1418"/>
        </w:tabs>
        <w:spacing w:after="0" w:line="240" w:lineRule="auto"/>
        <w:ind w:left="0"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огневые шары возникают при авариях с СУГ и других сжиженных горючих газов, находящихся в сосудах (емкостях) под избыточным давлением при их транспортировке и хранении.</w:t>
      </w:r>
    </w:p>
    <w:p w:rsidR="00934D4D" w:rsidRPr="00B35601" w:rsidRDefault="00934D4D" w:rsidP="005346AA">
      <w:pPr>
        <w:numPr>
          <w:ilvl w:val="1"/>
          <w:numId w:val="58"/>
        </w:numPr>
        <w:tabs>
          <w:tab w:val="clear" w:pos="1080"/>
          <w:tab w:val="num" w:pos="1418"/>
        </w:tabs>
        <w:spacing w:after="0" w:line="240" w:lineRule="auto"/>
        <w:ind w:left="0"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направление дрейфа облака ТВС, СУГ принимается исходя из розы ветров. Зоны поражения при авариях на объектах ТЭК рассчитываются с учетом дрейфа ТВС, СУГ.</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 xml:space="preserve">Мгновенное воспламенение газопаровоздушных смесей сопровождается возникновением фронта волны избыточного давления, что приводит к поражению людей и различным степеням разрушения зданий на прилегающей территории. </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Для определения зон действия поражающих факторов на каждом предприятии рассматриваются аварии с максимальным участием опасного вещества, т.е. разрушение наибольшей емкости (технологического блока) с выбросом всего содержимого в окружающее пространство.</w:t>
      </w:r>
    </w:p>
    <w:p w:rsidR="00934D4D" w:rsidRPr="00B35601" w:rsidRDefault="00934D4D" w:rsidP="00934D4D">
      <w:pPr>
        <w:spacing w:after="0" w:line="240" w:lineRule="auto"/>
        <w:ind w:firstLine="709"/>
        <w:jc w:val="both"/>
        <w:rPr>
          <w:rFonts w:ascii="Times New Roman" w:eastAsia="Times New Roman" w:hAnsi="Times New Roman" w:cs="Times New Roman"/>
          <w:sz w:val="24"/>
          <w:szCs w:val="24"/>
          <w:lang w:eastAsia="ru-RU"/>
        </w:rPr>
      </w:pPr>
      <w:r w:rsidRPr="00B35601">
        <w:rPr>
          <w:rFonts w:ascii="Times New Roman" w:eastAsia="Times New Roman" w:hAnsi="Times New Roman" w:cs="Times New Roman"/>
          <w:sz w:val="24"/>
          <w:szCs w:val="24"/>
          <w:lang w:eastAsia="ru-RU"/>
        </w:rPr>
        <w:t>Чрезвычайные ситуации на взрывопожароопасных объектах, таких как трансформаторные подстанции, котельные, приводят к большим последствиям в сфере ЖКХ, как экономическим, так и экологическим.</w:t>
      </w:r>
    </w:p>
    <w:p w:rsidR="00934D4D" w:rsidRPr="00B35601" w:rsidRDefault="00934D4D" w:rsidP="00934D4D">
      <w:pPr>
        <w:pStyle w:val="af4"/>
        <w:rPr>
          <w:rFonts w:eastAsia="Times New Roman"/>
          <w:bCs/>
          <w:i/>
          <w:sz w:val="24"/>
          <w:szCs w:val="24"/>
          <w:lang w:eastAsia="ru-RU"/>
        </w:rPr>
      </w:pPr>
    </w:p>
    <w:p w:rsidR="00934D4D" w:rsidRPr="00B35601" w:rsidRDefault="00934D4D" w:rsidP="00934D4D">
      <w:pPr>
        <w:pStyle w:val="af4"/>
        <w:rPr>
          <w:rFonts w:eastAsia="Times New Roman"/>
          <w:bCs/>
          <w:i/>
          <w:sz w:val="24"/>
          <w:szCs w:val="24"/>
          <w:lang w:eastAsia="ru-RU"/>
        </w:rPr>
      </w:pPr>
      <w:r w:rsidRPr="00B35601">
        <w:rPr>
          <w:rFonts w:eastAsia="Times New Roman"/>
          <w:bCs/>
          <w:i/>
          <w:sz w:val="24"/>
          <w:szCs w:val="24"/>
          <w:lang w:eastAsia="ru-RU"/>
        </w:rPr>
        <w:t>Чрезвычайные ситуации на электроэнергетических системах жизнеобеспечения</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Возможность возникновения чрезвычайных ситуаций на электроэнергетических системах </w:t>
      </w:r>
      <w:r w:rsidR="0040174F" w:rsidRPr="00B35601">
        <w:rPr>
          <w:rFonts w:eastAsia="Times New Roman"/>
          <w:bCs/>
          <w:sz w:val="24"/>
          <w:szCs w:val="24"/>
          <w:lang w:eastAsia="ru-RU"/>
        </w:rPr>
        <w:t>Юрьевецк</w:t>
      </w:r>
      <w:r w:rsidRPr="00B35601">
        <w:rPr>
          <w:rFonts w:eastAsia="Times New Roman"/>
          <w:bCs/>
          <w:sz w:val="24"/>
          <w:szCs w:val="24"/>
          <w:lang w:eastAsia="ru-RU"/>
        </w:rPr>
        <w:t>ого муниципального района Ивановской области может быть вызвана рядом причин, таких как: шквалистые ветры в порывах до 25 – 28 м/сек., в весенние месяцы (март-апрель) происходит усиление ветра в порывах от 20 до 25 м/с с сопровождением обильных осадков в виде мокрого снега либо дождя, переходящего в мокрый снег, местами налипание мокрого снега на провода, возможны метели.</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В этот период возможен обрыв линий электропередачи, нарушение устойчивости работы систем жизнеобеспечения.</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Аварии на электроэнергетических системах могут нанести материальный ущерб жилищному фонду и имуществу граждан, сельскохозяйственному производству. Общий экономический ущерб может исчисляться миллионами, также может быть причинен косвенный и социальный ущерб. Масштабы чрезвычайных ситуаций на электроэнергетических системах могут носить как локальный характер, так и муниципальный характер. </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Согласно паспорту территории </w:t>
      </w:r>
      <w:r w:rsidR="0040174F" w:rsidRPr="00B35601">
        <w:rPr>
          <w:rFonts w:eastAsia="Times New Roman"/>
          <w:bCs/>
          <w:sz w:val="24"/>
          <w:szCs w:val="24"/>
          <w:lang w:eastAsia="ru-RU"/>
        </w:rPr>
        <w:t>Юрьевецк</w:t>
      </w:r>
      <w:r w:rsidRPr="00B35601">
        <w:rPr>
          <w:rFonts w:eastAsia="Times New Roman"/>
          <w:bCs/>
          <w:sz w:val="24"/>
          <w:szCs w:val="24"/>
          <w:lang w:eastAsia="ru-RU"/>
        </w:rPr>
        <w:t>ого муниципального района Ивановской области, существует риск возникновения ЧС на электроэнергетических системах жизнеобеспечен</w:t>
      </w:r>
      <w:r w:rsidR="006B7C30" w:rsidRPr="00B35601">
        <w:rPr>
          <w:rFonts w:eastAsia="Times New Roman"/>
          <w:bCs/>
          <w:sz w:val="24"/>
          <w:szCs w:val="24"/>
          <w:lang w:eastAsia="ru-RU"/>
        </w:rPr>
        <w:t>ия: электроподстанциях, РП, ТП, ВЛ 11</w:t>
      </w:r>
      <w:r w:rsidRPr="00B35601">
        <w:rPr>
          <w:rFonts w:eastAsia="Times New Roman"/>
          <w:bCs/>
          <w:sz w:val="24"/>
          <w:szCs w:val="24"/>
          <w:lang w:eastAsia="ru-RU"/>
        </w:rPr>
        <w:t xml:space="preserve">0 кВ,, ВЛ 35 кВ, ВЛ 10 кВ. </w:t>
      </w:r>
    </w:p>
    <w:p w:rsidR="00934D4D" w:rsidRPr="00B35601" w:rsidRDefault="00934D4D" w:rsidP="00934D4D">
      <w:pPr>
        <w:pStyle w:val="af4"/>
        <w:rPr>
          <w:rFonts w:eastAsia="Times New Roman"/>
          <w:bCs/>
          <w:i/>
          <w:sz w:val="24"/>
          <w:szCs w:val="24"/>
          <w:lang w:eastAsia="ru-RU"/>
        </w:rPr>
      </w:pPr>
      <w:bookmarkStart w:id="222" w:name="_Toc261345815"/>
      <w:bookmarkStart w:id="223" w:name="_Toc262026687"/>
      <w:bookmarkStart w:id="224" w:name="_Toc277584065"/>
      <w:bookmarkStart w:id="225" w:name="_Toc372150106"/>
    </w:p>
    <w:p w:rsidR="00934D4D" w:rsidRPr="00B35601" w:rsidRDefault="00934D4D" w:rsidP="00934D4D">
      <w:pPr>
        <w:pStyle w:val="af4"/>
        <w:rPr>
          <w:rFonts w:eastAsia="Times New Roman"/>
          <w:bCs/>
          <w:i/>
          <w:sz w:val="24"/>
          <w:szCs w:val="24"/>
          <w:lang w:eastAsia="ru-RU"/>
        </w:rPr>
      </w:pPr>
      <w:r w:rsidRPr="00B35601">
        <w:rPr>
          <w:rFonts w:eastAsia="Times New Roman"/>
          <w:bCs/>
          <w:i/>
          <w:sz w:val="24"/>
          <w:szCs w:val="24"/>
          <w:lang w:eastAsia="ru-RU"/>
        </w:rPr>
        <w:t>Чрезвычайные ситуации на коммунальных системах жизнеобеспечения</w:t>
      </w:r>
      <w:bookmarkEnd w:id="222"/>
      <w:bookmarkEnd w:id="223"/>
      <w:bookmarkEnd w:id="224"/>
      <w:bookmarkEnd w:id="225"/>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Система жизнеобеспечения в поселении организована по территориальному принципу и является в большинстве своем замкнутой системой, составляющей инфраструктуру населенных пунктов.</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Существует риск возникновения ЧС, связанный с авариями на канализационных системах с выбросом загрязняющих веществ, системах снабжения населения питьевой водой, на коммунальных газопроводах при нарушениях и повреждениях, вызванных другими ЧС природного, техногенного характера (взрывы, пожары, обрушение зданий, сооружений, транспортные аварии). Аварии в системах снабжения населения водой и на тепловых сетях в </w:t>
      </w:r>
      <w:r w:rsidRPr="00B35601">
        <w:rPr>
          <w:rFonts w:eastAsia="Times New Roman"/>
          <w:bCs/>
          <w:sz w:val="24"/>
          <w:szCs w:val="24"/>
          <w:lang w:eastAsia="ru-RU"/>
        </w:rPr>
        <w:lastRenderedPageBreak/>
        <w:t>холодное время года возможны при нарушениях в электроэнергетических системах, нарушениях теплоизоляций трубопроводов.</w:t>
      </w:r>
    </w:p>
    <w:p w:rsidR="00934D4D" w:rsidRPr="00B35601" w:rsidRDefault="00934D4D" w:rsidP="00934D4D">
      <w:pPr>
        <w:pStyle w:val="af4"/>
        <w:rPr>
          <w:rFonts w:eastAsia="Times New Roman"/>
          <w:bCs/>
          <w:i/>
          <w:sz w:val="24"/>
          <w:szCs w:val="24"/>
          <w:lang w:eastAsia="ru-RU"/>
        </w:rPr>
      </w:pPr>
      <w:bookmarkStart w:id="226" w:name="_Toc262026690"/>
    </w:p>
    <w:p w:rsidR="00934D4D" w:rsidRPr="00B35601" w:rsidRDefault="00934D4D" w:rsidP="00934D4D">
      <w:pPr>
        <w:pStyle w:val="af4"/>
        <w:rPr>
          <w:rFonts w:eastAsia="Times New Roman"/>
          <w:bCs/>
          <w:i/>
          <w:sz w:val="24"/>
          <w:szCs w:val="24"/>
          <w:lang w:eastAsia="ru-RU"/>
        </w:rPr>
      </w:pPr>
      <w:r w:rsidRPr="00B35601">
        <w:rPr>
          <w:rFonts w:eastAsia="Times New Roman"/>
          <w:bCs/>
          <w:i/>
          <w:sz w:val="24"/>
          <w:szCs w:val="24"/>
          <w:lang w:eastAsia="ru-RU"/>
        </w:rPr>
        <w:t>Чрезвычайные ситуации на транспорте</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Автомобильные дороги общего пользования и относящиеся к ним транспортные, инженерные сооружения являются источниками техногенных чрезвычайных ситуаций, так как по ним производится транспортировка опасных грузов: АХОВ, СУГ, ЛВЕЖ, ТГ и ВМ. Очаг поражения может накрыть значительную территорию, и величина его будет зависеть от количества (объемов) транспортируемого опасного вещества, а также от метеорологических условий (температура воздуха, скорость и направление ветра).</w:t>
      </w:r>
    </w:p>
    <w:p w:rsidR="00934D4D" w:rsidRPr="00B35601" w:rsidRDefault="00934D4D" w:rsidP="00934D4D">
      <w:pPr>
        <w:pStyle w:val="af4"/>
        <w:rPr>
          <w:rFonts w:eastAsia="Times New Roman"/>
          <w:bCs/>
          <w:i/>
          <w:sz w:val="24"/>
          <w:szCs w:val="24"/>
          <w:lang w:eastAsia="ru-RU"/>
        </w:rPr>
      </w:pPr>
    </w:p>
    <w:p w:rsidR="00934D4D" w:rsidRPr="00B35601" w:rsidRDefault="00934D4D" w:rsidP="00934D4D">
      <w:pPr>
        <w:pStyle w:val="af4"/>
        <w:rPr>
          <w:rFonts w:eastAsia="Times New Roman"/>
          <w:bCs/>
          <w:i/>
          <w:sz w:val="24"/>
          <w:szCs w:val="24"/>
          <w:lang w:eastAsia="ru-RU"/>
        </w:rPr>
      </w:pPr>
      <w:r w:rsidRPr="00B35601">
        <w:rPr>
          <w:rFonts w:eastAsia="Times New Roman"/>
          <w:bCs/>
          <w:i/>
          <w:sz w:val="24"/>
          <w:szCs w:val="24"/>
          <w:lang w:eastAsia="ru-RU"/>
        </w:rPr>
        <w:t>Риски возникновения ЧС на объектах автомобильного транспорта.</w:t>
      </w:r>
      <w:bookmarkEnd w:id="226"/>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По территории поселения проходят участки автомобильных дорог, по которым перевозятся, в том числе и опасные грузы.</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Существует риск возникновения ЧС при перевозке автомобильным транспортом химически-опасных веществ (хлор, аммиак), а также пожаро-взрывоопасных (СУГ, бензин, дизтопливо).</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Основными причинами возникновения транспортных аварий в системе автотранспорта могут быть: неблагоприятные погодные условия (гололед, туман, ливневые дожди), несоблюдение правил дорожного движения, субъективный фактор при управлении автотранспортными средствами, а также увеличение количества транспортных средств и интенсивность автомобильных перевозок. </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В качестве наиболее вероятных аварийных ситуаций с ГСМ и СУГ на транспортных магистралях и ПОО, которые могут привести к возникновению поражающих факторов являются следующие:</w:t>
      </w:r>
    </w:p>
    <w:p w:rsidR="00934D4D" w:rsidRPr="00B35601" w:rsidRDefault="00934D4D" w:rsidP="005346AA">
      <w:pPr>
        <w:pStyle w:val="af4"/>
        <w:numPr>
          <w:ilvl w:val="0"/>
          <w:numId w:val="54"/>
        </w:numPr>
        <w:ind w:left="0" w:firstLine="709"/>
        <w:rPr>
          <w:rFonts w:eastAsia="Times New Roman"/>
          <w:bCs/>
          <w:sz w:val="24"/>
          <w:szCs w:val="24"/>
          <w:lang w:eastAsia="ru-RU"/>
        </w:rPr>
      </w:pPr>
      <w:r w:rsidRPr="00B35601">
        <w:rPr>
          <w:rFonts w:eastAsia="Times New Roman"/>
          <w:bCs/>
          <w:sz w:val="24"/>
          <w:szCs w:val="24"/>
          <w:lang w:eastAsia="ru-RU"/>
        </w:rPr>
        <w:t>разлив (утечка) из цистерны ГСМ, СУГ;</w:t>
      </w:r>
    </w:p>
    <w:p w:rsidR="00934D4D" w:rsidRPr="00B35601" w:rsidRDefault="00934D4D" w:rsidP="005346AA">
      <w:pPr>
        <w:pStyle w:val="af4"/>
        <w:numPr>
          <w:ilvl w:val="0"/>
          <w:numId w:val="54"/>
        </w:numPr>
        <w:ind w:left="0" w:firstLine="709"/>
        <w:rPr>
          <w:rFonts w:eastAsia="Times New Roman"/>
          <w:bCs/>
          <w:sz w:val="24"/>
          <w:szCs w:val="24"/>
          <w:lang w:eastAsia="ru-RU"/>
        </w:rPr>
      </w:pPr>
      <w:r w:rsidRPr="00B35601">
        <w:rPr>
          <w:rFonts w:eastAsia="Times New Roman"/>
          <w:bCs/>
          <w:sz w:val="24"/>
          <w:szCs w:val="24"/>
          <w:lang w:eastAsia="ru-RU"/>
        </w:rPr>
        <w:t>образование зоны разлива ГСМ, СУГ (последующая зона пожара);</w:t>
      </w:r>
    </w:p>
    <w:p w:rsidR="00934D4D" w:rsidRPr="00B35601" w:rsidRDefault="00934D4D" w:rsidP="005346AA">
      <w:pPr>
        <w:pStyle w:val="af4"/>
        <w:numPr>
          <w:ilvl w:val="0"/>
          <w:numId w:val="54"/>
        </w:numPr>
        <w:ind w:left="0" w:firstLine="709"/>
        <w:rPr>
          <w:rFonts w:eastAsia="Times New Roman"/>
          <w:bCs/>
          <w:sz w:val="24"/>
          <w:szCs w:val="24"/>
          <w:lang w:eastAsia="ru-RU"/>
        </w:rPr>
      </w:pPr>
      <w:r w:rsidRPr="00B35601">
        <w:rPr>
          <w:rFonts w:eastAsia="Times New Roman"/>
          <w:bCs/>
          <w:sz w:val="24"/>
          <w:szCs w:val="24"/>
          <w:lang w:eastAsia="ru-RU"/>
        </w:rPr>
        <w:t>образование зоны взрывоопасных концентраций с последующим взрывом ТВС (зона мгновенного поражения от пожара вспышки);</w:t>
      </w:r>
    </w:p>
    <w:p w:rsidR="00934D4D" w:rsidRPr="00B35601" w:rsidRDefault="00934D4D" w:rsidP="005346AA">
      <w:pPr>
        <w:pStyle w:val="af4"/>
        <w:numPr>
          <w:ilvl w:val="0"/>
          <w:numId w:val="54"/>
        </w:numPr>
        <w:ind w:left="0" w:firstLine="709"/>
        <w:rPr>
          <w:rFonts w:eastAsia="Times New Roman"/>
          <w:bCs/>
          <w:sz w:val="24"/>
          <w:szCs w:val="24"/>
          <w:lang w:eastAsia="ru-RU"/>
        </w:rPr>
      </w:pPr>
      <w:r w:rsidRPr="00B35601">
        <w:rPr>
          <w:rFonts w:eastAsia="Times New Roman"/>
          <w:bCs/>
          <w:sz w:val="24"/>
          <w:szCs w:val="24"/>
          <w:lang w:eastAsia="ru-RU"/>
        </w:rPr>
        <w:t>образование зоны избыточного давления от воздушной ударной волны;</w:t>
      </w:r>
    </w:p>
    <w:p w:rsidR="00934D4D" w:rsidRPr="00B35601" w:rsidRDefault="00934D4D" w:rsidP="005346AA">
      <w:pPr>
        <w:pStyle w:val="af4"/>
        <w:numPr>
          <w:ilvl w:val="0"/>
          <w:numId w:val="54"/>
        </w:numPr>
        <w:ind w:left="0" w:firstLine="709"/>
        <w:rPr>
          <w:rFonts w:eastAsia="Times New Roman"/>
          <w:bCs/>
          <w:sz w:val="24"/>
          <w:szCs w:val="24"/>
          <w:lang w:eastAsia="ru-RU"/>
        </w:rPr>
      </w:pPr>
      <w:r w:rsidRPr="00B35601">
        <w:rPr>
          <w:rFonts w:eastAsia="Times New Roman"/>
          <w:bCs/>
          <w:sz w:val="24"/>
          <w:szCs w:val="24"/>
          <w:lang w:eastAsia="ru-RU"/>
        </w:rPr>
        <w:t>образование зоны опасных тепловых нагрузок при горении ГСМ на площади разлива.</w:t>
      </w:r>
    </w:p>
    <w:p w:rsidR="00934D4D" w:rsidRPr="00B35601" w:rsidRDefault="00934D4D" w:rsidP="00934D4D">
      <w:pPr>
        <w:spacing w:after="0" w:line="240" w:lineRule="auto"/>
        <w:ind w:firstLine="709"/>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Автомобильным транспортом транспортируется большое количество взрывопожароопасных веществ: СУГ, бензин, дизтопливо. Газ, бензин и дизельное топливо на АГЗС доставляется автоцистернами емкостью 20 м</w:t>
      </w:r>
      <w:r w:rsidRPr="00B35601">
        <w:rPr>
          <w:rFonts w:ascii="Times New Roman" w:eastAsia="Times New Roman" w:hAnsi="Times New Roman" w:cs="Times New Roman"/>
          <w:noProof/>
          <w:position w:val="-4"/>
          <w:sz w:val="24"/>
          <w:szCs w:val="24"/>
          <w:lang w:eastAsia="ru-RU"/>
        </w:rPr>
        <w:drawing>
          <wp:inline distT="0" distB="0" distL="0" distR="0">
            <wp:extent cx="85725" cy="190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5725" cy="190500"/>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934D4D">
      <w:pPr>
        <w:spacing w:after="0" w:line="240" w:lineRule="auto"/>
        <w:ind w:firstLine="709"/>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В качестве аварийной ситуации рассмотрим полное разрушение цистерны автозаправщика. Площадь пролива по не обвалованной поверхности составит S=3000 м</w:t>
      </w:r>
      <w:r w:rsidRPr="00B35601">
        <w:rPr>
          <w:rFonts w:ascii="Times New Roman" w:eastAsia="Times New Roman" w:hAnsi="Times New Roman" w:cs="Times New Roman"/>
          <w:bCs/>
          <w:sz w:val="24"/>
          <w:szCs w:val="24"/>
          <w:vertAlign w:val="superscript"/>
          <w:lang w:eastAsia="ru-RU"/>
        </w:rPr>
        <w:t>2</w:t>
      </w:r>
      <w:r w:rsidRPr="00B35601">
        <w:rPr>
          <w:rFonts w:ascii="Times New Roman" w:eastAsia="Times New Roman" w:hAnsi="Times New Roman" w:cs="Times New Roman"/>
          <w:bCs/>
          <w:sz w:val="24"/>
          <w:szCs w:val="24"/>
          <w:lang w:eastAsia="ru-RU"/>
        </w:rPr>
        <w:t>, диаметр разлития d=61,8 м.</w:t>
      </w:r>
    </w:p>
    <w:p w:rsidR="00934D4D" w:rsidRPr="00B35601" w:rsidRDefault="00934D4D" w:rsidP="00934D4D">
      <w:pPr>
        <w:spacing w:after="0" w:line="240" w:lineRule="auto"/>
        <w:ind w:firstLine="709"/>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При воспламенении пролива зоны теплового излучения в соответствии с НПБ 105-03 составят:</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смертельного поражения </w:t>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676275" cy="3905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76275" cy="3905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809625" cy="2381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9625"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порогового поражения </w:t>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685800" cy="3905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3905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8286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28675"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934D4D">
      <w:pPr>
        <w:spacing w:after="0" w:line="240" w:lineRule="auto"/>
        <w:ind w:firstLine="709"/>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При отсутствии мгновенного воспламенения пролития возможен взрыв образовавшейся газо-паровоздушной смеси, в этом случае максимальное количество горючей смеси поступившей в окружающее пространство составит 10,6 т. Зоны поражения избыточной волной давления в этом случае от эпицентра взрыва по «Методу расчета параметров волны давления при сгорании газо-паровоздушных смесей в открытом пространстве» составят:</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lastRenderedPageBreak/>
        <w:t xml:space="preserve">полного разрушения и смертельного поражения людей </w:t>
      </w:r>
      <w:r w:rsidRPr="00B35601">
        <w:rPr>
          <w:rFonts w:ascii="Times New Roman" w:eastAsia="Times New Roman" w:hAnsi="Times New Roman" w:cs="Times New Roman"/>
          <w:bCs/>
          <w:noProof/>
          <w:sz w:val="24"/>
          <w:szCs w:val="24"/>
          <w:lang w:eastAsia="ru-RU"/>
        </w:rPr>
        <w:drawing>
          <wp:inline distT="0" distB="0" distL="0" distR="0">
            <wp:extent cx="866775" cy="2000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66775" cy="2000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695325" cy="2381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95325"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сильного разрушения </w:t>
      </w:r>
      <w:r w:rsidRPr="00B35601">
        <w:rPr>
          <w:rFonts w:ascii="Times New Roman" w:eastAsia="Times New Roman" w:hAnsi="Times New Roman" w:cs="Times New Roman"/>
          <w:bCs/>
          <w:noProof/>
          <w:sz w:val="24"/>
          <w:szCs w:val="24"/>
          <w:lang w:eastAsia="ru-RU"/>
        </w:rPr>
        <w:drawing>
          <wp:inline distT="0" distB="0" distL="0" distR="0">
            <wp:extent cx="800100" cy="2000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2"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647700" cy="2190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3"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47700" cy="21907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среднего разрушения </w:t>
      </w:r>
      <w:r w:rsidRPr="00B35601">
        <w:rPr>
          <w:rFonts w:ascii="Times New Roman" w:eastAsia="Times New Roman" w:hAnsi="Times New Roman" w:cs="Times New Roman"/>
          <w:bCs/>
          <w:noProof/>
          <w:sz w:val="24"/>
          <w:szCs w:val="24"/>
          <w:lang w:eastAsia="ru-RU"/>
        </w:rPr>
        <w:drawing>
          <wp:inline distT="0" distB="0" distL="0" distR="0">
            <wp:extent cx="800100" cy="2000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34"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723900" cy="2190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23900" cy="21907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слабого разрушения и порогового поражения людей </w:t>
      </w:r>
      <w:r w:rsidRPr="00B35601">
        <w:rPr>
          <w:rFonts w:ascii="Times New Roman" w:eastAsia="Times New Roman" w:hAnsi="Times New Roman" w:cs="Times New Roman"/>
          <w:bCs/>
          <w:noProof/>
          <w:sz w:val="24"/>
          <w:szCs w:val="24"/>
          <w:lang w:eastAsia="ru-RU"/>
        </w:rPr>
        <w:drawing>
          <wp:inline distT="0" distB="0" distL="0" distR="0">
            <wp:extent cx="790575" cy="2000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000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800100" cy="2381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934D4D">
      <w:pPr>
        <w:spacing w:after="0" w:line="240" w:lineRule="auto"/>
        <w:ind w:firstLine="709"/>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Для сжатых углеводородных газов в случае ЧС характерно развитие аварии с образованием «огненного шара». Для 10,6 т СУГ, участвующих в образовании «огненного шара», по «Методу расчета интенсивности теплового излучения и времени существования «огненного шара»:</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эффективный диаметр «огненного шара» </w:t>
      </w:r>
      <w:r w:rsidRPr="00B35601">
        <w:rPr>
          <w:rFonts w:ascii="Times New Roman" w:eastAsia="Times New Roman" w:hAnsi="Times New Roman" w:cs="Times New Roman"/>
          <w:bCs/>
          <w:noProof/>
          <w:sz w:val="24"/>
          <w:szCs w:val="24"/>
          <w:lang w:eastAsia="ru-RU"/>
        </w:rPr>
        <w:drawing>
          <wp:inline distT="0" distB="0" distL="0" distR="0">
            <wp:extent cx="82867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28675" cy="228600"/>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время существования «огненного шара» </w:t>
      </w:r>
      <w:r w:rsidRPr="00B35601">
        <w:rPr>
          <w:rFonts w:ascii="Times New Roman" w:eastAsia="Times New Roman" w:hAnsi="Times New Roman" w:cs="Times New Roman"/>
          <w:bCs/>
          <w:noProof/>
          <w:sz w:val="24"/>
          <w:szCs w:val="24"/>
          <w:lang w:eastAsia="ru-RU"/>
        </w:rPr>
        <w:drawing>
          <wp:inline distT="0" distB="0" distL="0" distR="0">
            <wp:extent cx="790575" cy="2286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9"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28600"/>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зона смертельного поражения </w:t>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676275" cy="3905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2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76275" cy="3905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790575" cy="23812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4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зона порогового поражения </w:t>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685800" cy="390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2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3905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800100" cy="2381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4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934D4D">
      <w:pPr>
        <w:spacing w:after="0" w:line="240" w:lineRule="auto"/>
        <w:ind w:firstLine="709"/>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В качестве аварийной ситуации рассмотрим полное разрушение ёмкости. Площадь пролива по не обвалованной поверхности составит S=1530 м</w:t>
      </w:r>
      <w:r w:rsidRPr="00B35601">
        <w:rPr>
          <w:rFonts w:ascii="Times New Roman" w:eastAsia="Times New Roman" w:hAnsi="Times New Roman" w:cs="Times New Roman"/>
          <w:bCs/>
          <w:sz w:val="24"/>
          <w:szCs w:val="24"/>
          <w:vertAlign w:val="superscript"/>
          <w:lang w:eastAsia="ru-RU"/>
        </w:rPr>
        <w:t>2</w:t>
      </w:r>
      <w:r w:rsidRPr="00B35601">
        <w:rPr>
          <w:rFonts w:ascii="Times New Roman" w:eastAsia="Times New Roman" w:hAnsi="Times New Roman" w:cs="Times New Roman"/>
          <w:bCs/>
          <w:sz w:val="24"/>
          <w:szCs w:val="24"/>
          <w:lang w:eastAsia="ru-RU"/>
        </w:rPr>
        <w:t>, диаметр разлития d=31,5 м.</w:t>
      </w:r>
    </w:p>
    <w:p w:rsidR="00934D4D" w:rsidRPr="00B35601" w:rsidRDefault="00934D4D" w:rsidP="00934D4D">
      <w:pPr>
        <w:spacing w:after="0" w:line="240" w:lineRule="auto"/>
        <w:ind w:firstLine="709"/>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При воспламенении пролива зоны теплового излучения в соответствии с «Метод расчета интенсивности теплового излучения» НПБ 105-03 составят:</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смертельного поражения </w:t>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676275" cy="39052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2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76275" cy="3905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800100" cy="23812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42"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порогового поражения </w:t>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685800" cy="3905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2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3905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bCs/>
          <w:noProof/>
          <w:sz w:val="24"/>
          <w:szCs w:val="24"/>
          <w:lang w:eastAsia="ru-RU"/>
        </w:rPr>
        <w:drawing>
          <wp:inline distT="0" distB="0" distL="0" distR="0">
            <wp:extent cx="714375" cy="2381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43"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14375"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934D4D">
      <w:pPr>
        <w:spacing w:after="0" w:line="240" w:lineRule="auto"/>
        <w:ind w:firstLine="709"/>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При отсутствии мгновенного воспламенения пролития возможен взрыв образовавшейся газо-паровоздушной смеси, в этом случае максимальное количество горючей смеси поступившей в окружающее пространство составит 5,41 т. Зоны поражения избыточной волной давления в этом случае от эпицентра взрыва по «Методу расчета параметров волны давления при сгорании газо-паровоздушных смесей в открытом пространстве» составят:</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полного разрушения и смертельного поражения людей </w:t>
      </w:r>
      <w:r w:rsidRPr="00B35601">
        <w:rPr>
          <w:rFonts w:ascii="Times New Roman" w:eastAsia="Times New Roman" w:hAnsi="Times New Roman" w:cs="Times New Roman"/>
          <w:noProof/>
          <w:sz w:val="24"/>
          <w:szCs w:val="24"/>
          <w:lang w:eastAsia="ru-RU"/>
        </w:rPr>
        <w:drawing>
          <wp:inline distT="0" distB="0" distL="0" distR="0">
            <wp:extent cx="866775" cy="2000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3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66775" cy="2000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noProof/>
          <w:sz w:val="24"/>
          <w:szCs w:val="24"/>
          <w:lang w:eastAsia="ru-RU"/>
        </w:rPr>
        <w:drawing>
          <wp:inline distT="0" distB="0" distL="0" distR="0">
            <wp:extent cx="714375" cy="2381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44"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14375"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сильного разрушения </w:t>
      </w:r>
      <w:r w:rsidRPr="00B35601">
        <w:rPr>
          <w:rFonts w:ascii="Times New Roman" w:eastAsia="Times New Roman" w:hAnsi="Times New Roman" w:cs="Times New Roman"/>
          <w:noProof/>
          <w:sz w:val="24"/>
          <w:szCs w:val="24"/>
          <w:lang w:eastAsia="ru-RU"/>
        </w:rPr>
        <w:drawing>
          <wp:inline distT="0" distB="0" distL="0" distR="0">
            <wp:extent cx="800100" cy="2000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32"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noProof/>
          <w:sz w:val="24"/>
          <w:szCs w:val="24"/>
          <w:lang w:eastAsia="ru-RU"/>
        </w:rPr>
        <w:drawing>
          <wp:inline distT="0" distB="0" distL="0" distR="0">
            <wp:extent cx="771525" cy="21907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4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71525" cy="21907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среднего разрушения </w:t>
      </w:r>
      <w:r w:rsidRPr="00B35601">
        <w:rPr>
          <w:rFonts w:ascii="Times New Roman" w:eastAsia="Times New Roman" w:hAnsi="Times New Roman" w:cs="Times New Roman"/>
          <w:noProof/>
          <w:sz w:val="24"/>
          <w:szCs w:val="24"/>
          <w:lang w:eastAsia="ru-RU"/>
        </w:rPr>
        <w:drawing>
          <wp:inline distT="0" distB="0" distL="0" distR="0">
            <wp:extent cx="800100" cy="20002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34"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00100" cy="2000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noProof/>
          <w:sz w:val="24"/>
          <w:szCs w:val="24"/>
          <w:lang w:eastAsia="ru-RU"/>
        </w:rPr>
        <w:drawing>
          <wp:inline distT="0" distB="0" distL="0" distR="0">
            <wp:extent cx="657225" cy="21907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4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57225" cy="21907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5346AA">
      <w:pPr>
        <w:numPr>
          <w:ilvl w:val="0"/>
          <w:numId w:val="60"/>
        </w:numPr>
        <w:tabs>
          <w:tab w:val="clear" w:pos="992"/>
          <w:tab w:val="num" w:pos="1276"/>
          <w:tab w:val="num" w:pos="1418"/>
          <w:tab w:val="left" w:pos="2040"/>
        </w:tabs>
        <w:spacing w:after="0" w:line="240" w:lineRule="auto"/>
        <w:jc w:val="both"/>
        <w:rPr>
          <w:rFonts w:ascii="Times New Roman" w:eastAsia="Times New Roman" w:hAnsi="Times New Roman" w:cs="Times New Roman"/>
          <w:bCs/>
          <w:sz w:val="24"/>
          <w:szCs w:val="24"/>
          <w:lang w:eastAsia="ru-RU"/>
        </w:rPr>
      </w:pPr>
      <w:r w:rsidRPr="00B35601">
        <w:rPr>
          <w:rFonts w:ascii="Times New Roman" w:eastAsia="Times New Roman" w:hAnsi="Times New Roman" w:cs="Times New Roman"/>
          <w:bCs/>
          <w:sz w:val="24"/>
          <w:szCs w:val="24"/>
          <w:lang w:eastAsia="ru-RU"/>
        </w:rPr>
        <w:t xml:space="preserve">слабого разрушения и порогового поражения людей </w:t>
      </w:r>
      <w:r w:rsidRPr="00B35601">
        <w:rPr>
          <w:rFonts w:ascii="Times New Roman" w:eastAsia="Times New Roman" w:hAnsi="Times New Roman" w:cs="Times New Roman"/>
          <w:noProof/>
          <w:sz w:val="24"/>
          <w:szCs w:val="24"/>
          <w:lang w:eastAsia="ru-RU"/>
        </w:rPr>
        <w:drawing>
          <wp:inline distT="0" distB="0" distL="0" distR="0">
            <wp:extent cx="790575" cy="20002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3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90575" cy="2000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ab/>
      </w:r>
      <w:r w:rsidRPr="00B35601">
        <w:rPr>
          <w:rFonts w:ascii="Times New Roman" w:eastAsia="Times New Roman" w:hAnsi="Times New Roman" w:cs="Times New Roman"/>
          <w:noProof/>
          <w:sz w:val="24"/>
          <w:szCs w:val="24"/>
          <w:lang w:eastAsia="ru-RU"/>
        </w:rPr>
        <w:drawing>
          <wp:inline distT="0" distB="0" distL="0" distR="0">
            <wp:extent cx="771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4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771525" cy="238125"/>
                    </a:xfrm>
                    <a:prstGeom prst="rect">
                      <a:avLst/>
                    </a:prstGeom>
                    <a:noFill/>
                    <a:ln>
                      <a:noFill/>
                    </a:ln>
                  </pic:spPr>
                </pic:pic>
              </a:graphicData>
            </a:graphic>
          </wp:inline>
        </w:drawing>
      </w:r>
      <w:r w:rsidRPr="00B35601">
        <w:rPr>
          <w:rFonts w:ascii="Times New Roman" w:eastAsia="Times New Roman" w:hAnsi="Times New Roman" w:cs="Times New Roman"/>
          <w:bCs/>
          <w:sz w:val="24"/>
          <w:szCs w:val="24"/>
          <w:lang w:eastAsia="ru-RU"/>
        </w:rPr>
        <w:t>.</w:t>
      </w:r>
    </w:p>
    <w:p w:rsidR="00934D4D" w:rsidRPr="00B35601" w:rsidRDefault="00934D4D" w:rsidP="00934D4D">
      <w:pPr>
        <w:pStyle w:val="af4"/>
        <w:rPr>
          <w:rFonts w:eastAsia="Times New Roman"/>
          <w:bCs/>
          <w:sz w:val="24"/>
          <w:szCs w:val="24"/>
          <w:lang w:eastAsia="ru-RU"/>
        </w:rPr>
      </w:pPr>
    </w:p>
    <w:p w:rsidR="00934D4D" w:rsidRPr="00B35601" w:rsidRDefault="00934D4D" w:rsidP="00D7329F">
      <w:pPr>
        <w:pStyle w:val="af4"/>
        <w:numPr>
          <w:ilvl w:val="1"/>
          <w:numId w:val="87"/>
        </w:numPr>
        <w:spacing w:before="120" w:after="120" w:line="276" w:lineRule="auto"/>
        <w:ind w:left="0" w:firstLine="709"/>
        <w:outlineLvl w:val="1"/>
        <w:rPr>
          <w:b/>
          <w:sz w:val="24"/>
          <w:szCs w:val="24"/>
        </w:rPr>
      </w:pPr>
      <w:bookmarkStart w:id="227" w:name="_Toc154471704"/>
      <w:r w:rsidRPr="00B35601">
        <w:rPr>
          <w:b/>
          <w:sz w:val="24"/>
          <w:szCs w:val="24"/>
        </w:rPr>
        <w:t>Перечень возможных источников чрезвычайных ситуаций биолого-социального характера</w:t>
      </w:r>
      <w:bookmarkEnd w:id="227"/>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На территории </w:t>
      </w:r>
      <w:r w:rsidR="00B5370B" w:rsidRPr="00B35601">
        <w:rPr>
          <w:rFonts w:eastAsia="Times New Roman"/>
          <w:bCs/>
          <w:sz w:val="24"/>
          <w:szCs w:val="24"/>
          <w:lang w:eastAsia="ru-RU"/>
        </w:rPr>
        <w:t>Елнатск</w:t>
      </w:r>
      <w:r w:rsidRPr="00B35601">
        <w:rPr>
          <w:rFonts w:eastAsia="Times New Roman"/>
          <w:bCs/>
          <w:sz w:val="24"/>
          <w:szCs w:val="24"/>
          <w:lang w:eastAsia="ru-RU"/>
        </w:rPr>
        <w:t>ого сельского поселения возможно возникновение следующих особо опасных инфекционных заболеваний среди населения – туляремия, сибирская язва, лептоспироз, геморрагическая лихорадка с почечным синдромом (ГЛПС). Заболеваемость иерсинеозом, псевдотуберкулезом, лептоспирозом, туляремией регистрируются в виде единичных случаев.</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Сезонный пик заболеваемости инфекциями, передающимися грызунами, через укусы клещей и комаров прогнозируется в июне-июле; лептоспироз – в июне-августе. В связи с купанием в открытых водоёмах в период с июня по сентябрь возможны случаи заболевания геморрагической лихорадкой с почечным синдромом (ГЛПС).</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Заболевания туляремией, ГЛПС связано с природными очагами этих инфекций. В случае возникновения очагов инфекционных заболеваний потери могут составить до 200 человек из </w:t>
      </w:r>
      <w:r w:rsidRPr="00B35601">
        <w:rPr>
          <w:rFonts w:eastAsia="Times New Roman"/>
          <w:bCs/>
          <w:sz w:val="24"/>
          <w:szCs w:val="24"/>
          <w:lang w:eastAsia="ru-RU"/>
        </w:rPr>
        <w:lastRenderedPageBreak/>
        <w:t xml:space="preserve">населения, проживающего в зоне природного очага инфекционного заболевания. Возникновение заболеваний связано с сельскохозяйственными работами и бытовыми условиями (наличие грызунов-носителей инфекции) большей частью в осенне-весенний периоды. </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Эпидемиологическая обстановка в сельском поселении по природно-очаговым и зоонозным инфекциям нестабильная. </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Наибольшую актуальность представляют инфекции, передаваемые клещами – клещевой энцефалит. Заражение чаще всего происходит при посещении очаговых территорий с рекреационной целью. Для клещевого энцефалита характерна выраженная весенне-летняя сезонность, определяемая активностью клещей-переносчиков. С целью профилактики клещевого энцефалита и повышения иммунной прослойки по клещевому энцефалиту необходимо решить вопрос по финансированию вакцинацией лиц с бытовым риском заражения (не профессиональные группы риска и дети).</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Вся территория </w:t>
      </w:r>
      <w:r w:rsidR="0040174F" w:rsidRPr="00B35601">
        <w:rPr>
          <w:rFonts w:eastAsia="Times New Roman"/>
          <w:bCs/>
          <w:sz w:val="24"/>
          <w:szCs w:val="24"/>
          <w:lang w:eastAsia="ru-RU"/>
        </w:rPr>
        <w:t>Юрьевецк</w:t>
      </w:r>
      <w:r w:rsidRPr="00B35601">
        <w:rPr>
          <w:rFonts w:eastAsia="Times New Roman"/>
          <w:bCs/>
          <w:sz w:val="24"/>
          <w:szCs w:val="24"/>
          <w:lang w:eastAsia="ru-RU"/>
        </w:rPr>
        <w:t xml:space="preserve">ого муниципального района Ивановской области эндемична по клещевому боррелиозу. </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При возникновении очагов инфекционных заболеваний потери могут составить до 0,1% от населения, проживающего в зоне очага инфекционного заболевания геморрагической лихорадкой с почечным синдромом или лептоспирозом. </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Определённую опасность представляют скотомогильники, в особенности сибиреязвенные, возраст некоторых составляет более 80 лет. Все сибиреязвенные скотомогильники в настоящее время законсервированы. Все захоронения животных размещены на возвышенных местах. Угрозы затопления нет. Расположены они в основном на расстоянии 0,5-1 км от населенных пунктов. Места оборудования скотомогильников соответствуют предъявляемым ветеринарно-санитарным требованиям. Все скотомогильники ежегодно обследуются комиссией с привлечением специалистов Россельхознадзора и управления ветеринарного контроля.</w:t>
      </w:r>
    </w:p>
    <w:p w:rsidR="00934D4D" w:rsidRPr="00B35601" w:rsidRDefault="00934D4D" w:rsidP="00934D4D">
      <w:pPr>
        <w:pStyle w:val="af4"/>
        <w:rPr>
          <w:rFonts w:eastAsia="Times New Roman"/>
          <w:bCs/>
          <w:sz w:val="24"/>
          <w:szCs w:val="24"/>
          <w:lang w:eastAsia="ru-RU"/>
        </w:rPr>
      </w:pPr>
      <w:r w:rsidRPr="00B35601">
        <w:rPr>
          <w:rFonts w:eastAsia="Times New Roman"/>
          <w:bCs/>
          <w:sz w:val="24"/>
          <w:szCs w:val="24"/>
          <w:lang w:eastAsia="ru-RU"/>
        </w:rPr>
        <w:t xml:space="preserve">На территории </w:t>
      </w:r>
      <w:r w:rsidR="00B5370B" w:rsidRPr="00B35601">
        <w:rPr>
          <w:rFonts w:eastAsia="Times New Roman"/>
          <w:bCs/>
          <w:sz w:val="24"/>
          <w:szCs w:val="24"/>
          <w:lang w:eastAsia="ru-RU"/>
        </w:rPr>
        <w:t>Елнатск</w:t>
      </w:r>
      <w:r w:rsidRPr="00B35601">
        <w:rPr>
          <w:rFonts w:eastAsia="Times New Roman"/>
          <w:bCs/>
          <w:sz w:val="24"/>
          <w:szCs w:val="24"/>
          <w:lang w:eastAsia="ru-RU"/>
        </w:rPr>
        <w:t xml:space="preserve">ого сельского поселения возможны вспышки заболеваемости сельскохозяйственных животных (свиней) африканской чумой. </w:t>
      </w:r>
    </w:p>
    <w:p w:rsidR="0040174F" w:rsidRPr="00B35601" w:rsidRDefault="0040174F" w:rsidP="00934D4D">
      <w:pPr>
        <w:pStyle w:val="af4"/>
        <w:rPr>
          <w:rFonts w:eastAsia="Times New Roman"/>
          <w:bCs/>
          <w:sz w:val="24"/>
          <w:szCs w:val="24"/>
          <w:lang w:eastAsia="ru-RU"/>
        </w:rPr>
      </w:pPr>
    </w:p>
    <w:p w:rsidR="00934D4D" w:rsidRPr="00B35601" w:rsidRDefault="00934D4D" w:rsidP="00D7329F">
      <w:pPr>
        <w:pStyle w:val="af4"/>
        <w:numPr>
          <w:ilvl w:val="1"/>
          <w:numId w:val="87"/>
        </w:numPr>
        <w:spacing w:before="120" w:after="120" w:line="276" w:lineRule="auto"/>
        <w:ind w:left="0" w:firstLine="709"/>
        <w:outlineLvl w:val="1"/>
        <w:rPr>
          <w:b/>
          <w:sz w:val="24"/>
          <w:szCs w:val="24"/>
        </w:rPr>
      </w:pPr>
      <w:bookmarkStart w:id="228" w:name="_Toc154471705"/>
      <w:r w:rsidRPr="00B35601">
        <w:rPr>
          <w:b/>
          <w:sz w:val="24"/>
          <w:szCs w:val="24"/>
        </w:rPr>
        <w:t>Перечень мероприятий по обеспечению пожарной безопасности</w:t>
      </w:r>
      <w:bookmarkEnd w:id="228"/>
    </w:p>
    <w:p w:rsidR="00D903F7" w:rsidRPr="00B35601" w:rsidRDefault="00D903F7" w:rsidP="00D903F7">
      <w:pPr>
        <w:pStyle w:val="af4"/>
        <w:rPr>
          <w:rFonts w:eastAsia="Times New Roman"/>
          <w:bCs/>
          <w:sz w:val="24"/>
          <w:szCs w:val="24"/>
          <w:lang w:eastAsia="ru-RU"/>
        </w:rPr>
      </w:pPr>
      <w:r w:rsidRPr="00B35601">
        <w:rPr>
          <w:rFonts w:eastAsia="Times New Roman"/>
          <w:bCs/>
          <w:sz w:val="24"/>
          <w:szCs w:val="24"/>
          <w:lang w:eastAsia="ru-RU"/>
        </w:rPr>
        <w:t>Места массового скопления людей должны быть обеспечены автоматической пожарной сигнализацией, а также оборудованы автоматическими системами пожаротушения.</w:t>
      </w:r>
    </w:p>
    <w:p w:rsidR="00D903F7" w:rsidRPr="00B35601" w:rsidRDefault="00D903F7" w:rsidP="00D903F7">
      <w:pPr>
        <w:pStyle w:val="af4"/>
        <w:rPr>
          <w:rFonts w:eastAsia="Times New Roman"/>
          <w:bCs/>
          <w:sz w:val="24"/>
          <w:szCs w:val="24"/>
          <w:lang w:eastAsia="ru-RU"/>
        </w:rPr>
      </w:pPr>
      <w:r w:rsidRPr="00B35601">
        <w:rPr>
          <w:rFonts w:eastAsia="Times New Roman"/>
          <w:bCs/>
          <w:sz w:val="24"/>
          <w:szCs w:val="24"/>
          <w:lang w:eastAsia="ru-RU"/>
        </w:rPr>
        <w:t>Пожарная охрана осуществляется:</w:t>
      </w:r>
    </w:p>
    <w:p w:rsidR="00D903F7" w:rsidRPr="00B35601" w:rsidRDefault="00D903F7" w:rsidP="00D903F7">
      <w:pPr>
        <w:pStyle w:val="af4"/>
        <w:rPr>
          <w:rFonts w:eastAsia="Times New Roman"/>
          <w:bCs/>
          <w:sz w:val="24"/>
          <w:szCs w:val="24"/>
          <w:lang w:eastAsia="ru-RU"/>
        </w:rPr>
      </w:pPr>
      <w:r w:rsidRPr="00B35601">
        <w:rPr>
          <w:rFonts w:eastAsia="Times New Roman"/>
          <w:bCs/>
          <w:sz w:val="24"/>
          <w:szCs w:val="24"/>
          <w:lang w:eastAsia="ru-RU"/>
        </w:rPr>
        <w:t>1. ФГКУ 2 ОФПС по Ивановской области - пожарно-спасательная часть №32 г. Юрьевец, ул. Советская, 38 – основная; техника - 3 машины, количество сотрудников - 32 человека.</w:t>
      </w:r>
    </w:p>
    <w:p w:rsidR="00D903F7" w:rsidRPr="00B35601" w:rsidRDefault="00D903F7" w:rsidP="00D903F7">
      <w:pPr>
        <w:pStyle w:val="af4"/>
        <w:rPr>
          <w:rFonts w:eastAsia="Times New Roman"/>
          <w:bCs/>
          <w:sz w:val="24"/>
          <w:szCs w:val="24"/>
          <w:lang w:eastAsia="ru-RU"/>
        </w:rPr>
      </w:pPr>
      <w:r w:rsidRPr="00B35601">
        <w:rPr>
          <w:rFonts w:eastAsia="Times New Roman"/>
          <w:bCs/>
          <w:sz w:val="24"/>
          <w:szCs w:val="24"/>
          <w:lang w:eastAsia="ru-RU"/>
        </w:rPr>
        <w:t>2. ОП №33 – опорный пункт - г. Юрьевец, ул. Суворова, 1а; техника – 2 машины, количество сотрудников – 15 человек.</w:t>
      </w:r>
    </w:p>
    <w:p w:rsidR="00D903F7" w:rsidRPr="00B35601" w:rsidRDefault="00D903F7" w:rsidP="00D903F7">
      <w:pPr>
        <w:pStyle w:val="af4"/>
        <w:rPr>
          <w:rFonts w:eastAsia="Times New Roman"/>
          <w:bCs/>
          <w:sz w:val="24"/>
          <w:szCs w:val="24"/>
          <w:lang w:eastAsia="ru-RU"/>
        </w:rPr>
      </w:pPr>
      <w:bookmarkStart w:id="229" w:name="_Toc131076473"/>
      <w:r w:rsidRPr="00B35601">
        <w:rPr>
          <w:rFonts w:eastAsia="Times New Roman"/>
          <w:bCs/>
          <w:sz w:val="24"/>
          <w:szCs w:val="24"/>
          <w:lang w:eastAsia="ru-RU"/>
        </w:rPr>
        <w:t xml:space="preserve">В соответствии со ст. 76 Федерального закона от </w:t>
      </w:r>
      <w:smartTag w:uri="urn:schemas-microsoft-com:office:smarttags" w:element="date">
        <w:smartTagPr>
          <w:attr w:name="Year" w:val="2008"/>
          <w:attr w:name="Day" w:val="22"/>
          <w:attr w:name="Month" w:val="07"/>
          <w:attr w:name="ls" w:val="trans"/>
        </w:smartTagPr>
        <w:r w:rsidRPr="00B35601">
          <w:rPr>
            <w:rFonts w:eastAsia="Times New Roman"/>
            <w:bCs/>
            <w:sz w:val="24"/>
            <w:szCs w:val="24"/>
            <w:lang w:eastAsia="ru-RU"/>
          </w:rPr>
          <w:t>22.07.2008</w:t>
        </w:r>
      </w:smartTag>
      <w:r w:rsidRPr="00B35601">
        <w:rPr>
          <w:rFonts w:eastAsia="Times New Roman"/>
          <w:bCs/>
          <w:sz w:val="24"/>
          <w:szCs w:val="24"/>
          <w:lang w:eastAsia="ru-RU"/>
        </w:rPr>
        <w:t xml:space="preserve">г. №123-ФЗ «Технический регламент о требованиях пожарной безопасности»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 </w:t>
      </w:r>
    </w:p>
    <w:p w:rsidR="00D903F7" w:rsidRPr="00B35601" w:rsidRDefault="00D903F7" w:rsidP="00D903F7">
      <w:pPr>
        <w:pStyle w:val="af4"/>
        <w:rPr>
          <w:rFonts w:eastAsia="Times New Roman"/>
          <w:b/>
          <w:bCs/>
          <w:i/>
          <w:sz w:val="24"/>
          <w:szCs w:val="24"/>
          <w:lang w:eastAsia="ru-RU"/>
        </w:rPr>
      </w:pPr>
      <w:r w:rsidRPr="00B35601">
        <w:rPr>
          <w:rFonts w:eastAsia="Times New Roman"/>
          <w:b/>
          <w:bCs/>
          <w:i/>
          <w:sz w:val="24"/>
          <w:szCs w:val="24"/>
          <w:lang w:eastAsia="ru-RU"/>
        </w:rPr>
        <w:t>Мероприятия при пожарах</w:t>
      </w:r>
      <w:bookmarkEnd w:id="229"/>
    </w:p>
    <w:p w:rsidR="00D903F7" w:rsidRPr="00B35601" w:rsidRDefault="00D903F7" w:rsidP="00D903F7">
      <w:pPr>
        <w:pStyle w:val="af4"/>
        <w:rPr>
          <w:rFonts w:eastAsia="Times New Roman"/>
          <w:bCs/>
          <w:sz w:val="24"/>
          <w:szCs w:val="24"/>
          <w:lang w:eastAsia="ru-RU"/>
        </w:rPr>
      </w:pPr>
      <w:r w:rsidRPr="00B35601">
        <w:rPr>
          <w:rFonts w:eastAsia="Times New Roman"/>
          <w:bCs/>
          <w:sz w:val="24"/>
          <w:szCs w:val="24"/>
          <w:lang w:eastAsia="ru-RU"/>
        </w:rPr>
        <w:t xml:space="preserve">Согласно Постановлению Администрации Елнатского сельского поселения №27 от 29.02.2016 г. “Об обеспечении первичных мер пожарной безопасности в границах населенных пунктов Елнатского сельского поселения Юрьевецкого муниципального района” при пожарах в лесах в населенных пунктах организуется дежурство противопожарных звеньев для наблюдения за пожарной обстановкой в лесах, вблизи населенных пунктов. </w:t>
      </w:r>
    </w:p>
    <w:p w:rsidR="00D903F7" w:rsidRPr="00B35601" w:rsidRDefault="00D903F7" w:rsidP="00D903F7">
      <w:pPr>
        <w:pStyle w:val="af4"/>
        <w:rPr>
          <w:rFonts w:eastAsia="Times New Roman"/>
          <w:bCs/>
          <w:sz w:val="24"/>
          <w:szCs w:val="24"/>
          <w:lang w:eastAsia="ru-RU"/>
        </w:rPr>
      </w:pPr>
      <w:r w:rsidRPr="00B35601">
        <w:rPr>
          <w:rFonts w:eastAsia="Times New Roman"/>
          <w:bCs/>
          <w:sz w:val="24"/>
          <w:szCs w:val="24"/>
          <w:lang w:eastAsia="ru-RU"/>
        </w:rPr>
        <w:t>Основные мероприятия при пожарах:</w:t>
      </w:r>
    </w:p>
    <w:p w:rsidR="00D903F7" w:rsidRPr="00B35601" w:rsidRDefault="00D903F7" w:rsidP="00D903F7">
      <w:pPr>
        <w:pStyle w:val="af4"/>
        <w:rPr>
          <w:rFonts w:eastAsia="Times New Roman"/>
          <w:bCs/>
          <w:sz w:val="24"/>
          <w:szCs w:val="24"/>
          <w:lang w:eastAsia="ru-RU"/>
        </w:rPr>
      </w:pPr>
      <w:r w:rsidRPr="00B35601">
        <w:rPr>
          <w:rFonts w:eastAsia="Times New Roman"/>
          <w:bCs/>
          <w:sz w:val="24"/>
          <w:szCs w:val="24"/>
          <w:lang w:eastAsia="ru-RU"/>
        </w:rPr>
        <w:t>разработка и выполнение для населенных пунктов, расположенных в лесных массивах, мероприятий, исключающих возможность переброса огня при лесных и торфяных пожарах на здания и сооружения (устройство защитных противопожарных полос, посадка лиственных насаждений, удаление в летний период сухой растительности и другие);</w:t>
      </w:r>
    </w:p>
    <w:p w:rsidR="00D903F7" w:rsidRPr="00B35601" w:rsidRDefault="00D903F7" w:rsidP="005346AA">
      <w:pPr>
        <w:pStyle w:val="af4"/>
        <w:numPr>
          <w:ilvl w:val="0"/>
          <w:numId w:val="81"/>
        </w:numPr>
        <w:ind w:left="0" w:firstLine="709"/>
        <w:rPr>
          <w:rFonts w:eastAsia="Times New Roman"/>
          <w:bCs/>
          <w:sz w:val="24"/>
          <w:szCs w:val="24"/>
          <w:lang w:eastAsia="ru-RU"/>
        </w:rPr>
      </w:pPr>
      <w:r w:rsidRPr="00B35601">
        <w:rPr>
          <w:rFonts w:eastAsia="Times New Roman"/>
          <w:bCs/>
          <w:sz w:val="24"/>
          <w:szCs w:val="24"/>
          <w:lang w:eastAsia="ru-RU"/>
        </w:rPr>
        <w:lastRenderedPageBreak/>
        <w:t>ограничение доступа людей в лесные массивы, запрещение разведения костров, проведения противопожарных работ на определенных участках, временная приостановка попки печей, кухонных очагов и котельных установок, работающих на твердом топливе;</w:t>
      </w:r>
    </w:p>
    <w:p w:rsidR="00D903F7" w:rsidRPr="00B35601" w:rsidRDefault="00D903F7" w:rsidP="005346AA">
      <w:pPr>
        <w:pStyle w:val="af4"/>
        <w:numPr>
          <w:ilvl w:val="0"/>
          <w:numId w:val="81"/>
        </w:numPr>
        <w:ind w:left="0" w:firstLine="709"/>
        <w:rPr>
          <w:rFonts w:eastAsia="Times New Roman"/>
          <w:bCs/>
          <w:sz w:val="24"/>
          <w:szCs w:val="24"/>
          <w:lang w:eastAsia="ru-RU"/>
        </w:rPr>
      </w:pPr>
      <w:r w:rsidRPr="00B35601">
        <w:rPr>
          <w:rFonts w:eastAsia="Times New Roman"/>
          <w:bCs/>
          <w:sz w:val="24"/>
          <w:szCs w:val="24"/>
          <w:lang w:eastAsia="ru-RU"/>
        </w:rPr>
        <w:t xml:space="preserve">изготавливаются ватно-марлевые повязки, респираторы и другие средства защиты органов дыхания; </w:t>
      </w:r>
    </w:p>
    <w:p w:rsidR="00D903F7" w:rsidRPr="00B35601" w:rsidRDefault="00D903F7" w:rsidP="005346AA">
      <w:pPr>
        <w:pStyle w:val="af4"/>
        <w:numPr>
          <w:ilvl w:val="0"/>
          <w:numId w:val="81"/>
        </w:numPr>
        <w:ind w:left="0" w:firstLine="709"/>
        <w:rPr>
          <w:rFonts w:eastAsia="Times New Roman"/>
          <w:bCs/>
          <w:sz w:val="24"/>
          <w:szCs w:val="24"/>
          <w:lang w:eastAsia="ru-RU"/>
        </w:rPr>
      </w:pPr>
      <w:r w:rsidRPr="00B35601">
        <w:rPr>
          <w:rFonts w:eastAsia="Times New Roman"/>
          <w:bCs/>
          <w:sz w:val="24"/>
          <w:szCs w:val="24"/>
          <w:lang w:eastAsia="ru-RU"/>
        </w:rPr>
        <w:t>ограничивается режим посещения лесов в засушливый период лета (особенно на автомобилях);</w:t>
      </w:r>
    </w:p>
    <w:p w:rsidR="00D903F7" w:rsidRPr="00B35601" w:rsidRDefault="00D903F7" w:rsidP="005346AA">
      <w:pPr>
        <w:pStyle w:val="af4"/>
        <w:numPr>
          <w:ilvl w:val="0"/>
          <w:numId w:val="81"/>
        </w:numPr>
        <w:ind w:left="0" w:firstLine="709"/>
        <w:rPr>
          <w:rFonts w:eastAsia="Times New Roman"/>
          <w:bCs/>
          <w:sz w:val="24"/>
          <w:szCs w:val="24"/>
          <w:lang w:eastAsia="ru-RU"/>
        </w:rPr>
      </w:pPr>
      <w:r w:rsidRPr="00B35601">
        <w:rPr>
          <w:rFonts w:eastAsia="Times New Roman"/>
          <w:bCs/>
          <w:sz w:val="24"/>
          <w:szCs w:val="24"/>
          <w:lang w:eastAsia="ru-RU"/>
        </w:rPr>
        <w:t xml:space="preserve">информирование населения через средства звуковой сигнализации о возникновении пожара. </w:t>
      </w:r>
    </w:p>
    <w:p w:rsidR="00D903F7" w:rsidRPr="00B35601" w:rsidRDefault="00D903F7" w:rsidP="00D903F7">
      <w:pPr>
        <w:pStyle w:val="af4"/>
        <w:rPr>
          <w:rFonts w:eastAsia="Times New Roman"/>
          <w:bCs/>
          <w:sz w:val="24"/>
          <w:szCs w:val="24"/>
          <w:lang w:eastAsia="ru-RU"/>
        </w:rPr>
      </w:pPr>
      <w:r w:rsidRPr="00B35601">
        <w:rPr>
          <w:rFonts w:eastAsia="Times New Roman"/>
          <w:bCs/>
          <w:sz w:val="24"/>
          <w:szCs w:val="24"/>
          <w:lang w:eastAsia="ru-RU"/>
        </w:rPr>
        <w:t>Параметры размещения объектов капитального строительства (противопожарные разрывы), внутриплощадочных проездов и улично-дорожной сети должны соответствовать требованиям технического регламента о требованиях пожарной безопасности,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D903F7" w:rsidRPr="00B35601" w:rsidRDefault="00D903F7" w:rsidP="00934D4D">
      <w:pPr>
        <w:pStyle w:val="af4"/>
        <w:rPr>
          <w:rFonts w:eastAsia="Times New Roman"/>
          <w:bCs/>
          <w:sz w:val="24"/>
          <w:szCs w:val="24"/>
          <w:lang w:eastAsia="ru-RU"/>
        </w:rPr>
      </w:pPr>
    </w:p>
    <w:p w:rsidR="00934D4D" w:rsidRPr="00B35601" w:rsidRDefault="00934D4D" w:rsidP="00934D4D">
      <w:pPr>
        <w:spacing w:after="0" w:line="240" w:lineRule="auto"/>
        <w:ind w:firstLine="709"/>
        <w:jc w:val="both"/>
        <w:rPr>
          <w:rFonts w:ascii="Times New Roman" w:hAnsi="Times New Roman" w:cs="Times New Roman"/>
          <w:sz w:val="24"/>
          <w:szCs w:val="24"/>
        </w:rPr>
      </w:pPr>
      <w:r w:rsidRPr="00B35601">
        <w:rPr>
          <w:rFonts w:ascii="Times New Roman" w:hAnsi="Times New Roman" w:cs="Times New Roman"/>
          <w:sz w:val="24"/>
          <w:szCs w:val="24"/>
        </w:rPr>
        <w:t>При проектировании и строительстве объектов необходимо предусматривать:</w:t>
      </w:r>
    </w:p>
    <w:p w:rsidR="00934D4D" w:rsidRPr="00B35601" w:rsidRDefault="00934D4D" w:rsidP="00AA086D">
      <w:pPr>
        <w:pStyle w:val="af4"/>
        <w:numPr>
          <w:ilvl w:val="0"/>
          <w:numId w:val="40"/>
        </w:numPr>
        <w:ind w:left="0" w:firstLine="709"/>
        <w:rPr>
          <w:sz w:val="24"/>
          <w:szCs w:val="24"/>
        </w:rPr>
      </w:pPr>
      <w:r w:rsidRPr="00B35601">
        <w:rPr>
          <w:sz w:val="24"/>
          <w:szCs w:val="24"/>
        </w:rPr>
        <w:t>обременение части земельных участков для создания проездов и подъездов к зданиям и сооружениям в соответствии со сводом правил СП 4.13130.2013 «Системы противопожарной защиты. Ограничение распространения пожара на объектах защиты. Требования к объемно - планировочным и конструктивным решениям» (утв. Приказом МЧС России от 24 апреля 2013 г. № 288) и создание условий обеспечения земельных участков источниками наружного противопожарного водоснабжения в соответствии с Федеральным законом от 22.07.2008 г. Ns 123-ФЗ «Технический регламент о требованиях пожарной безопасности»;</w:t>
      </w:r>
    </w:p>
    <w:p w:rsidR="00934D4D" w:rsidRPr="00B35601" w:rsidRDefault="00934D4D" w:rsidP="00AA086D">
      <w:pPr>
        <w:pStyle w:val="af4"/>
        <w:numPr>
          <w:ilvl w:val="0"/>
          <w:numId w:val="40"/>
        </w:numPr>
        <w:ind w:left="0" w:firstLine="709"/>
        <w:rPr>
          <w:sz w:val="24"/>
          <w:szCs w:val="24"/>
        </w:rPr>
      </w:pPr>
      <w:r w:rsidRPr="00B35601">
        <w:rPr>
          <w:sz w:val="24"/>
          <w:szCs w:val="24"/>
        </w:rPr>
        <w:t>противопожарные барьеры в соответствии с Правилами противопожарного режима в Российской Федерации, утвержденных постановлением Правительства Российской Федерации от 16.09.2020 г. № 1479 «Об утверждении правил противопожарного режима в Российской Федерации», в целях исключения возможного перехода природных пожаров на земельный участок, подверженного угрозе лесного пожара ландшафтных (природных) пожаров.</w:t>
      </w:r>
    </w:p>
    <w:p w:rsidR="00934D4D" w:rsidRPr="00B35601" w:rsidRDefault="00934D4D" w:rsidP="00934D4D">
      <w:pPr>
        <w:spacing w:after="0" w:line="240" w:lineRule="auto"/>
        <w:ind w:firstLine="709"/>
        <w:jc w:val="both"/>
        <w:rPr>
          <w:rFonts w:ascii="Times New Roman" w:hAnsi="Times New Roman" w:cs="Times New Roman"/>
          <w:sz w:val="24"/>
          <w:szCs w:val="24"/>
        </w:rPr>
      </w:pPr>
    </w:p>
    <w:p w:rsidR="00D903F7" w:rsidRPr="00B35601" w:rsidRDefault="00D903F7" w:rsidP="00D7329F">
      <w:pPr>
        <w:pStyle w:val="af4"/>
        <w:numPr>
          <w:ilvl w:val="1"/>
          <w:numId w:val="87"/>
        </w:numPr>
        <w:spacing w:before="120" w:after="120" w:line="276" w:lineRule="auto"/>
        <w:ind w:left="0" w:firstLine="709"/>
        <w:outlineLvl w:val="1"/>
        <w:rPr>
          <w:b/>
          <w:sz w:val="24"/>
          <w:szCs w:val="24"/>
        </w:rPr>
      </w:pPr>
      <w:bookmarkStart w:id="230" w:name="_Toc131076475"/>
      <w:bookmarkStart w:id="231" w:name="_Toc154471706"/>
      <w:r w:rsidRPr="00B35601">
        <w:rPr>
          <w:b/>
          <w:sz w:val="24"/>
          <w:szCs w:val="24"/>
        </w:rPr>
        <w:t>Противопожарное водоснабжение населенного пункта</w:t>
      </w:r>
      <w:bookmarkEnd w:id="230"/>
      <w:bookmarkEnd w:id="231"/>
    </w:p>
    <w:p w:rsidR="00D903F7" w:rsidRPr="00B35601" w:rsidRDefault="00D903F7" w:rsidP="00D903F7">
      <w:pPr>
        <w:pStyle w:val="afb"/>
        <w:spacing w:after="0"/>
        <w:ind w:firstLine="709"/>
        <w:jc w:val="both"/>
      </w:pPr>
      <w:r w:rsidRPr="00B35601">
        <w:t xml:space="preserve">Число жителей более 50 чел. имеют населенные пункты: </w:t>
      </w:r>
      <w:r w:rsidR="00E01516" w:rsidRPr="00E01516">
        <w:t>с. Елнать, с. Дорки, д. Лобаны</w:t>
      </w:r>
      <w:r w:rsidR="008A49D4">
        <w:t>, д. Пелевино, с. Тихон-Воля</w:t>
      </w:r>
      <w:r w:rsidR="00E01516" w:rsidRPr="00E01516">
        <w:t>.</w:t>
      </w:r>
    </w:p>
    <w:p w:rsidR="00D903F7" w:rsidRPr="00B35601" w:rsidRDefault="00D903F7" w:rsidP="00D903F7">
      <w:pPr>
        <w:pStyle w:val="afb"/>
        <w:spacing w:after="0"/>
        <w:ind w:firstLine="709"/>
        <w:jc w:val="both"/>
      </w:pPr>
      <w:r w:rsidRPr="00B35601">
        <w:t>На территории поселения в качестве источников противопожарного водоснабжения используются противопожарные водоемы, резервуары и пожарные гидранты.</w:t>
      </w:r>
    </w:p>
    <w:p w:rsidR="00D903F7" w:rsidRPr="00B35601" w:rsidRDefault="00D903F7" w:rsidP="00D903F7">
      <w:pPr>
        <w:pStyle w:val="afb"/>
        <w:spacing w:after="0"/>
        <w:ind w:firstLine="709"/>
        <w:jc w:val="both"/>
      </w:pPr>
      <w:r w:rsidRPr="00B35601">
        <w:t>Пожарный водоем должен иметь подъезды с площадками (пирсами) с твердым покрытием и размерами не менее 12×12 м, для свободного подъезда и установки пожарных автомобилей в любое время года или приемные колодцы, также обеспеченные свободным подъездом с возможностью установки пожарных автомобилей.</w:t>
      </w:r>
    </w:p>
    <w:p w:rsidR="00D903F7" w:rsidRPr="00B35601" w:rsidRDefault="00D903F7" w:rsidP="00D903F7">
      <w:pPr>
        <w:pStyle w:val="afb"/>
        <w:spacing w:after="0"/>
        <w:ind w:firstLine="709"/>
        <w:jc w:val="both"/>
      </w:pPr>
      <w:r w:rsidRPr="00B35601">
        <w:t>Расстояние между пожарным водоемом следует принимать из условия обслуживания ими зданий, находящихся в радиусе 200 м при наличии на вооружении автонасосов и 100 – 150 м при наличии на вооружении мотопомп.</w:t>
      </w:r>
    </w:p>
    <w:p w:rsidR="00D903F7" w:rsidRPr="00B35601" w:rsidRDefault="00D903F7" w:rsidP="00D903F7">
      <w:pPr>
        <w:pStyle w:val="afb"/>
        <w:spacing w:after="0"/>
        <w:ind w:firstLine="709"/>
        <w:jc w:val="both"/>
      </w:pPr>
      <w:r w:rsidRPr="00B35601">
        <w:t>Если непосредственный забор воды из пожарного водоема автонасосами или мотопомпами затруднен, допускается предусматривать приемные колодцы объемом 3-5 м³.</w:t>
      </w:r>
    </w:p>
    <w:p w:rsidR="00D903F7" w:rsidRPr="00B35601" w:rsidRDefault="00D903F7" w:rsidP="00D903F7">
      <w:pPr>
        <w:pStyle w:val="afb"/>
        <w:spacing w:after="0"/>
        <w:ind w:firstLine="709"/>
        <w:jc w:val="both"/>
      </w:pPr>
      <w:r w:rsidRPr="00B35601">
        <w:t>Расход и противопожарный запас воды для целей наружного пожаротушения на первую очередь и на расчетный срок принимаются в соответствии с СП 31.13330.2012 «Водоснабжение. Наружные сети и сооружения».</w:t>
      </w:r>
    </w:p>
    <w:p w:rsidR="00D903F7" w:rsidRPr="00B35601" w:rsidRDefault="00D903F7" w:rsidP="00D903F7">
      <w:pPr>
        <w:pStyle w:val="afb"/>
        <w:spacing w:after="0"/>
        <w:ind w:firstLine="709"/>
        <w:jc w:val="both"/>
      </w:pPr>
      <w:r w:rsidRPr="00B35601">
        <w:t>Существующие пожарные гидранты находятся:</w:t>
      </w:r>
    </w:p>
    <w:p w:rsidR="00D903F7" w:rsidRPr="00B35601" w:rsidRDefault="00D903F7" w:rsidP="00D903F7">
      <w:pPr>
        <w:pStyle w:val="afb"/>
        <w:spacing w:after="0"/>
        <w:ind w:firstLine="709"/>
        <w:jc w:val="both"/>
      </w:pPr>
      <w:r w:rsidRPr="00B35601">
        <w:t>- в с. Елнать:</w:t>
      </w:r>
    </w:p>
    <w:p w:rsidR="00D903F7" w:rsidRPr="00B35601" w:rsidRDefault="00D903F7" w:rsidP="00D903F7">
      <w:pPr>
        <w:pStyle w:val="afb"/>
        <w:spacing w:after="0"/>
        <w:ind w:firstLine="709"/>
        <w:jc w:val="both"/>
      </w:pPr>
      <w:r w:rsidRPr="00B35601">
        <w:t>1 - ул. Молодежная – около артезианской скважины;</w:t>
      </w:r>
    </w:p>
    <w:p w:rsidR="00D903F7" w:rsidRPr="00B35601" w:rsidRDefault="00D903F7" w:rsidP="00D903F7">
      <w:pPr>
        <w:pStyle w:val="afb"/>
        <w:spacing w:after="0"/>
        <w:ind w:firstLine="709"/>
        <w:jc w:val="both"/>
      </w:pPr>
      <w:r w:rsidRPr="00B35601">
        <w:lastRenderedPageBreak/>
        <w:t>4 - ул. Гагарина –около д.32, д.26, д.16, напротив д.9;</w:t>
      </w:r>
    </w:p>
    <w:p w:rsidR="00D903F7" w:rsidRPr="00B35601" w:rsidRDefault="00D903F7" w:rsidP="00D903F7">
      <w:pPr>
        <w:pStyle w:val="afb"/>
        <w:spacing w:after="0"/>
        <w:ind w:firstLine="709"/>
        <w:jc w:val="both"/>
      </w:pPr>
      <w:r w:rsidRPr="00B35601">
        <w:t>1 - ул. Ленинская – около д.14;</w:t>
      </w:r>
    </w:p>
    <w:p w:rsidR="00D903F7" w:rsidRPr="00B35601" w:rsidRDefault="00D903F7" w:rsidP="00D903F7">
      <w:pPr>
        <w:pStyle w:val="afb"/>
        <w:spacing w:after="0"/>
        <w:ind w:firstLine="709"/>
        <w:jc w:val="both"/>
      </w:pPr>
      <w:r w:rsidRPr="00B35601">
        <w:t xml:space="preserve">4 - ул. Сиротина – напротив д.8, </w:t>
      </w:r>
      <w:r w:rsidR="008A49D4">
        <w:t>между школой и детским садом</w:t>
      </w:r>
      <w:r w:rsidRPr="00B35601">
        <w:t>, у перекрестка с ул. Гагарина;</w:t>
      </w:r>
    </w:p>
    <w:p w:rsidR="00D903F7" w:rsidRPr="00B35601" w:rsidRDefault="00D903F7" w:rsidP="00D903F7">
      <w:pPr>
        <w:pStyle w:val="afb"/>
        <w:spacing w:after="0"/>
        <w:ind w:firstLine="709"/>
        <w:jc w:val="both"/>
      </w:pPr>
      <w:r w:rsidRPr="00B35601">
        <w:t>1 - ул. Мира – около д.2;</w:t>
      </w:r>
    </w:p>
    <w:p w:rsidR="00D903F7" w:rsidRPr="00B35601" w:rsidRDefault="00D903F7" w:rsidP="00D903F7">
      <w:pPr>
        <w:pStyle w:val="afb"/>
        <w:spacing w:after="0"/>
        <w:ind w:firstLine="709"/>
        <w:jc w:val="both"/>
      </w:pPr>
      <w:r w:rsidRPr="00B35601">
        <w:t>1 – ул. Речная – напротив котельной №14;</w:t>
      </w:r>
    </w:p>
    <w:p w:rsidR="00D903F7" w:rsidRPr="00B35601" w:rsidRDefault="00D903F7" w:rsidP="00D903F7">
      <w:pPr>
        <w:pStyle w:val="afb"/>
        <w:spacing w:after="0"/>
        <w:ind w:firstLine="709"/>
        <w:jc w:val="both"/>
      </w:pPr>
      <w:r w:rsidRPr="00B35601">
        <w:t>- в д. Пелевино:</w:t>
      </w:r>
    </w:p>
    <w:p w:rsidR="00D903F7" w:rsidRPr="00B35601" w:rsidRDefault="00D903F7" w:rsidP="00D903F7">
      <w:pPr>
        <w:pStyle w:val="afb"/>
        <w:spacing w:after="0"/>
        <w:ind w:firstLine="709"/>
        <w:jc w:val="both"/>
      </w:pPr>
      <w:r w:rsidRPr="00B35601">
        <w:t xml:space="preserve">1 – </w:t>
      </w:r>
      <w:r w:rsidR="008A49D4">
        <w:t>ул. Советская, напротив д.№14</w:t>
      </w:r>
      <w:r w:rsidRPr="00B35601">
        <w:t>;</w:t>
      </w:r>
    </w:p>
    <w:p w:rsidR="00D903F7" w:rsidRPr="00B35601" w:rsidRDefault="00D903F7" w:rsidP="00D903F7">
      <w:pPr>
        <w:pStyle w:val="afb"/>
        <w:spacing w:after="0"/>
        <w:ind w:firstLine="709"/>
        <w:jc w:val="both"/>
      </w:pPr>
      <w:r w:rsidRPr="00B35601">
        <w:t xml:space="preserve">2 – ул. Центральная, напротив </w:t>
      </w:r>
      <w:r w:rsidR="008A49D4">
        <w:t>д.7 (клуб).</w:t>
      </w:r>
    </w:p>
    <w:p w:rsidR="00D903F7" w:rsidRPr="00B35601" w:rsidRDefault="00D903F7" w:rsidP="00D903F7">
      <w:pPr>
        <w:pStyle w:val="afb"/>
        <w:spacing w:after="0"/>
        <w:ind w:firstLine="709"/>
        <w:jc w:val="both"/>
      </w:pPr>
      <w:r w:rsidRPr="00B35601">
        <w:t>1 – ул. Мира, напротив д.6;</w:t>
      </w:r>
    </w:p>
    <w:p w:rsidR="00D903F7" w:rsidRPr="00B35601" w:rsidRDefault="00D903F7" w:rsidP="00D903F7">
      <w:pPr>
        <w:pStyle w:val="afb"/>
        <w:spacing w:after="0"/>
        <w:ind w:firstLine="709"/>
        <w:jc w:val="both"/>
      </w:pPr>
      <w:r w:rsidRPr="00B35601">
        <w:t>1 – ул. Полевая, напротив д.1.</w:t>
      </w:r>
    </w:p>
    <w:p w:rsidR="00D903F7" w:rsidRPr="00B35601" w:rsidRDefault="00D903F7" w:rsidP="00D903F7">
      <w:pPr>
        <w:pStyle w:val="afb"/>
        <w:spacing w:after="0"/>
        <w:ind w:firstLine="709"/>
        <w:jc w:val="both"/>
      </w:pPr>
      <w:r w:rsidRPr="00B35601">
        <w:t>Резервуары располагаются в с. Дорки на ул. Полевая, ул. Школьная; в с. Елнать на ул. Зеленая; в д. Меньшиково.</w:t>
      </w:r>
    </w:p>
    <w:p w:rsidR="00D903F7" w:rsidRPr="00B35601" w:rsidRDefault="00D903F7" w:rsidP="00D903F7">
      <w:pPr>
        <w:pStyle w:val="afb"/>
        <w:spacing w:after="0"/>
        <w:ind w:firstLine="709"/>
        <w:jc w:val="both"/>
      </w:pPr>
      <w:r w:rsidRPr="00B35601">
        <w:t>Противопожарные водоемы находятся в д. Пелевино (ул. Центральная), д. Лобаны (ул. Цветочная), с. Тихон-Воля (ул. Нагорная), с. Елнать – 2 водоема (ул.Комсомольская, Лесная), с. Дорки (ул. Центральная), д. Беляево, у д. Мазнево, у д. Васильевка.</w:t>
      </w:r>
    </w:p>
    <w:p w:rsidR="00D903F7" w:rsidRPr="00B35601" w:rsidRDefault="00D903F7" w:rsidP="00D903F7">
      <w:pPr>
        <w:pStyle w:val="afb"/>
        <w:spacing w:after="0"/>
        <w:ind w:firstLine="709"/>
        <w:jc w:val="both"/>
      </w:pPr>
    </w:p>
    <w:p w:rsidR="00D903F7" w:rsidRPr="00B35601" w:rsidRDefault="00D903F7" w:rsidP="00D903F7">
      <w:pPr>
        <w:pStyle w:val="afb"/>
        <w:spacing w:after="0"/>
        <w:ind w:firstLine="709"/>
        <w:jc w:val="both"/>
      </w:pPr>
      <w:r w:rsidRPr="00B35601">
        <w:t>Планируемые к размещению в границах северной части д. Васильевка объекты капитального строительства относятся к классам функциональной пожарной опасности Ф1.2, Ф1.4, Ф3.6. В отсутствие наружного противопожарного водопровода у д. Васильевка должен быть оборудован забор воды на противопожарные нужды из Горьковского водохранилища и/или иного водоисточника. При этом должны быть соблюдены параметры, указанные в п. 4.1 СП 8.13130.2009 «Системы противопожарной защиты. Источники наружного противопожарного водоснабжения». Требования пожарной безопасности», в том числе установлены ограничения на этажность (до 2-х этажей) и площади зданий.</w:t>
      </w:r>
    </w:p>
    <w:p w:rsidR="00D903F7" w:rsidRPr="00B35601" w:rsidRDefault="00D903F7" w:rsidP="00934D4D">
      <w:pPr>
        <w:spacing w:after="0" w:line="240" w:lineRule="auto"/>
        <w:ind w:firstLine="709"/>
        <w:jc w:val="both"/>
        <w:rPr>
          <w:rFonts w:ascii="Times New Roman" w:hAnsi="Times New Roman" w:cs="Times New Roman"/>
          <w:sz w:val="24"/>
          <w:szCs w:val="24"/>
        </w:rPr>
      </w:pPr>
    </w:p>
    <w:p w:rsidR="00934D4D" w:rsidRPr="00B35601" w:rsidRDefault="00934D4D" w:rsidP="00934D4D">
      <w:pPr>
        <w:pStyle w:val="af4"/>
        <w:jc w:val="center"/>
        <w:rPr>
          <w:rFonts w:eastAsia="Times New Roman"/>
          <w:bCs/>
          <w:sz w:val="24"/>
          <w:szCs w:val="24"/>
          <w:lang w:eastAsia="ru-RU"/>
        </w:rPr>
        <w:sectPr w:rsidR="00934D4D" w:rsidRPr="00B35601" w:rsidSect="000C2E97">
          <w:pgSz w:w="11906" w:h="16838"/>
          <w:pgMar w:top="567" w:right="567" w:bottom="567" w:left="1134" w:header="709" w:footer="709" w:gutter="0"/>
          <w:cols w:space="708"/>
          <w:docGrid w:linePitch="360"/>
        </w:sectPr>
      </w:pPr>
    </w:p>
    <w:p w:rsidR="00934D4D" w:rsidRPr="00B35601" w:rsidRDefault="00934D4D" w:rsidP="00AA086D">
      <w:pPr>
        <w:pStyle w:val="af4"/>
        <w:numPr>
          <w:ilvl w:val="0"/>
          <w:numId w:val="30"/>
        </w:numPr>
        <w:spacing w:before="240" w:after="240" w:line="276" w:lineRule="auto"/>
        <w:ind w:left="0" w:firstLine="709"/>
        <w:outlineLvl w:val="0"/>
        <w:rPr>
          <w:b/>
          <w:sz w:val="24"/>
          <w:szCs w:val="24"/>
        </w:rPr>
      </w:pPr>
      <w:bookmarkStart w:id="232" w:name="_Toc154471707"/>
      <w:r w:rsidRPr="00B35601">
        <w:rPr>
          <w:b/>
          <w:sz w:val="24"/>
          <w:szCs w:val="24"/>
        </w:rPr>
        <w:lastRenderedPageBreak/>
        <w:t>ОСНОВНЫЕ ТЕХНИКО-ЭКОНОМИЧЕСКИЕ ПОКАЗАТЕЛИ ПРОЕКТА</w:t>
      </w:r>
      <w:bookmarkEnd w:id="210"/>
      <w:bookmarkEnd w:id="232"/>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7"/>
        <w:gridCol w:w="3402"/>
        <w:gridCol w:w="1419"/>
        <w:gridCol w:w="1702"/>
        <w:gridCol w:w="1560"/>
        <w:gridCol w:w="1415"/>
      </w:tblGrid>
      <w:tr w:rsidR="006D7ECC" w:rsidRPr="00B35601" w:rsidTr="00ED0C30">
        <w:trPr>
          <w:trHeight w:val="20"/>
          <w:tblHeader/>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 п/п</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Normal10-02"/>
              <w:ind w:left="0" w:right="0"/>
              <w:jc w:val="center"/>
              <w:rPr>
                <w:b w:val="0"/>
                <w:sz w:val="24"/>
                <w:szCs w:val="24"/>
              </w:rPr>
            </w:pPr>
            <w:r w:rsidRPr="00B35601">
              <w:rPr>
                <w:b w:val="0"/>
                <w:sz w:val="24"/>
                <w:szCs w:val="24"/>
              </w:rPr>
              <w:t>Показатели</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Normal10-02"/>
              <w:ind w:left="0" w:right="0"/>
              <w:jc w:val="center"/>
              <w:rPr>
                <w:b w:val="0"/>
                <w:sz w:val="24"/>
                <w:szCs w:val="24"/>
              </w:rPr>
            </w:pPr>
            <w:r w:rsidRPr="00B35601">
              <w:rPr>
                <w:b w:val="0"/>
                <w:sz w:val="24"/>
                <w:szCs w:val="24"/>
              </w:rPr>
              <w:t>Единица измерения</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Normal10-02"/>
              <w:ind w:left="0" w:right="0"/>
              <w:jc w:val="center"/>
              <w:rPr>
                <w:b w:val="0"/>
                <w:sz w:val="24"/>
                <w:szCs w:val="24"/>
              </w:rPr>
            </w:pPr>
            <w:r w:rsidRPr="00B35601">
              <w:rPr>
                <w:b w:val="0"/>
                <w:sz w:val="24"/>
                <w:szCs w:val="24"/>
              </w:rPr>
              <w:t>Современное состояние</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pStyle w:val="Normal10-02"/>
              <w:ind w:left="0" w:right="0"/>
              <w:jc w:val="center"/>
              <w:rPr>
                <w:b w:val="0"/>
                <w:sz w:val="24"/>
                <w:szCs w:val="24"/>
              </w:rPr>
            </w:pPr>
            <w:r w:rsidRPr="00B35601">
              <w:rPr>
                <w:b w:val="0"/>
                <w:sz w:val="24"/>
                <w:szCs w:val="24"/>
              </w:rPr>
              <w:t>Первая очередь (2033 г.)</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pStyle w:val="Normal10-02"/>
              <w:ind w:left="0" w:right="0"/>
              <w:jc w:val="center"/>
              <w:rPr>
                <w:b w:val="0"/>
                <w:sz w:val="24"/>
                <w:szCs w:val="24"/>
              </w:rPr>
            </w:pPr>
            <w:r w:rsidRPr="00B35601">
              <w:rPr>
                <w:b w:val="0"/>
                <w:sz w:val="24"/>
                <w:szCs w:val="24"/>
              </w:rPr>
              <w:t>Расчетный срок</w:t>
            </w:r>
          </w:p>
          <w:p w:rsidR="006D7ECC" w:rsidRPr="00B35601" w:rsidRDefault="006D7ECC" w:rsidP="00ED0C30">
            <w:pPr>
              <w:pStyle w:val="Normal10-02"/>
              <w:ind w:left="0" w:right="0"/>
              <w:jc w:val="center"/>
              <w:rPr>
                <w:b w:val="0"/>
                <w:sz w:val="24"/>
                <w:szCs w:val="24"/>
              </w:rPr>
            </w:pPr>
            <w:r w:rsidRPr="00B35601">
              <w:rPr>
                <w:b w:val="0"/>
                <w:sz w:val="24"/>
                <w:szCs w:val="24"/>
              </w:rPr>
              <w:t>(2043 г.)</w:t>
            </w:r>
          </w:p>
        </w:tc>
      </w:tr>
      <w:tr w:rsidR="006D7ECC" w:rsidRPr="00B35601" w:rsidTr="00ED0C30">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6D7ECC" w:rsidRPr="00B35601" w:rsidRDefault="006D7ECC" w:rsidP="006D7ECC">
            <w:pPr>
              <w:pStyle w:val="Normal10-02"/>
              <w:numPr>
                <w:ilvl w:val="4"/>
                <w:numId w:val="22"/>
              </w:numPr>
              <w:ind w:left="0" w:right="0" w:firstLine="0"/>
              <w:jc w:val="center"/>
              <w:rPr>
                <w:b w:val="0"/>
                <w:sz w:val="24"/>
                <w:szCs w:val="24"/>
              </w:rPr>
            </w:pPr>
            <w:r w:rsidRPr="00B35601">
              <w:rPr>
                <w:b w:val="0"/>
                <w:sz w:val="24"/>
                <w:szCs w:val="24"/>
              </w:rPr>
              <w:t>Территория</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1.1</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Normal10-02"/>
              <w:ind w:left="0" w:right="0"/>
              <w:jc w:val="both"/>
              <w:rPr>
                <w:b w:val="0"/>
                <w:sz w:val="24"/>
                <w:szCs w:val="24"/>
              </w:rPr>
            </w:pPr>
            <w:r w:rsidRPr="00B35601">
              <w:rPr>
                <w:b w:val="0"/>
                <w:sz w:val="24"/>
                <w:szCs w:val="24"/>
              </w:rPr>
              <w:t>Общая площадь территории в границах муниципального образования</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Normal10-02"/>
              <w:ind w:left="0" w:right="0"/>
              <w:jc w:val="center"/>
              <w:rPr>
                <w:b w:val="0"/>
                <w:sz w:val="24"/>
                <w:szCs w:val="24"/>
              </w:rPr>
            </w:pPr>
            <w:r w:rsidRPr="00B35601">
              <w:rPr>
                <w:b w:val="0"/>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eastAsia="Times New Roman" w:hAnsi="Times New Roman" w:cs="Times New Roman"/>
                <w:iCs/>
                <w:sz w:val="24"/>
                <w:szCs w:val="24"/>
              </w:rPr>
              <w:t>18581</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18581</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eastAsia="Times New Roman" w:hAnsi="Times New Roman" w:cs="Times New Roman"/>
                <w:iCs/>
                <w:sz w:val="24"/>
                <w:szCs w:val="24"/>
              </w:rPr>
            </w:pPr>
            <w:r w:rsidRPr="00B35601">
              <w:rPr>
                <w:rFonts w:ascii="Times New Roman" w:eastAsia="Times New Roman" w:hAnsi="Times New Roman" w:cs="Times New Roman"/>
                <w:iCs/>
                <w:sz w:val="24"/>
                <w:szCs w:val="24"/>
              </w:rPr>
              <w:t>18581</w:t>
            </w:r>
          </w:p>
        </w:tc>
      </w:tr>
      <w:tr w:rsidR="006D7ECC" w:rsidRPr="00B35601" w:rsidTr="00ED0C30">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6D7ECC" w:rsidRPr="00B35601" w:rsidRDefault="006D7ECC" w:rsidP="006D7ECC">
            <w:pPr>
              <w:pStyle w:val="Normal10-02"/>
              <w:numPr>
                <w:ilvl w:val="0"/>
                <w:numId w:val="22"/>
              </w:numPr>
              <w:ind w:left="0" w:right="0" w:firstLine="0"/>
              <w:jc w:val="center"/>
              <w:rPr>
                <w:b w:val="0"/>
                <w:sz w:val="24"/>
                <w:szCs w:val="24"/>
              </w:rPr>
            </w:pPr>
            <w:r w:rsidRPr="00B35601">
              <w:rPr>
                <w:b w:val="0"/>
                <w:sz w:val="24"/>
                <w:szCs w:val="24"/>
              </w:rPr>
              <w:t>Территориальное зонирование</w:t>
            </w:r>
          </w:p>
        </w:tc>
      </w:tr>
      <w:tr w:rsidR="006D7ECC"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2.1</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Жилая зона, в том числе:</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aff6"/>
              <w:spacing w:before="0" w:after="0"/>
              <w:rPr>
                <w:rFonts w:ascii="Times New Roman" w:hAnsi="Times New Roman"/>
                <w:b w:val="0"/>
                <w:szCs w:val="24"/>
              </w:rPr>
            </w:pPr>
            <w:r w:rsidRPr="00B35601">
              <w:rPr>
                <w:rFonts w:ascii="Times New Roman" w:hAnsi="Times New Roman"/>
                <w:b w:val="0"/>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859E6"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453,9</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859E6" w:rsidP="004D2115">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w:t>
            </w:r>
            <w:r w:rsidR="004D2115">
              <w:rPr>
                <w:rFonts w:ascii="Times New Roman" w:hAnsi="Times New Roman" w:cs="Times New Roman"/>
                <w:sz w:val="24"/>
                <w:szCs w:val="24"/>
              </w:rPr>
              <w:t>22,5</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4D2115"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w:t>
            </w:r>
            <w:r>
              <w:rPr>
                <w:rFonts w:ascii="Times New Roman" w:hAnsi="Times New Roman" w:cs="Times New Roman"/>
                <w:sz w:val="24"/>
                <w:szCs w:val="24"/>
              </w:rPr>
              <w:t>22,5</w:t>
            </w:r>
          </w:p>
        </w:tc>
      </w:tr>
      <w:tr w:rsidR="006859E6" w:rsidRPr="00B35601" w:rsidTr="00ED0C30">
        <w:trPr>
          <w:trHeight w:val="20"/>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застройки индивидуальными жилыми домами</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449,3</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4E49D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w:t>
            </w:r>
            <w:r w:rsidR="004D2115">
              <w:rPr>
                <w:rFonts w:ascii="Times New Roman" w:hAnsi="Times New Roman" w:cs="Times New Roman"/>
                <w:sz w:val="24"/>
                <w:szCs w:val="24"/>
              </w:rPr>
              <w:t>1</w:t>
            </w:r>
            <w:r w:rsidR="004E49D6">
              <w:rPr>
                <w:rFonts w:ascii="Times New Roman" w:hAnsi="Times New Roman" w:cs="Times New Roman"/>
                <w:sz w:val="24"/>
                <w:szCs w:val="24"/>
              </w:rPr>
              <w:t>1</w:t>
            </w:r>
            <w:r w:rsidR="004D2115">
              <w:rPr>
                <w:rFonts w:ascii="Times New Roman" w:hAnsi="Times New Roman" w:cs="Times New Roman"/>
                <w:sz w:val="24"/>
                <w:szCs w:val="24"/>
              </w:rPr>
              <w:t>,</w:t>
            </w:r>
            <w:r w:rsidR="004E49D6">
              <w:rPr>
                <w:rFonts w:ascii="Times New Roman" w:hAnsi="Times New Roman" w:cs="Times New Roman"/>
                <w:sz w:val="24"/>
                <w:szCs w:val="24"/>
              </w:rPr>
              <w:t>5</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4D2115" w:rsidP="004E49D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w:t>
            </w:r>
            <w:r>
              <w:rPr>
                <w:rFonts w:ascii="Times New Roman" w:hAnsi="Times New Roman" w:cs="Times New Roman"/>
                <w:sz w:val="24"/>
                <w:szCs w:val="24"/>
              </w:rPr>
              <w:t>1</w:t>
            </w:r>
            <w:r w:rsidR="004E49D6">
              <w:rPr>
                <w:rFonts w:ascii="Times New Roman" w:hAnsi="Times New Roman" w:cs="Times New Roman"/>
                <w:sz w:val="24"/>
                <w:szCs w:val="24"/>
              </w:rPr>
              <w:t>1</w:t>
            </w:r>
            <w:r>
              <w:rPr>
                <w:rFonts w:ascii="Times New Roman" w:hAnsi="Times New Roman" w:cs="Times New Roman"/>
                <w:sz w:val="24"/>
                <w:szCs w:val="24"/>
              </w:rPr>
              <w:t>,</w:t>
            </w:r>
            <w:r w:rsidR="004E49D6">
              <w:rPr>
                <w:rFonts w:ascii="Times New Roman" w:hAnsi="Times New Roman" w:cs="Times New Roman"/>
                <w:sz w:val="24"/>
                <w:szCs w:val="24"/>
              </w:rPr>
              <w:t>5</w:t>
            </w:r>
          </w:p>
        </w:tc>
      </w:tr>
      <w:tr w:rsidR="006859E6" w:rsidRPr="00B35601" w:rsidTr="00ED0C30">
        <w:trPr>
          <w:trHeight w:val="840"/>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auto"/>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застройки малоэтажными жилыми домами (до 4 этажей, включая мансардный)</w:t>
            </w:r>
          </w:p>
        </w:tc>
        <w:tc>
          <w:tcPr>
            <w:tcW w:w="688" w:type="pct"/>
            <w:tcBorders>
              <w:top w:val="single" w:sz="4" w:space="0" w:color="000000"/>
              <w:left w:val="single" w:sz="4" w:space="0" w:color="000000"/>
              <w:bottom w:val="single" w:sz="4" w:space="0" w:color="auto"/>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auto"/>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4,6</w:t>
            </w:r>
          </w:p>
        </w:tc>
        <w:tc>
          <w:tcPr>
            <w:tcW w:w="756" w:type="pct"/>
            <w:tcBorders>
              <w:top w:val="single" w:sz="4" w:space="0" w:color="000000"/>
              <w:left w:val="single" w:sz="4" w:space="0" w:color="000000"/>
              <w:bottom w:val="single" w:sz="4" w:space="0" w:color="auto"/>
              <w:right w:val="single" w:sz="4" w:space="0" w:color="auto"/>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4,6</w:t>
            </w:r>
          </w:p>
        </w:tc>
        <w:tc>
          <w:tcPr>
            <w:tcW w:w="686" w:type="pct"/>
            <w:tcBorders>
              <w:top w:val="single" w:sz="4" w:space="0" w:color="000000"/>
              <w:left w:val="single" w:sz="4" w:space="0" w:color="auto"/>
              <w:bottom w:val="single" w:sz="4" w:space="0" w:color="auto"/>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4,6</w:t>
            </w:r>
          </w:p>
        </w:tc>
      </w:tr>
      <w:tr w:rsidR="00A8097F" w:rsidRPr="00B35601" w:rsidTr="00ED0C30">
        <w:trPr>
          <w:trHeight w:val="810"/>
        </w:trPr>
        <w:tc>
          <w:tcPr>
            <w:tcW w:w="396" w:type="pct"/>
            <w:vMerge/>
            <w:tcBorders>
              <w:left w:val="single" w:sz="4" w:space="0" w:color="000000"/>
              <w:right w:val="single" w:sz="4" w:space="0" w:color="000000"/>
            </w:tcBorders>
          </w:tcPr>
          <w:p w:rsidR="00A8097F" w:rsidRPr="00B35601" w:rsidRDefault="00A8097F" w:rsidP="00A8097F">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auto"/>
              <w:right w:val="single" w:sz="4" w:space="0" w:color="000000"/>
            </w:tcBorders>
          </w:tcPr>
          <w:p w:rsidR="00A8097F" w:rsidRPr="00B35601" w:rsidRDefault="00A8097F" w:rsidP="00A8097F">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застройки среднеэтажными жилыми домами (от 5 до 8 этажей, включая мансардный)</w:t>
            </w:r>
          </w:p>
        </w:tc>
        <w:tc>
          <w:tcPr>
            <w:tcW w:w="688" w:type="pct"/>
            <w:tcBorders>
              <w:top w:val="single" w:sz="4" w:space="0" w:color="auto"/>
              <w:left w:val="single" w:sz="4" w:space="0" w:color="000000"/>
              <w:bottom w:val="single" w:sz="4" w:space="0" w:color="auto"/>
              <w:right w:val="single" w:sz="4" w:space="0" w:color="000000"/>
            </w:tcBorders>
          </w:tcPr>
          <w:p w:rsidR="00A8097F" w:rsidRPr="00B35601" w:rsidRDefault="00A8097F" w:rsidP="00A8097F">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auto"/>
              <w:left w:val="single" w:sz="4" w:space="0" w:color="000000"/>
              <w:bottom w:val="single" w:sz="4" w:space="0" w:color="auto"/>
              <w:right w:val="single" w:sz="4" w:space="0" w:color="000000"/>
            </w:tcBorders>
          </w:tcPr>
          <w:p w:rsidR="00A8097F" w:rsidRPr="00B35601" w:rsidRDefault="00A8097F" w:rsidP="00A8097F">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auto"/>
              <w:left w:val="single" w:sz="4" w:space="0" w:color="000000"/>
              <w:bottom w:val="single" w:sz="4" w:space="0" w:color="auto"/>
              <w:right w:val="single" w:sz="4" w:space="0" w:color="auto"/>
            </w:tcBorders>
          </w:tcPr>
          <w:p w:rsidR="00A8097F" w:rsidRPr="00B35601" w:rsidRDefault="00A8097F" w:rsidP="00A8097F">
            <w:pPr>
              <w:jc w:val="center"/>
            </w:pPr>
            <w:r w:rsidRPr="00B35601">
              <w:rPr>
                <w:rFonts w:ascii="Times New Roman" w:hAnsi="Times New Roman" w:cs="Times New Roman"/>
                <w:sz w:val="24"/>
                <w:szCs w:val="24"/>
              </w:rPr>
              <w:t>0</w:t>
            </w:r>
          </w:p>
        </w:tc>
        <w:tc>
          <w:tcPr>
            <w:tcW w:w="686" w:type="pct"/>
            <w:tcBorders>
              <w:top w:val="single" w:sz="4" w:space="0" w:color="auto"/>
              <w:left w:val="single" w:sz="4" w:space="0" w:color="auto"/>
              <w:bottom w:val="single" w:sz="4" w:space="0" w:color="auto"/>
              <w:right w:val="single" w:sz="4" w:space="0" w:color="000000"/>
            </w:tcBorders>
          </w:tcPr>
          <w:p w:rsidR="00A8097F" w:rsidRPr="00B35601" w:rsidRDefault="00A8097F" w:rsidP="00A8097F">
            <w:pPr>
              <w:jc w:val="center"/>
            </w:pPr>
            <w:r w:rsidRPr="00B35601">
              <w:rPr>
                <w:rFonts w:ascii="Times New Roman" w:hAnsi="Times New Roman" w:cs="Times New Roman"/>
                <w:sz w:val="24"/>
                <w:szCs w:val="24"/>
              </w:rPr>
              <w:t>0</w:t>
            </w:r>
          </w:p>
        </w:tc>
      </w:tr>
      <w:tr w:rsidR="00A8097F" w:rsidRPr="00B35601" w:rsidTr="00ED0C30">
        <w:trPr>
          <w:trHeight w:val="141"/>
        </w:trPr>
        <w:tc>
          <w:tcPr>
            <w:tcW w:w="396" w:type="pct"/>
            <w:vMerge/>
            <w:tcBorders>
              <w:left w:val="single" w:sz="4" w:space="0" w:color="000000"/>
              <w:bottom w:val="single" w:sz="4" w:space="0" w:color="000000"/>
              <w:right w:val="single" w:sz="4" w:space="0" w:color="000000"/>
            </w:tcBorders>
          </w:tcPr>
          <w:p w:rsidR="00A8097F" w:rsidRPr="00B35601" w:rsidRDefault="00A8097F" w:rsidP="00A8097F">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auto"/>
              <w:right w:val="single" w:sz="4" w:space="0" w:color="000000"/>
            </w:tcBorders>
          </w:tcPr>
          <w:p w:rsidR="00A8097F" w:rsidRPr="00B35601" w:rsidRDefault="00A8097F" w:rsidP="00A8097F">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застройки многоэтажными жилыми домами (9 этажей и более)</w:t>
            </w:r>
          </w:p>
        </w:tc>
        <w:tc>
          <w:tcPr>
            <w:tcW w:w="688" w:type="pct"/>
            <w:tcBorders>
              <w:top w:val="single" w:sz="4" w:space="0" w:color="auto"/>
              <w:left w:val="single" w:sz="4" w:space="0" w:color="000000"/>
              <w:bottom w:val="single" w:sz="4" w:space="0" w:color="000000"/>
              <w:right w:val="single" w:sz="4" w:space="0" w:color="000000"/>
            </w:tcBorders>
          </w:tcPr>
          <w:p w:rsidR="00A8097F" w:rsidRPr="00B35601" w:rsidRDefault="00A8097F" w:rsidP="00A8097F">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auto"/>
              <w:left w:val="single" w:sz="4" w:space="0" w:color="000000"/>
              <w:bottom w:val="single" w:sz="4" w:space="0" w:color="000000"/>
              <w:right w:val="single" w:sz="4" w:space="0" w:color="000000"/>
            </w:tcBorders>
          </w:tcPr>
          <w:p w:rsidR="00A8097F" w:rsidRPr="00B35601" w:rsidRDefault="00A8097F" w:rsidP="00A8097F">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auto"/>
              <w:left w:val="single" w:sz="4" w:space="0" w:color="000000"/>
              <w:bottom w:val="single" w:sz="4" w:space="0" w:color="000000"/>
              <w:right w:val="single" w:sz="4" w:space="0" w:color="auto"/>
            </w:tcBorders>
          </w:tcPr>
          <w:p w:rsidR="00A8097F" w:rsidRPr="00B35601" w:rsidRDefault="00A8097F" w:rsidP="00A8097F">
            <w:pPr>
              <w:jc w:val="center"/>
            </w:pPr>
            <w:r w:rsidRPr="00B35601">
              <w:rPr>
                <w:rFonts w:ascii="Times New Roman" w:hAnsi="Times New Roman" w:cs="Times New Roman"/>
                <w:sz w:val="24"/>
                <w:szCs w:val="24"/>
              </w:rPr>
              <w:t>0</w:t>
            </w:r>
          </w:p>
        </w:tc>
        <w:tc>
          <w:tcPr>
            <w:tcW w:w="686" w:type="pct"/>
            <w:tcBorders>
              <w:top w:val="single" w:sz="4" w:space="0" w:color="auto"/>
              <w:left w:val="single" w:sz="4" w:space="0" w:color="auto"/>
              <w:bottom w:val="single" w:sz="4" w:space="0" w:color="000000"/>
              <w:right w:val="single" w:sz="4" w:space="0" w:color="000000"/>
            </w:tcBorders>
          </w:tcPr>
          <w:p w:rsidR="00A8097F" w:rsidRPr="00B35601" w:rsidRDefault="00A8097F" w:rsidP="00A8097F">
            <w:pPr>
              <w:jc w:val="center"/>
            </w:pPr>
            <w:r w:rsidRPr="00B35601">
              <w:rPr>
                <w:rFonts w:ascii="Times New Roman" w:hAnsi="Times New Roman" w:cs="Times New Roman"/>
                <w:sz w:val="24"/>
                <w:szCs w:val="24"/>
              </w:rPr>
              <w:t>0</w:t>
            </w:r>
          </w:p>
        </w:tc>
      </w:tr>
      <w:tr w:rsidR="006859E6"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2.2</w:t>
            </w:r>
          </w:p>
        </w:tc>
        <w:tc>
          <w:tcPr>
            <w:tcW w:w="1649" w:type="pct"/>
            <w:tcBorders>
              <w:top w:val="single" w:sz="4" w:space="0" w:color="auto"/>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Общественно-деловая зона</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9,8</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9,8</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9,8</w:t>
            </w:r>
          </w:p>
        </w:tc>
      </w:tr>
      <w:tr w:rsidR="006859E6" w:rsidRPr="00B35601" w:rsidTr="00ED0C30">
        <w:trPr>
          <w:trHeight w:val="20"/>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многофункциональная общественно-деловая зона</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2,7</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2,7</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2,7</w:t>
            </w:r>
          </w:p>
        </w:tc>
      </w:tr>
      <w:tr w:rsidR="006859E6" w:rsidRPr="00B35601" w:rsidTr="00ED0C30">
        <w:trPr>
          <w:trHeight w:val="20"/>
        </w:trPr>
        <w:tc>
          <w:tcPr>
            <w:tcW w:w="396" w:type="pct"/>
            <w:vMerge/>
            <w:tcBorders>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специализированной общественной застройки</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7,1</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7,1</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7,1</w:t>
            </w:r>
          </w:p>
        </w:tc>
      </w:tr>
      <w:tr w:rsidR="006859E6"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2.3</w:t>
            </w:r>
          </w:p>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Производственная зона в том числе:</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8,7</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10,9</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10,9</w:t>
            </w:r>
          </w:p>
        </w:tc>
      </w:tr>
      <w:tr w:rsidR="006859E6" w:rsidRPr="00B35601" w:rsidTr="00ED0C30">
        <w:trPr>
          <w:trHeight w:val="20"/>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Производственная зона</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3,5</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5,7</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5,7</w:t>
            </w:r>
          </w:p>
        </w:tc>
      </w:tr>
      <w:tr w:rsidR="006859E6" w:rsidRPr="00B35601" w:rsidTr="00ED0C30">
        <w:trPr>
          <w:trHeight w:val="20"/>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Коммунально-складская зона</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5,2</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5,2</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5,2</w:t>
            </w:r>
          </w:p>
        </w:tc>
      </w:tr>
      <w:tr w:rsidR="006859E6" w:rsidRPr="00B35601" w:rsidTr="00ED0C30">
        <w:trPr>
          <w:trHeight w:val="860"/>
        </w:trPr>
        <w:tc>
          <w:tcPr>
            <w:tcW w:w="396"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2.4</w:t>
            </w: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Зоны инженерной инфраструктуры</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4,7</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4,7</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4,7</w:t>
            </w:r>
          </w:p>
        </w:tc>
      </w:tr>
      <w:tr w:rsidR="006859E6" w:rsidRPr="00B35601" w:rsidTr="00ED0C30">
        <w:trPr>
          <w:trHeight w:val="860"/>
        </w:trPr>
        <w:tc>
          <w:tcPr>
            <w:tcW w:w="396"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2.5</w:t>
            </w: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транспортной инфраструктуры</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154,1</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154,1</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154,1</w:t>
            </w:r>
          </w:p>
        </w:tc>
      </w:tr>
      <w:tr w:rsidR="006859E6"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2.6</w:t>
            </w:r>
          </w:p>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сельскохозяйственного использования</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17410,3</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3504D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17</w:t>
            </w:r>
            <w:r w:rsidR="003504D6">
              <w:rPr>
                <w:rFonts w:ascii="Times New Roman" w:hAnsi="Times New Roman" w:cs="Times New Roman"/>
                <w:sz w:val="24"/>
                <w:szCs w:val="24"/>
              </w:rPr>
              <w:t>32</w:t>
            </w:r>
            <w:r w:rsidR="004E49D6">
              <w:rPr>
                <w:rFonts w:ascii="Times New Roman" w:hAnsi="Times New Roman" w:cs="Times New Roman"/>
                <w:sz w:val="24"/>
                <w:szCs w:val="24"/>
              </w:rPr>
              <w:t>8</w:t>
            </w:r>
            <w:r w:rsidR="004D2115">
              <w:rPr>
                <w:rFonts w:ascii="Times New Roman" w:hAnsi="Times New Roman" w:cs="Times New Roman"/>
                <w:sz w:val="24"/>
                <w:szCs w:val="24"/>
              </w:rPr>
              <w:t>,</w:t>
            </w:r>
            <w:r w:rsidR="004E49D6">
              <w:rPr>
                <w:rFonts w:ascii="Times New Roman" w:hAnsi="Times New Roman" w:cs="Times New Roman"/>
                <w:sz w:val="24"/>
                <w:szCs w:val="24"/>
              </w:rPr>
              <w:t>5</w:t>
            </w:r>
            <w:r w:rsidR="008B108B" w:rsidRPr="00B35601">
              <w:rPr>
                <w:szCs w:val="24"/>
              </w:rPr>
              <w:t>*</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3504D6" w:rsidP="004E49D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17</w:t>
            </w:r>
            <w:r>
              <w:rPr>
                <w:rFonts w:ascii="Times New Roman" w:hAnsi="Times New Roman" w:cs="Times New Roman"/>
                <w:sz w:val="24"/>
                <w:szCs w:val="24"/>
              </w:rPr>
              <w:t>328,5</w:t>
            </w:r>
            <w:r w:rsidRPr="00B35601">
              <w:rPr>
                <w:szCs w:val="24"/>
              </w:rPr>
              <w:t>*</w:t>
            </w:r>
          </w:p>
        </w:tc>
      </w:tr>
      <w:tr w:rsidR="006859E6" w:rsidRPr="00B35601" w:rsidTr="00ED0C30">
        <w:trPr>
          <w:trHeight w:val="20"/>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сельскохозяйственных угодий</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859E6" w:rsidRPr="00B35601" w:rsidTr="00ED0C30">
        <w:trPr>
          <w:trHeight w:val="85"/>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 xml:space="preserve">Зона садоводческих или огороднических некоммерческих товариществ </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39,1</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39,1</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39,1</w:t>
            </w:r>
          </w:p>
        </w:tc>
      </w:tr>
      <w:tr w:rsidR="006859E6" w:rsidRPr="00B35601" w:rsidTr="00ED0C30">
        <w:trPr>
          <w:trHeight w:val="20"/>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Производственная зона сельскохозяйственных предприятий</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83,4</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4D2115" w:rsidP="004E49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4E49D6">
              <w:rPr>
                <w:rFonts w:ascii="Times New Roman" w:hAnsi="Times New Roman" w:cs="Times New Roman"/>
                <w:sz w:val="24"/>
                <w:szCs w:val="24"/>
              </w:rPr>
              <w:t>5</w:t>
            </w:r>
            <w:r>
              <w:rPr>
                <w:rFonts w:ascii="Times New Roman" w:hAnsi="Times New Roman" w:cs="Times New Roman"/>
                <w:sz w:val="24"/>
                <w:szCs w:val="24"/>
              </w:rPr>
              <w:t>,2</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4D2115" w:rsidP="004E49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4E49D6">
              <w:rPr>
                <w:rFonts w:ascii="Times New Roman" w:hAnsi="Times New Roman" w:cs="Times New Roman"/>
                <w:sz w:val="24"/>
                <w:szCs w:val="24"/>
              </w:rPr>
              <w:t>5</w:t>
            </w:r>
            <w:r>
              <w:rPr>
                <w:rFonts w:ascii="Times New Roman" w:hAnsi="Times New Roman" w:cs="Times New Roman"/>
                <w:sz w:val="24"/>
                <w:szCs w:val="24"/>
              </w:rPr>
              <w:t>,2</w:t>
            </w:r>
          </w:p>
        </w:tc>
      </w:tr>
      <w:tr w:rsidR="006859E6" w:rsidRPr="00B35601" w:rsidTr="00ED0C30">
        <w:trPr>
          <w:trHeight w:val="20"/>
        </w:trPr>
        <w:tc>
          <w:tcPr>
            <w:tcW w:w="396" w:type="pct"/>
            <w:vMerge/>
            <w:tcBorders>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 xml:space="preserve">Иные зоны </w:t>
            </w:r>
            <w:r w:rsidRPr="00B35601">
              <w:rPr>
                <w:rFonts w:ascii="Times New Roman" w:hAnsi="Times New Roman" w:cs="Times New Roman"/>
                <w:sz w:val="24"/>
                <w:szCs w:val="24"/>
              </w:rPr>
              <w:lastRenderedPageBreak/>
              <w:t>сельскохозяйственного назначения</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lastRenderedPageBreak/>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859E6" w:rsidRPr="00B35601" w:rsidTr="00ED0C30">
        <w:trPr>
          <w:trHeight w:val="309"/>
        </w:trPr>
        <w:tc>
          <w:tcPr>
            <w:tcW w:w="396" w:type="pct"/>
            <w:vMerge w:val="restart"/>
            <w:tcBorders>
              <w:top w:val="single" w:sz="4" w:space="0" w:color="000000"/>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lastRenderedPageBreak/>
              <w:t>2.7</w:t>
            </w: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Рекреационные зоны, в том числе:</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34,7</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34,7</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A8097F"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34,7</w:t>
            </w:r>
          </w:p>
        </w:tc>
      </w:tr>
      <w:tr w:rsidR="006859E6" w:rsidRPr="00B35601" w:rsidTr="00ED0C30">
        <w:trPr>
          <w:trHeight w:val="309"/>
        </w:trPr>
        <w:tc>
          <w:tcPr>
            <w:tcW w:w="396" w:type="pct"/>
            <w:vMerge/>
            <w:tcBorders>
              <w:left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озелененных территорий общего пользования (лесопарки, парки, сады, скверы, бульвары, городские леса</w:t>
            </w:r>
          </w:p>
        </w:tc>
        <w:tc>
          <w:tcPr>
            <w:tcW w:w="688"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21,3</w:t>
            </w:r>
          </w:p>
        </w:tc>
        <w:tc>
          <w:tcPr>
            <w:tcW w:w="756" w:type="pct"/>
            <w:tcBorders>
              <w:top w:val="single" w:sz="4" w:space="0" w:color="000000"/>
              <w:left w:val="single" w:sz="4" w:space="0" w:color="000000"/>
              <w:bottom w:val="single" w:sz="4" w:space="0" w:color="000000"/>
              <w:right w:val="single" w:sz="4" w:space="0" w:color="auto"/>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21,3</w:t>
            </w:r>
          </w:p>
        </w:tc>
        <w:tc>
          <w:tcPr>
            <w:tcW w:w="686" w:type="pct"/>
            <w:tcBorders>
              <w:top w:val="single" w:sz="4" w:space="0" w:color="000000"/>
              <w:left w:val="single" w:sz="4" w:space="0" w:color="auto"/>
              <w:bottom w:val="single" w:sz="4" w:space="0" w:color="000000"/>
              <w:right w:val="single" w:sz="4" w:space="0" w:color="000000"/>
            </w:tcBorders>
          </w:tcPr>
          <w:p w:rsidR="006859E6" w:rsidRPr="00B35601" w:rsidRDefault="006859E6" w:rsidP="006859E6">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21,3</w:t>
            </w:r>
          </w:p>
        </w:tc>
      </w:tr>
      <w:tr w:rsidR="006D7ECC" w:rsidRPr="00B35601" w:rsidTr="00ED0C30">
        <w:trPr>
          <w:trHeight w:val="309"/>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 xml:space="preserve">зона отдыха </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13,4</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859E6"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13,6</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859E6"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13,6</w:t>
            </w:r>
          </w:p>
        </w:tc>
      </w:tr>
      <w:tr w:rsidR="006D7ECC" w:rsidRPr="00B35601" w:rsidTr="00ED0C30">
        <w:trPr>
          <w:trHeight w:val="309"/>
        </w:trPr>
        <w:tc>
          <w:tcPr>
            <w:tcW w:w="396" w:type="pct"/>
            <w:vMerge/>
            <w:tcBorders>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иные рекреационные зоны</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309"/>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2.8</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лесов</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378,2</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378,2</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378,2</w:t>
            </w:r>
          </w:p>
        </w:tc>
      </w:tr>
      <w:tr w:rsidR="006D7ECC" w:rsidRPr="00B35601" w:rsidTr="00ED0C30">
        <w:trPr>
          <w:trHeight w:val="467"/>
        </w:trPr>
        <w:tc>
          <w:tcPr>
            <w:tcW w:w="396" w:type="pct"/>
            <w:vMerge w:val="restar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2.9</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специального назначения:</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309"/>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кладбищ</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4,4</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859E6"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4,4</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859E6"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4,4</w:t>
            </w:r>
          </w:p>
        </w:tc>
      </w:tr>
      <w:tr w:rsidR="006D7ECC" w:rsidRPr="00B35601" w:rsidTr="00ED0C30">
        <w:trPr>
          <w:trHeight w:val="309"/>
        </w:trPr>
        <w:tc>
          <w:tcPr>
            <w:tcW w:w="396" w:type="pct"/>
            <w:vMerge/>
            <w:tcBorders>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складирования и захоронения отходов</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309"/>
        </w:trPr>
        <w:tc>
          <w:tcPr>
            <w:tcW w:w="396" w:type="pct"/>
            <w:tcBorders>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3.0</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Зона режимных территорий</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A8097F"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6D7ECC" w:rsidRPr="00B35601" w:rsidRDefault="006D7ECC" w:rsidP="006D7ECC">
            <w:pPr>
              <w:pStyle w:val="af4"/>
              <w:numPr>
                <w:ilvl w:val="0"/>
                <w:numId w:val="22"/>
              </w:numPr>
              <w:ind w:left="0" w:firstLine="0"/>
              <w:jc w:val="center"/>
              <w:rPr>
                <w:sz w:val="24"/>
                <w:szCs w:val="24"/>
              </w:rPr>
            </w:pPr>
            <w:r w:rsidRPr="00B35601">
              <w:rPr>
                <w:bCs/>
                <w:sz w:val="24"/>
                <w:szCs w:val="24"/>
              </w:rPr>
              <w:t>Население</w:t>
            </w:r>
          </w:p>
        </w:tc>
      </w:tr>
      <w:tr w:rsidR="006D7ECC" w:rsidRPr="00B35601" w:rsidTr="00ED0C30">
        <w:trPr>
          <w:trHeight w:val="115"/>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3.1</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Численность населения</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чел.</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1578</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1605</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1617</w:t>
            </w:r>
          </w:p>
        </w:tc>
      </w:tr>
      <w:tr w:rsidR="006D7ECC" w:rsidRPr="00B35601" w:rsidTr="00ED0C30">
        <w:trPr>
          <w:trHeight w:val="2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6D7ECC" w:rsidRPr="00B35601" w:rsidRDefault="006D7ECC" w:rsidP="006D7ECC">
            <w:pPr>
              <w:pStyle w:val="af4"/>
              <w:numPr>
                <w:ilvl w:val="0"/>
                <w:numId w:val="22"/>
              </w:numPr>
              <w:ind w:left="0" w:firstLine="0"/>
              <w:jc w:val="center"/>
              <w:rPr>
                <w:sz w:val="24"/>
                <w:szCs w:val="24"/>
              </w:rPr>
            </w:pPr>
            <w:r w:rsidRPr="00B35601">
              <w:rPr>
                <w:bCs/>
                <w:sz w:val="24"/>
                <w:szCs w:val="24"/>
              </w:rPr>
              <w:t>Жилищный фонд</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4.1</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Средний уровень жилищной обеспеченности</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w:t>
            </w:r>
            <w:r w:rsidRPr="00B35601">
              <w:rPr>
                <w:rFonts w:ascii="Times New Roman" w:hAnsi="Times New Roman" w:cs="Times New Roman"/>
                <w:sz w:val="24"/>
                <w:szCs w:val="24"/>
                <w:vertAlign w:val="superscript"/>
              </w:rPr>
              <w:t xml:space="preserve">2 </w:t>
            </w:r>
            <w:r w:rsidRPr="00B35601">
              <w:rPr>
                <w:rFonts w:ascii="Times New Roman" w:hAnsi="Times New Roman" w:cs="Times New Roman"/>
                <w:sz w:val="24"/>
                <w:szCs w:val="24"/>
              </w:rPr>
              <w:t>на чел.</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33,0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32,9</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32,9</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4.2</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Общий объем жилищного фонда</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eastAsia="Times New Roman" w:hAnsi="Times New Roman"/>
                <w:sz w:val="24"/>
                <w:szCs w:val="24"/>
                <w:lang w:eastAsia="ru-RU"/>
              </w:rPr>
              <w:t>52,1 </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52,9</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53,2</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4.3</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Убыль жилищного фонда</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4.4</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rPr>
                <w:rFonts w:ascii="Times New Roman" w:hAnsi="Times New Roman" w:cs="Times New Roman"/>
                <w:sz w:val="24"/>
                <w:szCs w:val="24"/>
              </w:rPr>
            </w:pPr>
            <w:r w:rsidRPr="00B35601">
              <w:rPr>
                <w:rFonts w:ascii="Times New Roman" w:hAnsi="Times New Roman" w:cs="Times New Roman"/>
                <w:sz w:val="24"/>
                <w:szCs w:val="24"/>
              </w:rPr>
              <w:t>Новое жилищное строительство</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тыс. м</w:t>
            </w:r>
            <w:r w:rsidRPr="00B35601">
              <w:rPr>
                <w:rFonts w:ascii="Times New Roman" w:hAnsi="Times New Roman" w:cs="Times New Roman"/>
                <w:sz w:val="24"/>
                <w:szCs w:val="24"/>
                <w:vertAlign w:val="superscript"/>
              </w:rPr>
              <w:t>2</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0,8</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0,3</w:t>
            </w:r>
          </w:p>
        </w:tc>
      </w:tr>
      <w:tr w:rsidR="006D7ECC" w:rsidRPr="00B35601" w:rsidTr="00ED0C30">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6D7ECC" w:rsidRPr="00B35601" w:rsidRDefault="006D7ECC" w:rsidP="006D7ECC">
            <w:pPr>
              <w:pStyle w:val="af4"/>
              <w:numPr>
                <w:ilvl w:val="0"/>
                <w:numId w:val="22"/>
              </w:numPr>
              <w:ind w:left="0" w:firstLine="0"/>
              <w:jc w:val="center"/>
              <w:rPr>
                <w:sz w:val="24"/>
                <w:szCs w:val="24"/>
              </w:rPr>
            </w:pPr>
            <w:r w:rsidRPr="00B35601">
              <w:rPr>
                <w:bCs/>
                <w:sz w:val="24"/>
                <w:szCs w:val="24"/>
              </w:rPr>
              <w:t>Объекты социально-бытового и культурно-бытового обслуживания населения</w:t>
            </w:r>
          </w:p>
        </w:tc>
      </w:tr>
      <w:tr w:rsidR="006D7ECC"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5.1</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widowControl w:val="0"/>
              <w:autoSpaceDE w:val="0"/>
              <w:autoSpaceDN w:val="0"/>
              <w:adjustRightInd w:val="0"/>
              <w:spacing w:after="0" w:line="240" w:lineRule="auto"/>
              <w:jc w:val="both"/>
              <w:rPr>
                <w:rFonts w:ascii="Times New Roman" w:hAnsi="Times New Roman" w:cs="Times New Roman"/>
                <w:sz w:val="24"/>
                <w:szCs w:val="24"/>
              </w:rPr>
            </w:pPr>
            <w:r w:rsidRPr="00B35601">
              <w:rPr>
                <w:rFonts w:ascii="Times New Roman" w:hAnsi="Times New Roman" w:cs="Times New Roman"/>
                <w:bCs/>
                <w:sz w:val="24"/>
                <w:szCs w:val="24"/>
              </w:rPr>
              <w:t>Учреждения образования:</w:t>
            </w:r>
          </w:p>
        </w:tc>
      </w:tr>
      <w:tr w:rsidR="006D7ECC" w:rsidRPr="00B35601" w:rsidTr="00ED0C30">
        <w:trPr>
          <w:trHeight w:val="20"/>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детские дошкольные учреждения</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мест</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16</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16</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16</w:t>
            </w:r>
          </w:p>
        </w:tc>
      </w:tr>
      <w:tr w:rsidR="006D7ECC" w:rsidRPr="00B35601" w:rsidTr="00ED0C30">
        <w:trPr>
          <w:trHeight w:val="20"/>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общеобразовательные учреждения</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мест</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152</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152</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152</w:t>
            </w:r>
          </w:p>
        </w:tc>
      </w:tr>
      <w:tr w:rsidR="006D7ECC"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5.2</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Учреждения здравоохранения:</w:t>
            </w:r>
          </w:p>
        </w:tc>
      </w:tr>
      <w:tr w:rsidR="006D7ECC" w:rsidRPr="00B35601" w:rsidTr="00ED0C30">
        <w:trPr>
          <w:trHeight w:val="20"/>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auto"/>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стационары</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коек на тыс.чел.</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0</w:t>
            </w:r>
          </w:p>
        </w:tc>
      </w:tr>
      <w:tr w:rsidR="006D7ECC" w:rsidRPr="00B35601" w:rsidTr="00ED0C30">
        <w:trPr>
          <w:trHeight w:val="20"/>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отделение врача общей практики</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1</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2</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2</w:t>
            </w:r>
          </w:p>
        </w:tc>
      </w:tr>
      <w:tr w:rsidR="006D7ECC" w:rsidRPr="00B35601" w:rsidTr="00ED0C30">
        <w:trPr>
          <w:trHeight w:val="20"/>
        </w:trPr>
        <w:tc>
          <w:tcPr>
            <w:tcW w:w="396" w:type="pct"/>
            <w:vMerge/>
            <w:tcBorders>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lang w:val="en-US"/>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bCs/>
                <w:sz w:val="24"/>
                <w:szCs w:val="24"/>
              </w:rPr>
            </w:pPr>
            <w:r w:rsidRPr="00B35601">
              <w:rPr>
                <w:rFonts w:ascii="Times New Roman" w:hAnsi="Times New Roman" w:cs="Times New Roman"/>
                <w:bCs/>
                <w:sz w:val="24"/>
                <w:szCs w:val="24"/>
              </w:rPr>
              <w:t>Фельдшерские или фельдшерско- акушерские пункты</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2</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2</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2</w:t>
            </w:r>
          </w:p>
        </w:tc>
      </w:tr>
      <w:tr w:rsidR="006D7ECC"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5.3</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 xml:space="preserve">Учреждения культуры: </w:t>
            </w:r>
          </w:p>
        </w:tc>
      </w:tr>
      <w:tr w:rsidR="006D7ECC" w:rsidRPr="00B35601" w:rsidTr="00ED0C30">
        <w:trPr>
          <w:trHeight w:val="20"/>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клубные учреждения</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5</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5</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5</w:t>
            </w:r>
          </w:p>
        </w:tc>
      </w:tr>
      <w:tr w:rsidR="006D7ECC" w:rsidRPr="00B35601" w:rsidTr="00ED0C30">
        <w:trPr>
          <w:trHeight w:val="20"/>
        </w:trPr>
        <w:tc>
          <w:tcPr>
            <w:tcW w:w="396" w:type="pct"/>
            <w:vMerge/>
            <w:tcBorders>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библиотеки</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5</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5</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bCs/>
                <w:sz w:val="24"/>
                <w:szCs w:val="24"/>
              </w:rPr>
            </w:pPr>
            <w:r w:rsidRPr="00B35601">
              <w:rPr>
                <w:rFonts w:ascii="Times New Roman" w:hAnsi="Times New Roman" w:cs="Times New Roman"/>
                <w:bCs/>
                <w:sz w:val="24"/>
                <w:szCs w:val="24"/>
              </w:rPr>
              <w:t>5</w:t>
            </w:r>
          </w:p>
        </w:tc>
      </w:tr>
      <w:tr w:rsidR="006D7ECC"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5.4</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Физическая культура и спорт:</w:t>
            </w:r>
          </w:p>
        </w:tc>
      </w:tr>
      <w:tr w:rsidR="006D7ECC" w:rsidRPr="00B35601" w:rsidTr="00ED0C30">
        <w:trPr>
          <w:trHeight w:val="20"/>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bCs/>
                <w:sz w:val="24"/>
                <w:szCs w:val="24"/>
              </w:rPr>
            </w:pPr>
            <w:r w:rsidRPr="00B35601">
              <w:rPr>
                <w:rFonts w:ascii="Times New Roman" w:hAnsi="Times New Roman" w:cs="Times New Roman"/>
                <w:bCs/>
                <w:sz w:val="24"/>
                <w:szCs w:val="24"/>
              </w:rPr>
              <w:t>Территория плоскостных спортивных сооружений (стадионы, корты, спортивные площадки, катки и т.д.)</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5</w:t>
            </w:r>
          </w:p>
        </w:tc>
      </w:tr>
      <w:tr w:rsidR="006D7ECC" w:rsidRPr="00B35601" w:rsidTr="00ED0C30">
        <w:trPr>
          <w:trHeight w:val="795"/>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auto"/>
              <w:right w:val="single" w:sz="4" w:space="0" w:color="000000"/>
            </w:tcBorders>
          </w:tcPr>
          <w:p w:rsidR="006D7ECC" w:rsidRPr="00B35601" w:rsidRDefault="006D7ECC" w:rsidP="00ED0C30">
            <w:pPr>
              <w:spacing w:after="0" w:line="240" w:lineRule="auto"/>
              <w:rPr>
                <w:rFonts w:ascii="Times New Roman" w:hAnsi="Times New Roman" w:cs="Times New Roman"/>
                <w:bCs/>
                <w:sz w:val="24"/>
                <w:szCs w:val="24"/>
              </w:rPr>
            </w:pPr>
            <w:r w:rsidRPr="00B35601">
              <w:rPr>
                <w:rFonts w:ascii="Times New Roman" w:hAnsi="Times New Roman" w:cs="Times New Roman"/>
                <w:bCs/>
                <w:sz w:val="24"/>
                <w:szCs w:val="24"/>
              </w:rPr>
              <w:t>Спортивные</w:t>
            </w:r>
          </w:p>
          <w:p w:rsidR="006D7ECC" w:rsidRPr="00B35601" w:rsidRDefault="006D7ECC" w:rsidP="00ED0C30">
            <w:pPr>
              <w:spacing w:after="0" w:line="240" w:lineRule="auto"/>
              <w:rPr>
                <w:rFonts w:ascii="Times New Roman" w:hAnsi="Times New Roman" w:cs="Times New Roman"/>
                <w:bCs/>
                <w:sz w:val="24"/>
                <w:szCs w:val="24"/>
              </w:rPr>
            </w:pPr>
            <w:r w:rsidRPr="00B35601">
              <w:rPr>
                <w:rFonts w:ascii="Times New Roman" w:hAnsi="Times New Roman" w:cs="Times New Roman"/>
                <w:bCs/>
                <w:sz w:val="24"/>
                <w:szCs w:val="24"/>
              </w:rPr>
              <w:t>залы</w:t>
            </w:r>
          </w:p>
        </w:tc>
        <w:tc>
          <w:tcPr>
            <w:tcW w:w="688" w:type="pct"/>
            <w:tcBorders>
              <w:top w:val="single" w:sz="4" w:space="0" w:color="000000"/>
              <w:left w:val="single" w:sz="4" w:space="0" w:color="000000"/>
              <w:bottom w:val="single" w:sz="4" w:space="0" w:color="auto"/>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w:t>
            </w:r>
            <w:r w:rsidRPr="00B35601">
              <w:rPr>
                <w:rFonts w:ascii="Times New Roman" w:hAnsi="Times New Roman" w:cs="Times New Roman"/>
                <w:sz w:val="24"/>
                <w:szCs w:val="24"/>
                <w:vertAlign w:val="superscript"/>
              </w:rPr>
              <w:t>2</w:t>
            </w:r>
            <w:r w:rsidRPr="00B35601">
              <w:rPr>
                <w:rFonts w:ascii="Times New Roman" w:hAnsi="Times New Roman" w:cs="Times New Roman"/>
                <w:bCs/>
                <w:sz w:val="24"/>
                <w:szCs w:val="24"/>
              </w:rPr>
              <w:t>площади пола зала</w:t>
            </w:r>
          </w:p>
        </w:tc>
        <w:tc>
          <w:tcPr>
            <w:tcW w:w="825" w:type="pct"/>
            <w:tcBorders>
              <w:top w:val="single" w:sz="4" w:space="0" w:color="000000"/>
              <w:left w:val="single" w:sz="4" w:space="0" w:color="000000"/>
              <w:bottom w:val="single" w:sz="4" w:space="0" w:color="auto"/>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w:t>
            </w:r>
          </w:p>
        </w:tc>
        <w:tc>
          <w:tcPr>
            <w:tcW w:w="756" w:type="pct"/>
            <w:tcBorders>
              <w:top w:val="single" w:sz="4" w:space="0" w:color="000000"/>
              <w:left w:val="single" w:sz="4" w:space="0" w:color="000000"/>
              <w:bottom w:val="single" w:sz="4" w:space="0" w:color="auto"/>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w:t>
            </w:r>
          </w:p>
        </w:tc>
        <w:tc>
          <w:tcPr>
            <w:tcW w:w="686" w:type="pct"/>
            <w:tcBorders>
              <w:top w:val="single" w:sz="4" w:space="0" w:color="000000"/>
              <w:left w:val="single" w:sz="4" w:space="0" w:color="auto"/>
              <w:bottom w:val="single" w:sz="4" w:space="0" w:color="auto"/>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w:t>
            </w:r>
          </w:p>
        </w:tc>
      </w:tr>
      <w:tr w:rsidR="006D7ECC" w:rsidRPr="00B35601" w:rsidTr="00ED0C30">
        <w:trPr>
          <w:trHeight w:val="156"/>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bCs/>
                <w:sz w:val="24"/>
                <w:szCs w:val="24"/>
              </w:rPr>
            </w:pPr>
            <w:r w:rsidRPr="00B35601">
              <w:rPr>
                <w:rFonts w:ascii="Times New Roman" w:hAnsi="Times New Roman" w:cs="Times New Roman"/>
                <w:bCs/>
                <w:sz w:val="24"/>
                <w:szCs w:val="24"/>
              </w:rPr>
              <w:t>Бассейн общего пользования</w:t>
            </w:r>
          </w:p>
        </w:tc>
        <w:tc>
          <w:tcPr>
            <w:tcW w:w="688" w:type="pct"/>
            <w:tcBorders>
              <w:top w:val="single" w:sz="4" w:space="0" w:color="auto"/>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w:t>
            </w:r>
            <w:r w:rsidRPr="00B35601">
              <w:rPr>
                <w:rFonts w:ascii="Times New Roman" w:hAnsi="Times New Roman" w:cs="Times New Roman"/>
                <w:sz w:val="24"/>
                <w:szCs w:val="24"/>
                <w:vertAlign w:val="superscript"/>
              </w:rPr>
              <w:t xml:space="preserve">2 </w:t>
            </w:r>
            <w:r w:rsidRPr="00B35601">
              <w:rPr>
                <w:rFonts w:ascii="Times New Roman" w:hAnsi="Times New Roman" w:cs="Times New Roman"/>
                <w:sz w:val="24"/>
                <w:szCs w:val="24"/>
              </w:rPr>
              <w:t>площади зеркала воды</w:t>
            </w:r>
          </w:p>
        </w:tc>
        <w:tc>
          <w:tcPr>
            <w:tcW w:w="825" w:type="pct"/>
            <w:tcBorders>
              <w:top w:val="single" w:sz="4" w:space="0" w:color="auto"/>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auto"/>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auto"/>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6D7ECC" w:rsidRPr="00B35601" w:rsidRDefault="006D7ECC" w:rsidP="006D7ECC">
            <w:pPr>
              <w:pStyle w:val="af4"/>
              <w:numPr>
                <w:ilvl w:val="0"/>
                <w:numId w:val="22"/>
              </w:numPr>
              <w:ind w:left="0" w:firstLine="0"/>
              <w:jc w:val="center"/>
              <w:rPr>
                <w:sz w:val="24"/>
                <w:szCs w:val="24"/>
              </w:rPr>
            </w:pPr>
            <w:r w:rsidRPr="00B35601">
              <w:rPr>
                <w:bCs/>
                <w:sz w:val="24"/>
                <w:szCs w:val="24"/>
              </w:rPr>
              <w:t>Транспортная инфраструктура</w:t>
            </w:r>
          </w:p>
        </w:tc>
      </w:tr>
      <w:tr w:rsidR="006D7ECC" w:rsidRPr="00B35601" w:rsidTr="00ED0C30">
        <w:trPr>
          <w:trHeight w:val="755"/>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6.1</w:t>
            </w:r>
          </w:p>
        </w:tc>
        <w:tc>
          <w:tcPr>
            <w:tcW w:w="1649"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Общая протяженность железнодорожных линий</w:t>
            </w:r>
          </w:p>
        </w:tc>
        <w:tc>
          <w:tcPr>
            <w:tcW w:w="688" w:type="pct"/>
            <w:tcBorders>
              <w:top w:val="single" w:sz="4" w:space="0" w:color="000000"/>
              <w:left w:val="single" w:sz="4" w:space="0" w:color="000000"/>
              <w:right w:val="single" w:sz="4" w:space="0" w:color="000000"/>
            </w:tcBorders>
          </w:tcPr>
          <w:p w:rsidR="006D7ECC" w:rsidRPr="00B35601" w:rsidRDefault="006D7ECC" w:rsidP="00ED0C30">
            <w:pPr>
              <w:pStyle w:val="affc"/>
              <w:jc w:val="center"/>
              <w:rPr>
                <w:sz w:val="24"/>
                <w:szCs w:val="24"/>
              </w:rPr>
            </w:pPr>
            <w:r w:rsidRPr="00B35601">
              <w:rPr>
                <w:sz w:val="24"/>
                <w:szCs w:val="24"/>
              </w:rPr>
              <w:t>км</w:t>
            </w:r>
          </w:p>
        </w:tc>
        <w:tc>
          <w:tcPr>
            <w:tcW w:w="825" w:type="pct"/>
            <w:tcBorders>
              <w:top w:val="single" w:sz="4" w:space="0" w:color="000000"/>
              <w:left w:val="single" w:sz="4" w:space="0" w:color="000000"/>
              <w:right w:val="single" w:sz="4" w:space="0" w:color="000000"/>
            </w:tcBorders>
          </w:tcPr>
          <w:p w:rsidR="006D7ECC" w:rsidRPr="00B35601" w:rsidRDefault="006D7ECC" w:rsidP="00ED0C30">
            <w:pPr>
              <w:pStyle w:val="22"/>
              <w:ind w:left="0"/>
              <w:jc w:val="center"/>
              <w:rPr>
                <w:sz w:val="24"/>
                <w:szCs w:val="24"/>
              </w:rPr>
            </w:pPr>
            <w:r w:rsidRPr="00B35601">
              <w:rPr>
                <w:sz w:val="24"/>
                <w:szCs w:val="24"/>
              </w:rPr>
              <w:t>0</w:t>
            </w:r>
          </w:p>
        </w:tc>
        <w:tc>
          <w:tcPr>
            <w:tcW w:w="756" w:type="pct"/>
            <w:tcBorders>
              <w:top w:val="single" w:sz="4" w:space="0" w:color="000000"/>
              <w:left w:val="single" w:sz="4" w:space="0" w:color="000000"/>
              <w:right w:val="single" w:sz="4" w:space="0" w:color="auto"/>
            </w:tcBorders>
          </w:tcPr>
          <w:p w:rsidR="006D7ECC" w:rsidRPr="00B35601" w:rsidRDefault="006D7ECC" w:rsidP="00ED0C30">
            <w:pPr>
              <w:pStyle w:val="22"/>
              <w:ind w:left="0"/>
              <w:jc w:val="center"/>
              <w:rPr>
                <w:sz w:val="24"/>
                <w:szCs w:val="24"/>
              </w:rPr>
            </w:pPr>
            <w:r w:rsidRPr="00B35601">
              <w:rPr>
                <w:sz w:val="24"/>
                <w:szCs w:val="24"/>
              </w:rPr>
              <w:t>0</w:t>
            </w:r>
          </w:p>
        </w:tc>
        <w:tc>
          <w:tcPr>
            <w:tcW w:w="686" w:type="pct"/>
            <w:tcBorders>
              <w:top w:val="single" w:sz="4" w:space="0" w:color="000000"/>
              <w:left w:val="single" w:sz="4" w:space="0" w:color="auto"/>
              <w:right w:val="single" w:sz="4" w:space="0" w:color="000000"/>
            </w:tcBorders>
          </w:tcPr>
          <w:p w:rsidR="006D7ECC" w:rsidRPr="00B35601" w:rsidRDefault="006D7ECC" w:rsidP="00ED0C30">
            <w:pPr>
              <w:pStyle w:val="22"/>
              <w:ind w:left="0"/>
              <w:jc w:val="center"/>
              <w:rPr>
                <w:sz w:val="24"/>
                <w:szCs w:val="24"/>
              </w:rPr>
            </w:pPr>
            <w:r w:rsidRPr="00B35601">
              <w:rPr>
                <w:sz w:val="24"/>
                <w:szCs w:val="24"/>
              </w:rPr>
              <w:t>0</w:t>
            </w:r>
          </w:p>
        </w:tc>
      </w:tr>
      <w:tr w:rsidR="006D7ECC" w:rsidRPr="00B35601" w:rsidTr="00ED0C30">
        <w:trPr>
          <w:trHeight w:val="755"/>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6.2</w:t>
            </w:r>
          </w:p>
        </w:tc>
        <w:tc>
          <w:tcPr>
            <w:tcW w:w="1649"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Общая протяженность автомобильных дорог федерального значения</w:t>
            </w:r>
          </w:p>
        </w:tc>
        <w:tc>
          <w:tcPr>
            <w:tcW w:w="688" w:type="pct"/>
            <w:tcBorders>
              <w:top w:val="single" w:sz="4" w:space="0" w:color="000000"/>
              <w:left w:val="single" w:sz="4" w:space="0" w:color="000000"/>
              <w:right w:val="single" w:sz="4" w:space="0" w:color="000000"/>
            </w:tcBorders>
          </w:tcPr>
          <w:p w:rsidR="006D7ECC" w:rsidRPr="00B35601" w:rsidRDefault="006D7ECC" w:rsidP="00ED0C30">
            <w:pPr>
              <w:pStyle w:val="affc"/>
              <w:jc w:val="center"/>
              <w:rPr>
                <w:sz w:val="24"/>
                <w:szCs w:val="24"/>
              </w:rPr>
            </w:pPr>
            <w:r w:rsidRPr="00B35601">
              <w:rPr>
                <w:sz w:val="24"/>
                <w:szCs w:val="24"/>
              </w:rPr>
              <w:t>км</w:t>
            </w:r>
          </w:p>
        </w:tc>
        <w:tc>
          <w:tcPr>
            <w:tcW w:w="825"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966"/>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6.3</w:t>
            </w:r>
          </w:p>
        </w:tc>
        <w:tc>
          <w:tcPr>
            <w:tcW w:w="1649"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Общая протяженность автомобильных дорог регионального и межмуниципального значения</w:t>
            </w:r>
          </w:p>
        </w:tc>
        <w:tc>
          <w:tcPr>
            <w:tcW w:w="688" w:type="pct"/>
            <w:tcBorders>
              <w:top w:val="single" w:sz="4" w:space="0" w:color="000000"/>
              <w:left w:val="single" w:sz="4" w:space="0" w:color="000000"/>
              <w:right w:val="single" w:sz="4" w:space="0" w:color="000000"/>
            </w:tcBorders>
          </w:tcPr>
          <w:p w:rsidR="006D7ECC" w:rsidRPr="00B35601" w:rsidRDefault="006D7ECC" w:rsidP="00ED0C30">
            <w:pPr>
              <w:pStyle w:val="affc"/>
              <w:jc w:val="center"/>
              <w:rPr>
                <w:sz w:val="24"/>
                <w:szCs w:val="24"/>
              </w:rPr>
            </w:pPr>
            <w:r w:rsidRPr="00B35601">
              <w:rPr>
                <w:sz w:val="24"/>
                <w:szCs w:val="24"/>
              </w:rPr>
              <w:t>км</w:t>
            </w:r>
          </w:p>
        </w:tc>
        <w:tc>
          <w:tcPr>
            <w:tcW w:w="825"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42,3</w:t>
            </w:r>
          </w:p>
        </w:tc>
        <w:tc>
          <w:tcPr>
            <w:tcW w:w="756" w:type="pct"/>
            <w:tcBorders>
              <w:top w:val="single" w:sz="4" w:space="0" w:color="000000"/>
              <w:left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42,3</w:t>
            </w:r>
          </w:p>
        </w:tc>
        <w:tc>
          <w:tcPr>
            <w:tcW w:w="686" w:type="pct"/>
            <w:tcBorders>
              <w:top w:val="single" w:sz="4" w:space="0" w:color="000000"/>
              <w:left w:val="single" w:sz="4" w:space="0" w:color="auto"/>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42,3</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6,4</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Протяженность улично-дорожной сети</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1f0"/>
              <w:spacing w:line="240" w:lineRule="auto"/>
              <w:ind w:firstLine="0"/>
              <w:jc w:val="center"/>
              <w:rPr>
                <w:szCs w:val="24"/>
              </w:rPr>
            </w:pPr>
            <w:r w:rsidRPr="00B35601">
              <w:rPr>
                <w:szCs w:val="24"/>
              </w:rPr>
              <w:t>км</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pPr>
            <w:r w:rsidRPr="00B35601">
              <w:rPr>
                <w:rFonts w:ascii="Times New Roman" w:hAnsi="Times New Roman" w:cs="Times New Roman"/>
                <w:sz w:val="24"/>
                <w:szCs w:val="24"/>
              </w:rPr>
              <w:t>83,4</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jc w:val="center"/>
            </w:pPr>
            <w:r w:rsidRPr="00B35601">
              <w:rPr>
                <w:rFonts w:ascii="Times New Roman" w:hAnsi="Times New Roman" w:cs="Times New Roman"/>
                <w:sz w:val="24"/>
                <w:szCs w:val="24"/>
              </w:rPr>
              <w:t>83,4</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jc w:val="center"/>
            </w:pPr>
            <w:r w:rsidRPr="00B35601">
              <w:rPr>
                <w:rFonts w:ascii="Times New Roman" w:hAnsi="Times New Roman" w:cs="Times New Roman"/>
                <w:sz w:val="24"/>
                <w:szCs w:val="24"/>
              </w:rPr>
              <w:t>83,4</w:t>
            </w:r>
          </w:p>
        </w:tc>
      </w:tr>
      <w:tr w:rsidR="006D7ECC" w:rsidRPr="00B35601" w:rsidTr="00ED0C30">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6D7ECC" w:rsidRPr="00B35601" w:rsidRDefault="006D7ECC" w:rsidP="006D7ECC">
            <w:pPr>
              <w:pStyle w:val="af4"/>
              <w:numPr>
                <w:ilvl w:val="0"/>
                <w:numId w:val="22"/>
              </w:numPr>
              <w:ind w:left="0" w:firstLine="0"/>
              <w:jc w:val="center"/>
              <w:rPr>
                <w:sz w:val="24"/>
                <w:szCs w:val="24"/>
              </w:rPr>
            </w:pPr>
            <w:r w:rsidRPr="00B35601">
              <w:rPr>
                <w:sz w:val="24"/>
                <w:szCs w:val="24"/>
              </w:rPr>
              <w:t>Инженерная инфраструктура</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7.1</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both"/>
              <w:rPr>
                <w:rFonts w:ascii="Times New Roman" w:hAnsi="Times New Roman" w:cs="Times New Roman"/>
                <w:sz w:val="24"/>
                <w:szCs w:val="24"/>
              </w:rPr>
            </w:pPr>
            <w:r w:rsidRPr="00B35601">
              <w:rPr>
                <w:rFonts w:ascii="Times New Roman" w:hAnsi="Times New Roman" w:cs="Times New Roman"/>
                <w:bCs/>
                <w:sz w:val="24"/>
                <w:szCs w:val="24"/>
              </w:rPr>
              <w:t>Водоснабжение</w:t>
            </w:r>
          </w:p>
        </w:tc>
      </w:tr>
      <w:tr w:rsidR="006D7ECC" w:rsidRPr="00B35601" w:rsidTr="00ED0C30">
        <w:trPr>
          <w:trHeight w:val="85"/>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7.1.1</w:t>
            </w:r>
          </w:p>
        </w:tc>
        <w:tc>
          <w:tcPr>
            <w:tcW w:w="1649"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Водопотребление</w:t>
            </w:r>
          </w:p>
        </w:tc>
        <w:tc>
          <w:tcPr>
            <w:tcW w:w="688"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w:t>
            </w:r>
            <w:r w:rsidRPr="00B35601">
              <w:rPr>
                <w:rFonts w:ascii="Times New Roman" w:hAnsi="Times New Roman" w:cs="Times New Roman"/>
                <w:sz w:val="24"/>
                <w:szCs w:val="24"/>
                <w:vertAlign w:val="superscript"/>
              </w:rPr>
              <w:t>3</w:t>
            </w:r>
            <w:r w:rsidRPr="00B35601">
              <w:rPr>
                <w:rFonts w:ascii="Times New Roman" w:hAnsi="Times New Roman" w:cs="Times New Roman"/>
                <w:sz w:val="24"/>
                <w:szCs w:val="24"/>
              </w:rPr>
              <w:t>/сут.</w:t>
            </w:r>
          </w:p>
        </w:tc>
        <w:tc>
          <w:tcPr>
            <w:tcW w:w="825" w:type="pct"/>
            <w:tcBorders>
              <w:top w:val="single" w:sz="4" w:space="0" w:color="000000"/>
              <w:left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н/д</w:t>
            </w:r>
          </w:p>
        </w:tc>
        <w:tc>
          <w:tcPr>
            <w:tcW w:w="756" w:type="pct"/>
            <w:tcBorders>
              <w:top w:val="single" w:sz="4" w:space="0" w:color="000000"/>
              <w:left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eastAsia="Times New Roman" w:hAnsi="Times New Roman" w:cs="Times New Roman"/>
                <w:sz w:val="24"/>
                <w:szCs w:val="24"/>
                <w:lang w:eastAsia="ru-RU"/>
              </w:rPr>
              <w:t>473,8</w:t>
            </w:r>
          </w:p>
        </w:tc>
        <w:tc>
          <w:tcPr>
            <w:tcW w:w="686" w:type="pct"/>
            <w:tcBorders>
              <w:top w:val="single" w:sz="4" w:space="0" w:color="000000"/>
              <w:left w:val="single" w:sz="4" w:space="0" w:color="auto"/>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eastAsia="Times New Roman" w:hAnsi="Times New Roman" w:cs="Times New Roman"/>
                <w:sz w:val="24"/>
                <w:szCs w:val="24"/>
                <w:lang w:eastAsia="ru-RU"/>
              </w:rPr>
              <w:t>477,3</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7.1.3</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Протяженность сетей водоснабжения</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км</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17,2</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33,7</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33,7</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7.2</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both"/>
              <w:rPr>
                <w:rFonts w:ascii="Times New Roman" w:hAnsi="Times New Roman" w:cs="Times New Roman"/>
                <w:sz w:val="24"/>
                <w:szCs w:val="24"/>
              </w:rPr>
            </w:pPr>
            <w:r w:rsidRPr="00B35601">
              <w:rPr>
                <w:rFonts w:ascii="Times New Roman" w:hAnsi="Times New Roman" w:cs="Times New Roman"/>
                <w:sz w:val="24"/>
                <w:szCs w:val="24"/>
              </w:rPr>
              <w:t>Водоотведение</w:t>
            </w:r>
          </w:p>
        </w:tc>
      </w:tr>
      <w:tr w:rsidR="006D7ECC" w:rsidRPr="00B35601" w:rsidTr="00ED0C30">
        <w:trPr>
          <w:trHeight w:val="445"/>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7.2.1</w:t>
            </w:r>
          </w:p>
        </w:tc>
        <w:tc>
          <w:tcPr>
            <w:tcW w:w="1649"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sz w:val="24"/>
                <w:szCs w:val="24"/>
              </w:rPr>
              <w:t>Общее поступление сточных вод</w:t>
            </w:r>
          </w:p>
        </w:tc>
        <w:tc>
          <w:tcPr>
            <w:tcW w:w="688"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w:t>
            </w:r>
            <w:r w:rsidRPr="00B35601">
              <w:rPr>
                <w:rFonts w:ascii="Times New Roman" w:hAnsi="Times New Roman" w:cs="Times New Roman"/>
                <w:sz w:val="24"/>
                <w:szCs w:val="24"/>
                <w:vertAlign w:val="superscript"/>
              </w:rPr>
              <w:t>3</w:t>
            </w:r>
            <w:r w:rsidRPr="00B35601">
              <w:rPr>
                <w:rFonts w:ascii="Times New Roman" w:hAnsi="Times New Roman" w:cs="Times New Roman"/>
                <w:sz w:val="24"/>
                <w:szCs w:val="24"/>
              </w:rPr>
              <w:t>/сут.</w:t>
            </w:r>
          </w:p>
        </w:tc>
        <w:tc>
          <w:tcPr>
            <w:tcW w:w="825" w:type="pct"/>
            <w:tcBorders>
              <w:top w:val="single" w:sz="4" w:space="0" w:color="000000"/>
              <w:left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7.2.2</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bCs/>
                <w:sz w:val="24"/>
                <w:szCs w:val="24"/>
              </w:rPr>
            </w:pPr>
            <w:r w:rsidRPr="00B35601">
              <w:rPr>
                <w:rFonts w:ascii="Times New Roman" w:hAnsi="Times New Roman" w:cs="Times New Roman"/>
                <w:bCs/>
                <w:sz w:val="24"/>
                <w:szCs w:val="24"/>
              </w:rPr>
              <w:t>Протяженность сетей канализации</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км</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7.3</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both"/>
              <w:rPr>
                <w:rFonts w:ascii="Times New Roman" w:hAnsi="Times New Roman" w:cs="Times New Roman"/>
                <w:sz w:val="24"/>
                <w:szCs w:val="24"/>
              </w:rPr>
            </w:pPr>
            <w:r w:rsidRPr="00B35601">
              <w:rPr>
                <w:rFonts w:ascii="Times New Roman" w:hAnsi="Times New Roman" w:cs="Times New Roman"/>
                <w:bCs/>
                <w:sz w:val="24"/>
                <w:szCs w:val="24"/>
              </w:rPr>
              <w:t>Электроснабжение</w:t>
            </w:r>
          </w:p>
        </w:tc>
      </w:tr>
      <w:tr w:rsidR="006D7ECC" w:rsidRPr="00B35601" w:rsidTr="00ED0C30">
        <w:trPr>
          <w:trHeight w:val="654"/>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7.3.1</w:t>
            </w:r>
          </w:p>
        </w:tc>
        <w:tc>
          <w:tcPr>
            <w:tcW w:w="1649" w:type="pct"/>
            <w:tcBorders>
              <w:top w:val="single" w:sz="4" w:space="0" w:color="000000"/>
              <w:left w:val="single" w:sz="4" w:space="0" w:color="000000"/>
              <w:right w:val="single" w:sz="4" w:space="0" w:color="000000"/>
            </w:tcBorders>
          </w:tcPr>
          <w:p w:rsidR="006D7ECC" w:rsidRPr="00B35601" w:rsidRDefault="006D7ECC" w:rsidP="00ED0C30">
            <w:pPr>
              <w:pStyle w:val="1f0"/>
              <w:spacing w:line="240" w:lineRule="auto"/>
              <w:ind w:firstLine="0"/>
              <w:rPr>
                <w:szCs w:val="24"/>
              </w:rPr>
            </w:pPr>
            <w:r w:rsidRPr="00B35601">
              <w:rPr>
                <w:szCs w:val="24"/>
              </w:rPr>
              <w:t>Максимальная электрическая нагрузка</w:t>
            </w:r>
          </w:p>
        </w:tc>
        <w:tc>
          <w:tcPr>
            <w:tcW w:w="688"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МВт</w:t>
            </w:r>
          </w:p>
        </w:tc>
        <w:tc>
          <w:tcPr>
            <w:tcW w:w="825"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н/д</w:t>
            </w:r>
          </w:p>
        </w:tc>
        <w:tc>
          <w:tcPr>
            <w:tcW w:w="756" w:type="pct"/>
            <w:tcBorders>
              <w:top w:val="single" w:sz="4" w:space="0" w:color="000000"/>
              <w:left w:val="single" w:sz="4" w:space="0" w:color="000000"/>
              <w:right w:val="single" w:sz="4" w:space="0" w:color="auto"/>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1,52</w:t>
            </w:r>
          </w:p>
        </w:tc>
        <w:tc>
          <w:tcPr>
            <w:tcW w:w="686" w:type="pct"/>
            <w:tcBorders>
              <w:top w:val="single" w:sz="4" w:space="0" w:color="000000"/>
              <w:left w:val="single" w:sz="4" w:space="0" w:color="auto"/>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1,54</w:t>
            </w:r>
          </w:p>
        </w:tc>
      </w:tr>
      <w:tr w:rsidR="006D7ECC" w:rsidRPr="00B35601" w:rsidTr="00ED0C30">
        <w:trPr>
          <w:trHeight w:val="966"/>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7.3.2</w:t>
            </w:r>
          </w:p>
        </w:tc>
        <w:tc>
          <w:tcPr>
            <w:tcW w:w="1649" w:type="pct"/>
            <w:tcBorders>
              <w:top w:val="single" w:sz="4" w:space="0" w:color="000000"/>
              <w:left w:val="single" w:sz="4" w:space="0" w:color="000000"/>
              <w:right w:val="single" w:sz="4" w:space="0" w:color="000000"/>
            </w:tcBorders>
          </w:tcPr>
          <w:p w:rsidR="006D7ECC" w:rsidRPr="00B35601" w:rsidRDefault="006D7ECC" w:rsidP="00ED0C30">
            <w:pPr>
              <w:pStyle w:val="1f0"/>
              <w:spacing w:line="240" w:lineRule="auto"/>
              <w:ind w:firstLine="0"/>
              <w:rPr>
                <w:szCs w:val="24"/>
              </w:rPr>
            </w:pPr>
            <w:r w:rsidRPr="00B35601">
              <w:rPr>
                <w:szCs w:val="24"/>
              </w:rPr>
              <w:t>Годовое электропотребление в целом, в том числе:</w:t>
            </w:r>
          </w:p>
        </w:tc>
        <w:tc>
          <w:tcPr>
            <w:tcW w:w="688"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млн. кВч</w:t>
            </w:r>
          </w:p>
        </w:tc>
        <w:tc>
          <w:tcPr>
            <w:tcW w:w="825"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н/д</w:t>
            </w:r>
          </w:p>
        </w:tc>
        <w:tc>
          <w:tcPr>
            <w:tcW w:w="756" w:type="pct"/>
            <w:tcBorders>
              <w:top w:val="single" w:sz="4" w:space="0" w:color="000000"/>
              <w:left w:val="single" w:sz="4" w:space="0" w:color="000000"/>
              <w:right w:val="single" w:sz="4" w:space="0" w:color="auto"/>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803</w:t>
            </w:r>
          </w:p>
        </w:tc>
        <w:tc>
          <w:tcPr>
            <w:tcW w:w="686" w:type="pct"/>
            <w:tcBorders>
              <w:top w:val="single" w:sz="4" w:space="0" w:color="000000"/>
              <w:left w:val="single" w:sz="4" w:space="0" w:color="auto"/>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809</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7.4</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both"/>
              <w:rPr>
                <w:rFonts w:ascii="Times New Roman" w:hAnsi="Times New Roman" w:cs="Times New Roman"/>
                <w:sz w:val="24"/>
                <w:szCs w:val="24"/>
              </w:rPr>
            </w:pPr>
            <w:r w:rsidRPr="00B35601">
              <w:rPr>
                <w:rFonts w:ascii="Times New Roman" w:hAnsi="Times New Roman" w:cs="Times New Roman"/>
                <w:bCs/>
                <w:sz w:val="24"/>
                <w:szCs w:val="24"/>
              </w:rPr>
              <w:t>Теплоснабжение</w:t>
            </w:r>
          </w:p>
        </w:tc>
      </w:tr>
      <w:tr w:rsidR="006D7ECC" w:rsidRPr="00B35601" w:rsidTr="00ED0C30">
        <w:trPr>
          <w:trHeight w:val="20"/>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7.4.1</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1f0"/>
              <w:spacing w:line="240" w:lineRule="auto"/>
              <w:ind w:firstLine="0"/>
              <w:rPr>
                <w:szCs w:val="24"/>
              </w:rPr>
            </w:pPr>
            <w:r w:rsidRPr="00B35601">
              <w:rPr>
                <w:szCs w:val="24"/>
              </w:rPr>
              <w:t>Максимальная тепловая нагрузка жилищно-коммунального сектора в целом</w:t>
            </w:r>
          </w:p>
        </w:tc>
        <w:tc>
          <w:tcPr>
            <w:tcW w:w="688"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Гкал/час</w:t>
            </w:r>
          </w:p>
        </w:tc>
        <w:tc>
          <w:tcPr>
            <w:tcW w:w="825"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1,2</w:t>
            </w:r>
          </w:p>
        </w:tc>
        <w:tc>
          <w:tcPr>
            <w:tcW w:w="756" w:type="pct"/>
            <w:tcBorders>
              <w:top w:val="single" w:sz="4" w:space="0" w:color="000000"/>
              <w:left w:val="single" w:sz="4" w:space="0" w:color="000000"/>
              <w:right w:val="single" w:sz="4" w:space="0" w:color="auto"/>
            </w:tcBorders>
          </w:tcPr>
          <w:p w:rsidR="006D7ECC" w:rsidRPr="00B35601" w:rsidRDefault="006D7ECC" w:rsidP="00ED0C30">
            <w:pPr>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11,53</w:t>
            </w:r>
          </w:p>
        </w:tc>
        <w:tc>
          <w:tcPr>
            <w:tcW w:w="686" w:type="pct"/>
            <w:tcBorders>
              <w:top w:val="single" w:sz="4" w:space="0" w:color="000000"/>
              <w:left w:val="single" w:sz="4" w:space="0" w:color="auto"/>
              <w:right w:val="single" w:sz="4" w:space="0" w:color="000000"/>
            </w:tcBorders>
          </w:tcPr>
          <w:p w:rsidR="006D7ECC" w:rsidRPr="00B35601" w:rsidRDefault="006D7ECC" w:rsidP="00ED0C30">
            <w:pPr>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15,03</w:t>
            </w:r>
          </w:p>
        </w:tc>
      </w:tr>
      <w:tr w:rsidR="006D7ECC" w:rsidRPr="00B35601" w:rsidTr="00ED0C30">
        <w:trPr>
          <w:trHeight w:val="20"/>
        </w:trPr>
        <w:tc>
          <w:tcPr>
            <w:tcW w:w="396"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7.4.2</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1f0"/>
              <w:spacing w:line="240" w:lineRule="auto"/>
              <w:ind w:firstLine="0"/>
              <w:rPr>
                <w:szCs w:val="24"/>
              </w:rPr>
            </w:pPr>
            <w:r w:rsidRPr="00B35601">
              <w:rPr>
                <w:szCs w:val="24"/>
              </w:rPr>
              <w:t>протяженность сетей теплоснабжения</w:t>
            </w:r>
          </w:p>
        </w:tc>
        <w:tc>
          <w:tcPr>
            <w:tcW w:w="688"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км</w:t>
            </w:r>
          </w:p>
        </w:tc>
        <w:tc>
          <w:tcPr>
            <w:tcW w:w="825" w:type="pc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right w:val="single" w:sz="4" w:space="0" w:color="auto"/>
            </w:tcBorders>
          </w:tcPr>
          <w:p w:rsidR="006D7ECC" w:rsidRPr="00B35601" w:rsidRDefault="006D7ECC" w:rsidP="00ED0C30">
            <w:pPr>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686" w:type="pct"/>
            <w:tcBorders>
              <w:top w:val="single" w:sz="4" w:space="0" w:color="000000"/>
              <w:left w:val="single" w:sz="4" w:space="0" w:color="auto"/>
              <w:right w:val="single" w:sz="4" w:space="0" w:color="000000"/>
            </w:tcBorders>
          </w:tcPr>
          <w:p w:rsidR="006D7ECC" w:rsidRPr="00B35601" w:rsidRDefault="006D7ECC" w:rsidP="00ED0C30">
            <w:pPr>
              <w:autoSpaceDE w:val="0"/>
              <w:autoSpaceDN w:val="0"/>
              <w:adjustRightInd w:val="0"/>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r>
      <w:tr w:rsidR="006D7ECC" w:rsidRPr="00B35601" w:rsidTr="00ED0C30">
        <w:trPr>
          <w:trHeight w:val="20"/>
        </w:trPr>
        <w:tc>
          <w:tcPr>
            <w:tcW w:w="396"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lastRenderedPageBreak/>
              <w:t>7.5</w:t>
            </w:r>
          </w:p>
        </w:tc>
        <w:tc>
          <w:tcPr>
            <w:tcW w:w="4604" w:type="pct"/>
            <w:gridSpan w:val="5"/>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rPr>
                <w:rFonts w:ascii="Times New Roman" w:hAnsi="Times New Roman" w:cs="Times New Roman"/>
                <w:sz w:val="24"/>
                <w:szCs w:val="24"/>
              </w:rPr>
            </w:pPr>
            <w:r w:rsidRPr="00B35601">
              <w:rPr>
                <w:rFonts w:ascii="Times New Roman" w:hAnsi="Times New Roman" w:cs="Times New Roman"/>
                <w:bCs/>
                <w:sz w:val="24"/>
                <w:szCs w:val="24"/>
              </w:rPr>
              <w:t>Газоснабжение</w:t>
            </w:r>
          </w:p>
        </w:tc>
      </w:tr>
      <w:tr w:rsidR="006D7ECC" w:rsidRPr="00B35601" w:rsidTr="00ED0C30">
        <w:trPr>
          <w:trHeight w:val="20"/>
        </w:trPr>
        <w:tc>
          <w:tcPr>
            <w:tcW w:w="396" w:type="pct"/>
            <w:vMerge w:val="restart"/>
            <w:tcBorders>
              <w:top w:val="single" w:sz="4" w:space="0" w:color="000000"/>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7.5.1</w:t>
            </w: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1f0"/>
              <w:spacing w:line="240" w:lineRule="auto"/>
              <w:ind w:firstLine="0"/>
              <w:rPr>
                <w:szCs w:val="24"/>
              </w:rPr>
            </w:pPr>
            <w:r w:rsidRPr="00B35601">
              <w:rPr>
                <w:szCs w:val="24"/>
              </w:rPr>
              <w:t>Потребление природного газа всего, в том числе:</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млн. куб. м/год</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0,48</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0,49</w:t>
            </w:r>
          </w:p>
        </w:tc>
      </w:tr>
      <w:tr w:rsidR="006D7ECC" w:rsidRPr="00B35601" w:rsidTr="00ED0C30">
        <w:trPr>
          <w:trHeight w:val="20"/>
        </w:trPr>
        <w:tc>
          <w:tcPr>
            <w:tcW w:w="396" w:type="pct"/>
            <w:vMerge/>
            <w:tcBorders>
              <w:left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1f0"/>
              <w:spacing w:line="240" w:lineRule="auto"/>
              <w:ind w:firstLine="0"/>
              <w:rPr>
                <w:szCs w:val="24"/>
              </w:rPr>
            </w:pPr>
            <w:r w:rsidRPr="00B35601">
              <w:rPr>
                <w:szCs w:val="24"/>
              </w:rPr>
              <w:t>Жилищно-коммунальный сектор</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млн. куб. м/год</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0,02</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0,02</w:t>
            </w:r>
          </w:p>
        </w:tc>
      </w:tr>
      <w:tr w:rsidR="006D7ECC" w:rsidRPr="00B35601" w:rsidTr="00ED0C30">
        <w:trPr>
          <w:trHeight w:val="20"/>
        </w:trPr>
        <w:tc>
          <w:tcPr>
            <w:tcW w:w="396" w:type="pct"/>
            <w:vMerge/>
            <w:tcBorders>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pStyle w:val="1f0"/>
              <w:spacing w:line="240" w:lineRule="auto"/>
              <w:ind w:firstLine="0"/>
              <w:rPr>
                <w:szCs w:val="24"/>
              </w:rPr>
            </w:pPr>
            <w:r w:rsidRPr="00B35601">
              <w:rPr>
                <w:szCs w:val="24"/>
              </w:rPr>
              <w:t>Промышленные предприятия</w:t>
            </w:r>
          </w:p>
        </w:tc>
        <w:tc>
          <w:tcPr>
            <w:tcW w:w="688"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млн. куб. м/год</w:t>
            </w:r>
          </w:p>
        </w:tc>
        <w:tc>
          <w:tcPr>
            <w:tcW w:w="825" w:type="pct"/>
            <w:tcBorders>
              <w:top w:val="single" w:sz="4" w:space="0" w:color="000000"/>
              <w:left w:val="single" w:sz="4" w:space="0" w:color="000000"/>
              <w:bottom w:val="single" w:sz="4" w:space="0" w:color="000000"/>
              <w:right w:val="single" w:sz="4" w:space="0" w:color="000000"/>
            </w:tcBorders>
          </w:tcPr>
          <w:p w:rsidR="006D7ECC" w:rsidRPr="00B35601" w:rsidRDefault="006D7ECC" w:rsidP="00ED0C30">
            <w:pPr>
              <w:spacing w:after="0" w:line="240" w:lineRule="auto"/>
              <w:jc w:val="center"/>
              <w:rPr>
                <w:rFonts w:ascii="Times New Roman" w:hAnsi="Times New Roman" w:cs="Times New Roman"/>
                <w:sz w:val="24"/>
                <w:szCs w:val="24"/>
              </w:rPr>
            </w:pPr>
            <w:r w:rsidRPr="00B35601">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0,05</w:t>
            </w:r>
          </w:p>
        </w:tc>
        <w:tc>
          <w:tcPr>
            <w:tcW w:w="686" w:type="pct"/>
            <w:tcBorders>
              <w:top w:val="single" w:sz="4" w:space="0" w:color="000000"/>
              <w:left w:val="single" w:sz="4" w:space="0" w:color="auto"/>
              <w:bottom w:val="single" w:sz="4" w:space="0" w:color="000000"/>
              <w:right w:val="single" w:sz="4" w:space="0" w:color="000000"/>
            </w:tcBorders>
          </w:tcPr>
          <w:p w:rsidR="006D7ECC" w:rsidRPr="00B35601" w:rsidRDefault="006D7ECC" w:rsidP="00ED0C30">
            <w:pPr>
              <w:jc w:val="center"/>
              <w:rPr>
                <w:rFonts w:ascii="Times New Roman" w:hAnsi="Times New Roman" w:cs="Times New Roman"/>
                <w:sz w:val="24"/>
                <w:szCs w:val="24"/>
              </w:rPr>
            </w:pPr>
            <w:r w:rsidRPr="00B35601">
              <w:rPr>
                <w:rFonts w:ascii="Times New Roman" w:hAnsi="Times New Roman" w:cs="Times New Roman"/>
                <w:sz w:val="24"/>
                <w:szCs w:val="24"/>
              </w:rPr>
              <w:t>0,05</w:t>
            </w:r>
          </w:p>
        </w:tc>
      </w:tr>
    </w:tbl>
    <w:p w:rsidR="00934D4D" w:rsidRPr="00B35601" w:rsidRDefault="00934D4D" w:rsidP="00934D4D">
      <w:pPr>
        <w:pStyle w:val="001"/>
        <w:spacing w:line="240" w:lineRule="auto"/>
        <w:ind w:firstLine="0"/>
        <w:rPr>
          <w:szCs w:val="24"/>
        </w:rPr>
      </w:pPr>
    </w:p>
    <w:p w:rsidR="00A60A46" w:rsidRDefault="00A60A46"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B6541D" w:rsidRDefault="00B6541D" w:rsidP="00A60A46">
      <w:pPr>
        <w:pStyle w:val="001"/>
        <w:spacing w:line="240" w:lineRule="auto"/>
        <w:rPr>
          <w:szCs w:val="24"/>
        </w:rPr>
      </w:pPr>
    </w:p>
    <w:p w:rsidR="00A60A46" w:rsidRDefault="00A60A46" w:rsidP="00A60A46">
      <w:pPr>
        <w:pStyle w:val="001"/>
        <w:spacing w:line="240" w:lineRule="auto"/>
        <w:rPr>
          <w:szCs w:val="24"/>
        </w:rPr>
      </w:pPr>
    </w:p>
    <w:p w:rsidR="00A60A46" w:rsidRDefault="00A60A46" w:rsidP="00A60A46">
      <w:pPr>
        <w:pStyle w:val="001"/>
        <w:spacing w:line="240" w:lineRule="auto"/>
        <w:rPr>
          <w:szCs w:val="24"/>
        </w:rPr>
      </w:pPr>
    </w:p>
    <w:p w:rsidR="00A60A46" w:rsidRDefault="00A60A46" w:rsidP="00A60A46">
      <w:pPr>
        <w:pStyle w:val="001"/>
        <w:spacing w:line="240" w:lineRule="auto"/>
        <w:rPr>
          <w:szCs w:val="24"/>
        </w:rPr>
      </w:pPr>
    </w:p>
    <w:p w:rsidR="00A60A46" w:rsidRDefault="00A60A46" w:rsidP="00A60A46">
      <w:pPr>
        <w:pStyle w:val="001"/>
        <w:spacing w:line="240" w:lineRule="auto"/>
        <w:rPr>
          <w:szCs w:val="24"/>
        </w:rPr>
      </w:pPr>
    </w:p>
    <w:p w:rsidR="00A60A46" w:rsidRDefault="00A60A46" w:rsidP="00A60A46">
      <w:pPr>
        <w:pStyle w:val="001"/>
        <w:spacing w:line="240" w:lineRule="auto"/>
        <w:rPr>
          <w:szCs w:val="24"/>
        </w:rPr>
      </w:pPr>
    </w:p>
    <w:p w:rsidR="00A60A46" w:rsidRDefault="00A60A46" w:rsidP="00A60A46">
      <w:pPr>
        <w:pStyle w:val="001"/>
        <w:spacing w:line="240" w:lineRule="auto"/>
        <w:rPr>
          <w:szCs w:val="24"/>
        </w:rPr>
      </w:pPr>
    </w:p>
    <w:p w:rsidR="00A60A46" w:rsidRDefault="00A60A46"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BF0E50" w:rsidRDefault="00BF0E50" w:rsidP="00A60A46">
      <w:pPr>
        <w:pStyle w:val="001"/>
        <w:spacing w:line="240" w:lineRule="auto"/>
        <w:rPr>
          <w:szCs w:val="24"/>
        </w:rPr>
      </w:pPr>
    </w:p>
    <w:p w:rsidR="00A60A46" w:rsidRDefault="00A60A46" w:rsidP="00A60A46">
      <w:pPr>
        <w:pStyle w:val="001"/>
        <w:spacing w:line="240" w:lineRule="auto"/>
        <w:rPr>
          <w:szCs w:val="24"/>
        </w:rPr>
      </w:pPr>
    </w:p>
    <w:p w:rsidR="00A60A46" w:rsidRDefault="00A60A46" w:rsidP="00A60A46">
      <w:pPr>
        <w:pStyle w:val="001"/>
        <w:spacing w:line="240" w:lineRule="auto"/>
        <w:rPr>
          <w:szCs w:val="24"/>
        </w:rPr>
      </w:pPr>
    </w:p>
    <w:p w:rsidR="00B87123" w:rsidRDefault="00B87123" w:rsidP="003C4DD3">
      <w:pPr>
        <w:pStyle w:val="001"/>
        <w:spacing w:line="240" w:lineRule="auto"/>
        <w:ind w:right="140" w:firstLine="0"/>
        <w:jc w:val="center"/>
        <w:rPr>
          <w:sz w:val="28"/>
        </w:rPr>
      </w:pPr>
    </w:p>
    <w:p w:rsidR="00B87123" w:rsidRDefault="00B87123" w:rsidP="003C4DD3">
      <w:pPr>
        <w:pStyle w:val="001"/>
        <w:spacing w:line="240" w:lineRule="auto"/>
        <w:ind w:right="140" w:firstLine="0"/>
        <w:jc w:val="center"/>
        <w:rPr>
          <w:sz w:val="28"/>
        </w:rPr>
      </w:pPr>
    </w:p>
    <w:p w:rsidR="00B87123" w:rsidRDefault="00B87123" w:rsidP="003C4DD3">
      <w:pPr>
        <w:pStyle w:val="001"/>
        <w:spacing w:line="240" w:lineRule="auto"/>
        <w:ind w:right="140" w:firstLine="0"/>
        <w:jc w:val="center"/>
        <w:rPr>
          <w:sz w:val="28"/>
        </w:rPr>
      </w:pPr>
    </w:p>
    <w:p w:rsidR="00B87123" w:rsidRDefault="00B87123" w:rsidP="003C4DD3">
      <w:pPr>
        <w:pStyle w:val="001"/>
        <w:spacing w:line="240" w:lineRule="auto"/>
        <w:ind w:right="140" w:firstLine="0"/>
        <w:jc w:val="center"/>
        <w:rPr>
          <w:sz w:val="28"/>
        </w:rPr>
      </w:pPr>
    </w:p>
    <w:p w:rsidR="003C4DD3" w:rsidRDefault="003C4DD3" w:rsidP="003C4DD3">
      <w:pPr>
        <w:pStyle w:val="001"/>
        <w:spacing w:line="240" w:lineRule="auto"/>
        <w:ind w:right="140" w:firstLine="0"/>
        <w:jc w:val="center"/>
        <w:rPr>
          <w:sz w:val="28"/>
        </w:rPr>
      </w:pPr>
      <w:r>
        <w:rPr>
          <w:sz w:val="28"/>
        </w:rPr>
        <w:t>Приложение 2</w:t>
      </w:r>
    </w:p>
    <w:p w:rsidR="003C4DD3" w:rsidRDefault="003C4DD3" w:rsidP="003C4DD3">
      <w:pPr>
        <w:pStyle w:val="001"/>
        <w:spacing w:line="240" w:lineRule="auto"/>
        <w:ind w:right="140" w:firstLine="0"/>
        <w:jc w:val="center"/>
        <w:rPr>
          <w:sz w:val="28"/>
        </w:rPr>
      </w:pPr>
    </w:p>
    <w:p w:rsidR="003C4DD3" w:rsidRDefault="003C4DD3" w:rsidP="003C4DD3">
      <w:pPr>
        <w:pStyle w:val="001"/>
        <w:spacing w:line="240" w:lineRule="auto"/>
        <w:ind w:right="140" w:firstLine="0"/>
        <w:jc w:val="center"/>
        <w:rPr>
          <w:sz w:val="28"/>
        </w:rPr>
      </w:pPr>
      <w:r w:rsidRPr="003C4DD3">
        <w:rPr>
          <w:noProof/>
          <w:sz w:val="28"/>
        </w:rPr>
        <w:drawing>
          <wp:inline distT="0" distB="0" distL="0" distR="0">
            <wp:extent cx="5743575" cy="8077200"/>
            <wp:effectExtent l="0" t="0" r="952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43575" cy="8077200"/>
                    </a:xfrm>
                    <a:prstGeom prst="rect">
                      <a:avLst/>
                    </a:prstGeom>
                    <a:noFill/>
                    <a:ln>
                      <a:noFill/>
                    </a:ln>
                  </pic:spPr>
                </pic:pic>
              </a:graphicData>
            </a:graphic>
          </wp:inline>
        </w:drawing>
      </w:r>
    </w:p>
    <w:p w:rsidR="003C4DD3" w:rsidRPr="00A60A46" w:rsidRDefault="003C4DD3" w:rsidP="003C4DD3">
      <w:pPr>
        <w:pStyle w:val="001"/>
        <w:spacing w:line="240" w:lineRule="auto"/>
        <w:ind w:right="140" w:firstLine="0"/>
        <w:jc w:val="center"/>
        <w:rPr>
          <w:sz w:val="28"/>
        </w:rPr>
      </w:pPr>
      <w:r w:rsidRPr="003C4DD3">
        <w:rPr>
          <w:noProof/>
          <w:sz w:val="28"/>
        </w:rPr>
        <w:lastRenderedPageBreak/>
        <w:drawing>
          <wp:inline distT="0" distB="0" distL="0" distR="0">
            <wp:extent cx="6124575" cy="8686800"/>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4575" cy="8686800"/>
                    </a:xfrm>
                    <a:prstGeom prst="rect">
                      <a:avLst/>
                    </a:prstGeom>
                    <a:noFill/>
                    <a:ln>
                      <a:noFill/>
                    </a:ln>
                  </pic:spPr>
                </pic:pic>
              </a:graphicData>
            </a:graphic>
          </wp:inline>
        </w:drawing>
      </w:r>
    </w:p>
    <w:sectPr w:rsidR="003C4DD3" w:rsidRPr="00A60A46" w:rsidSect="000C2E97">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CD6" w:rsidRDefault="00BA5CD6" w:rsidP="00934D4D">
      <w:pPr>
        <w:spacing w:after="0" w:line="240" w:lineRule="auto"/>
      </w:pPr>
      <w:r>
        <w:separator/>
      </w:r>
    </w:p>
  </w:endnote>
  <w:endnote w:type="continuationSeparator" w:id="1">
    <w:p w:rsidR="00BA5CD6" w:rsidRDefault="00BA5CD6" w:rsidP="00934D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Andale Sans UI">
    <w:altName w:val="Times New Roman"/>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Bold">
    <w:altName w:val="MS Gothic"/>
    <w:panose1 w:val="00000000000000000000"/>
    <w:charset w:val="80"/>
    <w:family w:val="auto"/>
    <w:notTrueType/>
    <w:pitch w:val="default"/>
    <w:sig w:usb0="00000000"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923" w:rsidRPr="006A64A9" w:rsidRDefault="00BE6923" w:rsidP="00FD6DE4">
    <w:pPr>
      <w:pStyle w:val="af0"/>
      <w:pBdr>
        <w:top w:val="thinThickSmallGap" w:sz="24" w:space="1" w:color="823B0B" w:themeColor="accent2" w:themeShade="7F"/>
      </w:pBdr>
      <w:rPr>
        <w:rFonts w:asciiTheme="majorHAnsi" w:hAnsiTheme="majorHAnsi"/>
      </w:rPr>
    </w:pPr>
    <w:r>
      <w:rPr>
        <w:rFonts w:ascii="Times New Roman" w:hAnsi="Times New Roman" w:cs="Times New Roman"/>
      </w:rPr>
      <w:t>ООО «ГЕОЗЕМСТРОЙ», 2023</w:t>
    </w:r>
    <w:r w:rsidRPr="006A64A9">
      <w:rPr>
        <w:rFonts w:ascii="Times New Roman" w:hAnsi="Times New Roman" w:cs="Times New Roman"/>
      </w:rPr>
      <w:t xml:space="preserve"> г. </w:t>
    </w:r>
    <w:r w:rsidRPr="006A64A9">
      <w:rPr>
        <w:rFonts w:asciiTheme="majorHAnsi" w:hAnsiTheme="majorHAnsi"/>
      </w:rPr>
      <w:ptab w:relativeTo="margin" w:alignment="right" w:leader="none"/>
    </w:r>
    <w:r w:rsidR="00F269FA" w:rsidRPr="006A64A9">
      <w:rPr>
        <w:rFonts w:ascii="Times New Roman" w:hAnsi="Times New Roman" w:cs="Times New Roman"/>
      </w:rPr>
      <w:fldChar w:fldCharType="begin"/>
    </w:r>
    <w:r w:rsidRPr="006A64A9">
      <w:rPr>
        <w:rFonts w:ascii="Times New Roman" w:hAnsi="Times New Roman" w:cs="Times New Roman"/>
      </w:rPr>
      <w:instrText xml:space="preserve"> PAGE   \* MERGEFORMAT </w:instrText>
    </w:r>
    <w:r w:rsidR="00F269FA" w:rsidRPr="006A64A9">
      <w:rPr>
        <w:rFonts w:ascii="Times New Roman" w:hAnsi="Times New Roman" w:cs="Times New Roman"/>
      </w:rPr>
      <w:fldChar w:fldCharType="separate"/>
    </w:r>
    <w:r w:rsidR="00B87123">
      <w:rPr>
        <w:rFonts w:ascii="Times New Roman" w:hAnsi="Times New Roman" w:cs="Times New Roman"/>
        <w:noProof/>
      </w:rPr>
      <w:t>15</w:t>
    </w:r>
    <w:r w:rsidR="00F269FA" w:rsidRPr="006A64A9">
      <w:rPr>
        <w:rFonts w:ascii="Times New Roman" w:hAnsi="Times New Roman" w:cs="Times New Roma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8607518"/>
      <w:docPartObj>
        <w:docPartGallery w:val="Page Numbers (Bottom of Page)"/>
        <w:docPartUnique/>
      </w:docPartObj>
    </w:sdtPr>
    <w:sdtContent>
      <w:p w:rsidR="00BE6923" w:rsidRPr="00EC0176" w:rsidRDefault="00F269FA" w:rsidP="00FD6DE4">
        <w:pPr>
          <w:pStyle w:val="af0"/>
          <w:jc w:val="right"/>
        </w:pPr>
        <w:r>
          <w:fldChar w:fldCharType="begin"/>
        </w:r>
        <w:r w:rsidR="00BE6923">
          <w:instrText>PAGE   \* MERGEFORMAT</w:instrText>
        </w:r>
        <w:r>
          <w:fldChar w:fldCharType="separate"/>
        </w:r>
        <w:r w:rsidR="00B87123">
          <w:rPr>
            <w:noProof/>
          </w:rPr>
          <w:t>59</w:t>
        </w:r>
        <w: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923" w:rsidRPr="00F5789B" w:rsidRDefault="00F269FA" w:rsidP="00FD6DE4">
    <w:pPr>
      <w:pStyle w:val="af0"/>
      <w:ind w:right="360"/>
      <w:jc w:val="center"/>
    </w:pPr>
    <w:r>
      <w:rPr>
        <w:rStyle w:val="affffa"/>
      </w:rPr>
      <w:fldChar w:fldCharType="begin"/>
    </w:r>
    <w:r w:rsidR="00BE6923">
      <w:rPr>
        <w:rStyle w:val="affffa"/>
      </w:rPr>
      <w:instrText xml:space="preserve"> PAGE </w:instrText>
    </w:r>
    <w:r>
      <w:rPr>
        <w:rStyle w:val="affffa"/>
      </w:rPr>
      <w:fldChar w:fldCharType="separate"/>
    </w:r>
    <w:r w:rsidR="00B87123">
      <w:rPr>
        <w:rStyle w:val="affffa"/>
        <w:noProof/>
      </w:rPr>
      <w:t>89</w:t>
    </w:r>
    <w:r>
      <w:rPr>
        <w:rStyle w:val="affff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CD6" w:rsidRDefault="00BA5CD6" w:rsidP="00934D4D">
      <w:pPr>
        <w:spacing w:after="0" w:line="240" w:lineRule="auto"/>
      </w:pPr>
      <w:r>
        <w:separator/>
      </w:r>
    </w:p>
  </w:footnote>
  <w:footnote w:type="continuationSeparator" w:id="1">
    <w:p w:rsidR="00BA5CD6" w:rsidRDefault="00BA5CD6" w:rsidP="00934D4D">
      <w:pPr>
        <w:spacing w:after="0" w:line="240" w:lineRule="auto"/>
      </w:pPr>
      <w:r>
        <w:continuationSeparator/>
      </w:r>
    </w:p>
  </w:footnote>
  <w:footnote w:id="2">
    <w:p w:rsidR="00BE6923" w:rsidRDefault="00BE6923" w:rsidP="00934D4D">
      <w:pPr>
        <w:pStyle w:val="afe"/>
      </w:pPr>
      <w:r>
        <w:rPr>
          <w:rStyle w:val="aff0"/>
        </w:rPr>
        <w:footnoteRef/>
      </w:r>
      <w:r w:rsidRPr="00617D6A">
        <w:t xml:space="preserve">Согласно данным </w:t>
      </w:r>
      <w:r>
        <w:t>Росстата по Ивановской области</w:t>
      </w:r>
    </w:p>
  </w:footnote>
  <w:footnote w:id="3">
    <w:p w:rsidR="00BE6923" w:rsidRPr="005242EE" w:rsidRDefault="00BE6923" w:rsidP="00934D4D">
      <w:pPr>
        <w:pStyle w:val="afe"/>
        <w:jc w:val="both"/>
        <w:rPr>
          <w:sz w:val="24"/>
          <w:szCs w:val="24"/>
        </w:rPr>
      </w:pPr>
      <w:r w:rsidRPr="005242EE">
        <w:rPr>
          <w:rStyle w:val="aff0"/>
          <w:sz w:val="24"/>
          <w:szCs w:val="24"/>
        </w:rPr>
        <w:footnoteRef/>
      </w:r>
      <w:r w:rsidRPr="00FA7AFB">
        <w:rPr>
          <w:rFonts w:eastAsia="Calibri-Bold"/>
        </w:rPr>
        <w:t>СП 42-101-2003 «Общие положения по проектированию и строительству газораспределительных систем из металлических и полиэтиленовых труб»</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923" w:rsidRPr="00577345" w:rsidRDefault="00BE6923" w:rsidP="00C231D5">
    <w:pPr>
      <w:pStyle w:val="ae"/>
      <w:pBdr>
        <w:bottom w:val="thickThinSmallGap" w:sz="24" w:space="1" w:color="823B0B" w:themeColor="accent2" w:themeShade="7F"/>
      </w:pBdr>
      <w:jc w:val="center"/>
      <w:rPr>
        <w:rFonts w:ascii="Times New Roman" w:hAnsi="Times New Roman" w:cs="Times New Roman"/>
        <w:sz w:val="24"/>
        <w:szCs w:val="24"/>
      </w:rPr>
    </w:pPr>
    <w:r w:rsidRPr="00C231D5">
      <w:rPr>
        <w:rFonts w:ascii="Times New Roman" w:hAnsi="Times New Roman" w:cs="Times New Roman"/>
        <w:sz w:val="24"/>
        <w:szCs w:val="24"/>
      </w:rPr>
      <w:t>Внесение изменений в генеральный план муниципального образования "</w:t>
    </w:r>
    <w:r>
      <w:rPr>
        <w:rFonts w:ascii="Times New Roman" w:hAnsi="Times New Roman" w:cs="Times New Roman"/>
        <w:sz w:val="24"/>
        <w:szCs w:val="24"/>
      </w:rPr>
      <w:t>Елнатское</w:t>
    </w:r>
    <w:r w:rsidRPr="00C231D5">
      <w:rPr>
        <w:rFonts w:ascii="Times New Roman" w:hAnsi="Times New Roman" w:cs="Times New Roman"/>
        <w:sz w:val="24"/>
        <w:szCs w:val="24"/>
      </w:rPr>
      <w:t xml:space="preserve"> сельское поселение Юрьевецкого муниципального района Ивановской области"</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Материалы по обоснованию внесения изменений. Том 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923" w:rsidRPr="006A64A9" w:rsidRDefault="00F269FA">
    <w:pPr>
      <w:spacing w:line="1" w:lineRule="exact"/>
    </w:pPr>
    <w:r>
      <w:rPr>
        <w:noProof/>
        <w:lang w:eastAsia="ru-RU"/>
      </w:rPr>
      <w:pict>
        <v:shapetype id="_x0000_t202" coordsize="21600,21600" o:spt="202" path="m,l,21600r21600,l21600,xe">
          <v:stroke joinstyle="miter"/>
          <v:path gradientshapeok="t" o:connecttype="rect"/>
        </v:shapetype>
        <v:shape id="Shape 3" o:spid="_x0000_s71681" type="#_x0000_t202" style="position:absolute;margin-left:318.1pt;margin-top:37.95pt;width:6pt;height:9.85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" filled="f" stroked="f">
          <v:path arrowok="t"/>
          <v:textbox style="mso-fit-shape-to-text:t" inset="0,0,0,0">
            <w:txbxContent>
              <w:p w:rsidR="00BE6923" w:rsidRDefault="00BE6923">
                <w:pPr>
                  <w:pStyle w:val="2ff0"/>
                  <w:shd w:val="clear" w:color="auto" w:fill="auto"/>
                  <w:rPr>
                    <w:sz w:val="24"/>
                    <w:szCs w:val="24"/>
                  </w:rPr>
                </w:pPr>
                <w:r>
                  <w:rPr>
                    <w:color w:val="000000"/>
                    <w:sz w:val="24"/>
                    <w:szCs w:val="24"/>
                    <w:lang w:eastAsia="ru-RU" w:bidi="ru-RU"/>
                  </w:rPr>
                  <w:t>2</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alias w:val="Заголовок"/>
      <w:id w:val="1470174906"/>
      <w:dataBinding w:prefixMappings="xmlns:ns0='http://schemas.openxmlformats.org/package/2006/metadata/core-properties' xmlns:ns1='http://purl.org/dc/elements/1.1/'" w:xpath="/ns0:coreProperties[1]/ns1:title[1]" w:storeItemID="{6C3C8BC8-F283-45AE-878A-BAB7291924A1}"/>
      <w:text/>
    </w:sdtPr>
    <w:sdtContent>
      <w:p w:rsidR="00BE6923" w:rsidRPr="006A64A9" w:rsidRDefault="00BE6923" w:rsidP="00FD6DE4">
        <w:pPr>
          <w:pStyle w:val="ae"/>
          <w:pBdr>
            <w:bottom w:val="thickThinSmallGap" w:sz="24" w:space="1" w:color="823B0B" w:themeColor="accent2" w:themeShade="7F"/>
          </w:pBdr>
          <w:jc w:val="center"/>
          <w:rPr>
            <w:rFonts w:ascii="Times New Roman" w:hAnsi="Times New Roman" w:cs="Times New Roman"/>
          </w:rPr>
        </w:pPr>
        <w:r>
          <w:rPr>
            <w:rFonts w:ascii="Times New Roman" w:hAnsi="Times New Roman" w:cs="Times New Roman"/>
            <w:sz w:val="24"/>
            <w:szCs w:val="24"/>
          </w:rPr>
          <w:t>Внесение изменений в генеральный план муниципального образования "Елнатское сельское поселение Юрьевецкого муниципального района Ивановской области". Материалы по обоснованию внесения изменений. Том I</w:t>
        </w:r>
      </w:p>
    </w:sdtContent>
  </w:sdt>
  <w:p w:rsidR="00BE6923" w:rsidRDefault="00BE6923">
    <w:pPr>
      <w:spacing w:line="1" w:lineRule="exac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alias w:val="Заголовок"/>
      <w:id w:val="-179898610"/>
      <w:dataBinding w:prefixMappings="xmlns:ns0='http://schemas.openxmlformats.org/package/2006/metadata/core-properties' xmlns:ns1='http://purl.org/dc/elements/1.1/'" w:xpath="/ns0:coreProperties[1]/ns1:title[1]" w:storeItemID="{6C3C8BC8-F283-45AE-878A-BAB7291924A1}"/>
      <w:text/>
    </w:sdtPr>
    <w:sdtContent>
      <w:p w:rsidR="00BE6923" w:rsidRPr="00F428EA" w:rsidRDefault="00BE6923" w:rsidP="002B3C86">
        <w:pPr>
          <w:pStyle w:val="ae"/>
          <w:pBdr>
            <w:bottom w:val="thickThinSmallGap" w:sz="24" w:space="1" w:color="823B0B" w:themeColor="accent2" w:themeShade="7F"/>
          </w:pBdr>
          <w:jc w:val="center"/>
          <w:rPr>
            <w:rFonts w:ascii="Times New Roman" w:hAnsi="Times New Roman" w:cs="Times New Roman"/>
          </w:rPr>
        </w:pPr>
        <w:r>
          <w:rPr>
            <w:rFonts w:ascii="Times New Roman" w:hAnsi="Times New Roman" w:cs="Times New Roman"/>
            <w:sz w:val="24"/>
            <w:szCs w:val="24"/>
          </w:rPr>
          <w:t>Внесение изменений в генеральный план муниципального образования "Елнатское сельское поселение Юрьевецкого муниципального района Ивановской области". Материалы по обоснованию внесения изменений. Том I</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1429"/>
        </w:tabs>
        <w:ind w:left="1429"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0"/>
        </w:tabs>
        <w:ind w:left="180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hint="default"/>
      </w:rPr>
    </w:lvl>
  </w:abstractNum>
  <w:abstractNum w:abstractNumId="3">
    <w:nsid w:val="00000007"/>
    <w:multiLevelType w:val="singleLevel"/>
    <w:tmpl w:val="00000007"/>
    <w:name w:val="WW8Num7"/>
    <w:lvl w:ilvl="0">
      <w:start w:val="1"/>
      <w:numFmt w:val="bullet"/>
      <w:lvlText w:val=""/>
      <w:lvlJc w:val="left"/>
      <w:pPr>
        <w:tabs>
          <w:tab w:val="num" w:pos="1429"/>
        </w:tabs>
        <w:ind w:left="1429" w:hanging="360"/>
      </w:pPr>
      <w:rPr>
        <w:rFonts w:ascii="Symbol" w:hAnsi="Symbol" w:cs="Symbol" w:hint="default"/>
      </w:rPr>
    </w:lvl>
  </w:abstractNum>
  <w:abstractNum w:abstractNumId="4">
    <w:nsid w:val="0000000B"/>
    <w:multiLevelType w:val="multilevel"/>
    <w:tmpl w:val="0000000B"/>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eastAsia="Times New Roman"/>
        <w:color w:val="000000"/>
        <w:sz w:val="24"/>
        <w:szCs w:val="22"/>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nsid w:val="00236A73"/>
    <w:multiLevelType w:val="hybridMultilevel"/>
    <w:tmpl w:val="331C0084"/>
    <w:lvl w:ilvl="0" w:tplc="844CDD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1E6120F"/>
    <w:multiLevelType w:val="hybridMultilevel"/>
    <w:tmpl w:val="01EAD82E"/>
    <w:lvl w:ilvl="0" w:tplc="0F688F8C">
      <w:start w:val="3"/>
      <w:numFmt w:val="decimal"/>
      <w:lvlText w:val="%1."/>
      <w:lvlJc w:val="left"/>
      <w:pPr>
        <w:tabs>
          <w:tab w:val="num" w:pos="0"/>
        </w:tabs>
        <w:ind w:left="0" w:firstLine="0"/>
      </w:pPr>
      <w:rPr>
        <w:rFonts w:hint="default"/>
      </w:rPr>
    </w:lvl>
    <w:lvl w:ilvl="1" w:tplc="04190001">
      <w:start w:val="1"/>
      <w:numFmt w:val="bullet"/>
      <w:lvlText w:val=""/>
      <w:lvlJc w:val="left"/>
      <w:pPr>
        <w:tabs>
          <w:tab w:val="num" w:pos="1080"/>
        </w:tabs>
        <w:ind w:left="1080" w:firstLine="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8E5AB3"/>
    <w:multiLevelType w:val="hybridMultilevel"/>
    <w:tmpl w:val="77FC6282"/>
    <w:lvl w:ilvl="0" w:tplc="2B6C1C7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69C35DB"/>
    <w:multiLevelType w:val="multilevel"/>
    <w:tmpl w:val="66A0A854"/>
    <w:styleLink w:val="2"/>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08891302"/>
    <w:multiLevelType w:val="hybridMultilevel"/>
    <w:tmpl w:val="DB5AB7AA"/>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B2F4DEB"/>
    <w:multiLevelType w:val="hybridMultilevel"/>
    <w:tmpl w:val="D500F8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0B65475B"/>
    <w:multiLevelType w:val="multilevel"/>
    <w:tmpl w:val="9C084E74"/>
    <w:lvl w:ilvl="0">
      <w:start w:val="1"/>
      <w:numFmt w:val="decimal"/>
      <w:lvlText w:val="%1)"/>
      <w:lvlJc w:val="left"/>
      <w:pPr>
        <w:tabs>
          <w:tab w:val="num" w:pos="720"/>
        </w:tabs>
        <w:ind w:left="720" w:hanging="360"/>
      </w:pPr>
      <w:rPr>
        <w:rFonts w:hint="default"/>
        <w:sz w:val="28"/>
        <w:szCs w:val="28"/>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B834BBD"/>
    <w:multiLevelType w:val="hybridMultilevel"/>
    <w:tmpl w:val="CC904BC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C3865CF"/>
    <w:multiLevelType w:val="multilevel"/>
    <w:tmpl w:val="E56E5682"/>
    <w:lvl w:ilvl="0">
      <w:start w:val="1"/>
      <w:numFmt w:val="decimal"/>
      <w:lvlText w:val="%1."/>
      <w:lvlJc w:val="left"/>
      <w:pPr>
        <w:tabs>
          <w:tab w:val="num" w:pos="432"/>
        </w:tabs>
        <w:ind w:left="432" w:hanging="432"/>
      </w:pPr>
      <w:rPr>
        <w:rFonts w:hint="default"/>
        <w:b w:val="0"/>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431"/>
        </w:tabs>
        <w:ind w:left="431" w:hanging="431"/>
      </w:pPr>
      <w:rPr>
        <w:rFonts w:hint="default"/>
      </w:rPr>
    </w:lvl>
    <w:lvl w:ilvl="3">
      <w:start w:val="1"/>
      <w:numFmt w:val="bullet"/>
      <w:lvlText w:val="-"/>
      <w:lvlJc w:val="left"/>
      <w:pPr>
        <w:tabs>
          <w:tab w:val="num" w:pos="431"/>
        </w:tabs>
        <w:ind w:left="431" w:hanging="431"/>
      </w:pPr>
      <w:rPr>
        <w:rFonts w:ascii="Courier New" w:hAnsi="Courier New" w:hint="default"/>
      </w:rPr>
    </w:lvl>
    <w:lvl w:ilvl="4">
      <w:start w:val="1"/>
      <w:numFmt w:val="decimal"/>
      <w:lvlText w:val="%5."/>
      <w:lvlJc w:val="left"/>
      <w:pPr>
        <w:tabs>
          <w:tab w:val="num" w:pos="1008"/>
        </w:tabs>
        <w:ind w:left="1008" w:hanging="28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nsid w:val="0F82277D"/>
    <w:multiLevelType w:val="hybridMultilevel"/>
    <w:tmpl w:val="483698BA"/>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0944237"/>
    <w:multiLevelType w:val="hybridMultilevel"/>
    <w:tmpl w:val="E8080390"/>
    <w:lvl w:ilvl="0" w:tplc="FA648782">
      <w:start w:val="1"/>
      <w:numFmt w:val="bullet"/>
      <w:pStyle w:val="00"/>
      <w:lvlText w:val="۰"/>
      <w:lvlJc w:val="left"/>
      <w:pPr>
        <w:ind w:left="1429" w:hanging="360"/>
      </w:pPr>
      <w:rPr>
        <w:rFonts w:ascii="Tahoma" w:hAnsi="Tahoma"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378255A"/>
    <w:multiLevelType w:val="hybridMultilevel"/>
    <w:tmpl w:val="5464DC0E"/>
    <w:lvl w:ilvl="0" w:tplc="6F208C00">
      <w:start w:val="1"/>
      <w:numFmt w:val="decimal"/>
      <w:pStyle w:val="1"/>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17CD53A3"/>
    <w:multiLevelType w:val="hybridMultilevel"/>
    <w:tmpl w:val="D11EE37C"/>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nsid w:val="18AA6F12"/>
    <w:multiLevelType w:val="hybridMultilevel"/>
    <w:tmpl w:val="A8AC7DC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8CE5B62"/>
    <w:multiLevelType w:val="hybridMultilevel"/>
    <w:tmpl w:val="1496320E"/>
    <w:lvl w:ilvl="0" w:tplc="0F688F8C">
      <w:start w:val="3"/>
      <w:numFmt w:val="decimal"/>
      <w:lvlText w:val="%1."/>
      <w:lvlJc w:val="left"/>
      <w:pPr>
        <w:tabs>
          <w:tab w:val="num" w:pos="0"/>
        </w:tabs>
        <w:ind w:left="0" w:firstLine="0"/>
      </w:pPr>
      <w:rPr>
        <w:rFonts w:hint="default"/>
      </w:rPr>
    </w:lvl>
    <w:lvl w:ilvl="1" w:tplc="F8E40BAC">
      <w:start w:val="1"/>
      <w:numFmt w:val="bullet"/>
      <w:lvlText w:val=""/>
      <w:lvlJc w:val="left"/>
      <w:pPr>
        <w:tabs>
          <w:tab w:val="num" w:pos="1080"/>
        </w:tabs>
        <w:ind w:left="1080" w:firstLine="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AF56575"/>
    <w:multiLevelType w:val="hybridMultilevel"/>
    <w:tmpl w:val="0F3E16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BB80A61"/>
    <w:multiLevelType w:val="hybridMultilevel"/>
    <w:tmpl w:val="996665C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DBB4C03"/>
    <w:multiLevelType w:val="hybridMultilevel"/>
    <w:tmpl w:val="F65CB6D0"/>
    <w:lvl w:ilvl="0" w:tplc="0419000F">
      <w:start w:val="1"/>
      <w:numFmt w:val="decimal"/>
      <w:lvlText w:val="%1."/>
      <w:lvlJc w:val="left"/>
      <w:pPr>
        <w:ind w:left="106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1E6666B7"/>
    <w:multiLevelType w:val="hybridMultilevel"/>
    <w:tmpl w:val="3050BEEE"/>
    <w:lvl w:ilvl="0" w:tplc="297CD5C2">
      <w:start w:val="1"/>
      <w:numFmt w:val="decimal"/>
      <w:lvlText w:val="%1)"/>
      <w:lvlJc w:val="left"/>
      <w:pPr>
        <w:ind w:left="928" w:hanging="360"/>
      </w:pPr>
      <w:rPr>
        <w:rFonts w:hint="default"/>
        <w:sz w:val="28"/>
        <w:szCs w:val="28"/>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7">
    <w:nsid w:val="1EA02417"/>
    <w:multiLevelType w:val="hybridMultilevel"/>
    <w:tmpl w:val="5F7A2024"/>
    <w:lvl w:ilvl="0" w:tplc="2A16F674">
      <w:start w:val="1"/>
      <w:numFmt w:val="decimal"/>
      <w:lvlText w:val="%1)"/>
      <w:lvlJc w:val="left"/>
      <w:pPr>
        <w:ind w:left="1134" w:hanging="360"/>
      </w:pPr>
      <w:rPr>
        <w:sz w:val="28"/>
        <w:szCs w:val="28"/>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8">
    <w:nsid w:val="1F31575E"/>
    <w:multiLevelType w:val="hybridMultilevel"/>
    <w:tmpl w:val="DCA6785E"/>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22223112"/>
    <w:multiLevelType w:val="hybridMultilevel"/>
    <w:tmpl w:val="6D389FEA"/>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228F0427"/>
    <w:multiLevelType w:val="hybridMultilevel"/>
    <w:tmpl w:val="F92006F8"/>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230D51D9"/>
    <w:multiLevelType w:val="hybridMultilevel"/>
    <w:tmpl w:val="8B3855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25BC5B30"/>
    <w:multiLevelType w:val="hybridMultilevel"/>
    <w:tmpl w:val="2BE2061C"/>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7285085"/>
    <w:multiLevelType w:val="hybridMultilevel"/>
    <w:tmpl w:val="9DB6E03C"/>
    <w:lvl w:ilvl="0" w:tplc="422CEA5A">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4">
    <w:nsid w:val="2A0B14A7"/>
    <w:multiLevelType w:val="multilevel"/>
    <w:tmpl w:val="A1D619E6"/>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3916"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nsid w:val="2C557F61"/>
    <w:multiLevelType w:val="hybridMultilevel"/>
    <w:tmpl w:val="6764E6CE"/>
    <w:lvl w:ilvl="0" w:tplc="1AE05E60">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6">
    <w:nsid w:val="2C561F2C"/>
    <w:multiLevelType w:val="hybridMultilevel"/>
    <w:tmpl w:val="4176D40E"/>
    <w:lvl w:ilvl="0" w:tplc="09C4E776">
      <w:start w:val="1"/>
      <w:numFmt w:val="decimal"/>
      <w:lvlText w:val="%1."/>
      <w:lvlJc w:val="left"/>
      <w:pPr>
        <w:ind w:left="177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FDB1A2B"/>
    <w:multiLevelType w:val="hybridMultilevel"/>
    <w:tmpl w:val="E3F27224"/>
    <w:lvl w:ilvl="0" w:tplc="EFE84D92">
      <w:start w:val="1"/>
      <w:numFmt w:val="decimal"/>
      <w:lvlText w:val="%1)"/>
      <w:lvlJc w:val="left"/>
      <w:pPr>
        <w:ind w:left="1429" w:hanging="360"/>
      </w:pPr>
      <w:rPr>
        <w:sz w:val="28"/>
        <w:szCs w:val="28"/>
      </w:rPr>
    </w:lvl>
    <w:lvl w:ilvl="1" w:tplc="2DF6AAB0" w:tentative="1">
      <w:start w:val="1"/>
      <w:numFmt w:val="bullet"/>
      <w:lvlText w:val="o"/>
      <w:lvlJc w:val="left"/>
      <w:pPr>
        <w:ind w:left="2149" w:hanging="360"/>
      </w:pPr>
      <w:rPr>
        <w:rFonts w:ascii="Courier New" w:hAnsi="Courier New" w:cs="Courier New" w:hint="default"/>
      </w:rPr>
    </w:lvl>
    <w:lvl w:ilvl="2" w:tplc="D1F073F6" w:tentative="1">
      <w:start w:val="1"/>
      <w:numFmt w:val="bullet"/>
      <w:lvlText w:val=""/>
      <w:lvlJc w:val="left"/>
      <w:pPr>
        <w:ind w:left="2869" w:hanging="360"/>
      </w:pPr>
      <w:rPr>
        <w:rFonts w:ascii="Wingdings" w:hAnsi="Wingdings" w:hint="default"/>
      </w:rPr>
    </w:lvl>
    <w:lvl w:ilvl="3" w:tplc="31FAA3BC" w:tentative="1">
      <w:start w:val="1"/>
      <w:numFmt w:val="bullet"/>
      <w:lvlText w:val=""/>
      <w:lvlJc w:val="left"/>
      <w:pPr>
        <w:ind w:left="3589" w:hanging="360"/>
      </w:pPr>
      <w:rPr>
        <w:rFonts w:ascii="Symbol" w:hAnsi="Symbol" w:hint="default"/>
      </w:rPr>
    </w:lvl>
    <w:lvl w:ilvl="4" w:tplc="D6AAD416" w:tentative="1">
      <w:start w:val="1"/>
      <w:numFmt w:val="bullet"/>
      <w:lvlText w:val="o"/>
      <w:lvlJc w:val="left"/>
      <w:pPr>
        <w:ind w:left="4309" w:hanging="360"/>
      </w:pPr>
      <w:rPr>
        <w:rFonts w:ascii="Courier New" w:hAnsi="Courier New" w:cs="Courier New" w:hint="default"/>
      </w:rPr>
    </w:lvl>
    <w:lvl w:ilvl="5" w:tplc="10CA5C4A" w:tentative="1">
      <w:start w:val="1"/>
      <w:numFmt w:val="bullet"/>
      <w:lvlText w:val=""/>
      <w:lvlJc w:val="left"/>
      <w:pPr>
        <w:ind w:left="5029" w:hanging="360"/>
      </w:pPr>
      <w:rPr>
        <w:rFonts w:ascii="Wingdings" w:hAnsi="Wingdings" w:hint="default"/>
      </w:rPr>
    </w:lvl>
    <w:lvl w:ilvl="6" w:tplc="1070DAA4" w:tentative="1">
      <w:start w:val="1"/>
      <w:numFmt w:val="bullet"/>
      <w:lvlText w:val=""/>
      <w:lvlJc w:val="left"/>
      <w:pPr>
        <w:ind w:left="5749" w:hanging="360"/>
      </w:pPr>
      <w:rPr>
        <w:rFonts w:ascii="Symbol" w:hAnsi="Symbol" w:hint="default"/>
      </w:rPr>
    </w:lvl>
    <w:lvl w:ilvl="7" w:tplc="861EB2AE" w:tentative="1">
      <w:start w:val="1"/>
      <w:numFmt w:val="bullet"/>
      <w:lvlText w:val="o"/>
      <w:lvlJc w:val="left"/>
      <w:pPr>
        <w:ind w:left="6469" w:hanging="360"/>
      </w:pPr>
      <w:rPr>
        <w:rFonts w:ascii="Courier New" w:hAnsi="Courier New" w:cs="Courier New" w:hint="default"/>
      </w:rPr>
    </w:lvl>
    <w:lvl w:ilvl="8" w:tplc="4E1E3C66" w:tentative="1">
      <w:start w:val="1"/>
      <w:numFmt w:val="bullet"/>
      <w:lvlText w:val=""/>
      <w:lvlJc w:val="left"/>
      <w:pPr>
        <w:ind w:left="7189" w:hanging="360"/>
      </w:pPr>
      <w:rPr>
        <w:rFonts w:ascii="Wingdings" w:hAnsi="Wingdings" w:hint="default"/>
      </w:rPr>
    </w:lvl>
  </w:abstractNum>
  <w:abstractNum w:abstractNumId="38">
    <w:nsid w:val="30C53777"/>
    <w:multiLevelType w:val="hybridMultilevel"/>
    <w:tmpl w:val="1E2262D2"/>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3B25FB6"/>
    <w:multiLevelType w:val="hybridMultilevel"/>
    <w:tmpl w:val="19A4F0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349D254A"/>
    <w:multiLevelType w:val="multilevel"/>
    <w:tmpl w:val="2B08416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i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1">
    <w:nsid w:val="35AA68D5"/>
    <w:multiLevelType w:val="hybridMultilevel"/>
    <w:tmpl w:val="FE105B0C"/>
    <w:lvl w:ilvl="0" w:tplc="422CEA5A">
      <w:start w:val="1"/>
      <w:numFmt w:val="bullet"/>
      <w:lvlText w:val=""/>
      <w:lvlJc w:val="left"/>
      <w:pPr>
        <w:ind w:left="461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6CE3EE2"/>
    <w:multiLevelType w:val="hybridMultilevel"/>
    <w:tmpl w:val="5172DF5A"/>
    <w:lvl w:ilvl="0" w:tplc="09622F24">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86C4610"/>
    <w:multiLevelType w:val="hybridMultilevel"/>
    <w:tmpl w:val="63F65806"/>
    <w:lvl w:ilvl="0" w:tplc="422CEA5A">
      <w:start w:val="1"/>
      <w:numFmt w:val="decimal"/>
      <w:pStyle w:val="a2"/>
      <w:lvlText w:val="Таблица %1."/>
      <w:lvlJc w:val="left"/>
      <w:pPr>
        <w:ind w:left="1637" w:hanging="360"/>
      </w:pPr>
      <w:rPr>
        <w:rFonts w:cs="Times New Roman" w:hint="default"/>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44">
    <w:nsid w:val="39430D86"/>
    <w:multiLevelType w:val="hybridMultilevel"/>
    <w:tmpl w:val="FE18A136"/>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39454C02"/>
    <w:multiLevelType w:val="hybridMultilevel"/>
    <w:tmpl w:val="5448D7A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A9C3B8D"/>
    <w:multiLevelType w:val="multilevel"/>
    <w:tmpl w:val="66A0A854"/>
    <w:styleLink w:val="10"/>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nsid w:val="3B520588"/>
    <w:multiLevelType w:val="hybridMultilevel"/>
    <w:tmpl w:val="CEEE149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nsid w:val="3EC67363"/>
    <w:multiLevelType w:val="hybridMultilevel"/>
    <w:tmpl w:val="F5464740"/>
    <w:lvl w:ilvl="0" w:tplc="422CEA5A">
      <w:start w:val="1"/>
      <w:numFmt w:val="decimal"/>
      <w:lvlText w:val="%1)"/>
      <w:lvlJc w:val="left"/>
      <w:pPr>
        <w:ind w:left="1429" w:hanging="360"/>
      </w:pPr>
      <w:rPr>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3FD10886"/>
    <w:multiLevelType w:val="hybridMultilevel"/>
    <w:tmpl w:val="48FE8D7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5B917AD"/>
    <w:multiLevelType w:val="hybridMultilevel"/>
    <w:tmpl w:val="EB026CC4"/>
    <w:lvl w:ilvl="0" w:tplc="0B1C778A">
      <w:start w:val="1"/>
      <w:numFmt w:val="decimal"/>
      <w:pStyle w:val="a3"/>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51">
    <w:nsid w:val="46086C2E"/>
    <w:multiLevelType w:val="hybridMultilevel"/>
    <w:tmpl w:val="C088A8B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60D2376"/>
    <w:multiLevelType w:val="hybridMultilevel"/>
    <w:tmpl w:val="32A8B592"/>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6710DF3"/>
    <w:multiLevelType w:val="hybridMultilevel"/>
    <w:tmpl w:val="8A6A78DC"/>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5">
    <w:nsid w:val="4B18146E"/>
    <w:multiLevelType w:val="hybridMultilevel"/>
    <w:tmpl w:val="DE16962C"/>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B4D051A"/>
    <w:multiLevelType w:val="hybridMultilevel"/>
    <w:tmpl w:val="C8645A6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4CC97D9A"/>
    <w:multiLevelType w:val="hybridMultilevel"/>
    <w:tmpl w:val="B4546F02"/>
    <w:lvl w:ilvl="0" w:tplc="FAA8B2C0">
      <w:start w:val="1"/>
      <w:numFmt w:val="decimal"/>
      <w:lvlText w:val="3.%1"/>
      <w:lvlJc w:val="left"/>
      <w:pPr>
        <w:ind w:left="2487" w:hanging="360"/>
      </w:pPr>
      <w:rPr>
        <w:rFonts w:hint="default"/>
      </w:rPr>
    </w:lvl>
    <w:lvl w:ilvl="1" w:tplc="FAA8B2C0">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nsid w:val="51D634B2"/>
    <w:multiLevelType w:val="hybridMultilevel"/>
    <w:tmpl w:val="01FC8950"/>
    <w:lvl w:ilvl="0" w:tplc="9EDAB476">
      <w:start w:val="1"/>
      <w:numFmt w:val="decimal"/>
      <w:lvlText w:val="%1)"/>
      <w:lvlJc w:val="left"/>
      <w:pPr>
        <w:ind w:left="2" w:hanging="566"/>
      </w:pPr>
      <w:rPr>
        <w:rFonts w:ascii="Times New Roman" w:eastAsia="Times New Roman" w:hAnsi="Times New Roman" w:cs="Times New Roman" w:hint="default"/>
        <w:sz w:val="26"/>
        <w:szCs w:val="26"/>
      </w:rPr>
    </w:lvl>
    <w:lvl w:ilvl="1" w:tplc="80A81EC8">
      <w:start w:val="1"/>
      <w:numFmt w:val="bullet"/>
      <w:lvlText w:val="•"/>
      <w:lvlJc w:val="left"/>
      <w:pPr>
        <w:ind w:left="1145" w:hanging="566"/>
      </w:pPr>
    </w:lvl>
    <w:lvl w:ilvl="2" w:tplc="4E6615BE">
      <w:start w:val="1"/>
      <w:numFmt w:val="bullet"/>
      <w:lvlText w:val="•"/>
      <w:lvlJc w:val="left"/>
      <w:pPr>
        <w:ind w:left="2289" w:hanging="566"/>
      </w:pPr>
    </w:lvl>
    <w:lvl w:ilvl="3" w:tplc="9482EA06">
      <w:start w:val="1"/>
      <w:numFmt w:val="bullet"/>
      <w:lvlText w:val="•"/>
      <w:lvlJc w:val="left"/>
      <w:pPr>
        <w:ind w:left="3433" w:hanging="566"/>
      </w:pPr>
    </w:lvl>
    <w:lvl w:ilvl="4" w:tplc="7C4E569A">
      <w:start w:val="1"/>
      <w:numFmt w:val="bullet"/>
      <w:lvlText w:val="•"/>
      <w:lvlJc w:val="left"/>
      <w:pPr>
        <w:ind w:left="4577" w:hanging="566"/>
      </w:pPr>
    </w:lvl>
    <w:lvl w:ilvl="5" w:tplc="B87E3F6E">
      <w:start w:val="1"/>
      <w:numFmt w:val="bullet"/>
      <w:lvlText w:val="•"/>
      <w:lvlJc w:val="left"/>
      <w:pPr>
        <w:ind w:left="5721" w:hanging="566"/>
      </w:pPr>
    </w:lvl>
    <w:lvl w:ilvl="6" w:tplc="E5B4BF7E">
      <w:start w:val="1"/>
      <w:numFmt w:val="bullet"/>
      <w:lvlText w:val="•"/>
      <w:lvlJc w:val="left"/>
      <w:pPr>
        <w:ind w:left="6864" w:hanging="566"/>
      </w:pPr>
    </w:lvl>
    <w:lvl w:ilvl="7" w:tplc="F7B0D3A0">
      <w:start w:val="1"/>
      <w:numFmt w:val="bullet"/>
      <w:lvlText w:val="•"/>
      <w:lvlJc w:val="left"/>
      <w:pPr>
        <w:ind w:left="8008" w:hanging="566"/>
      </w:pPr>
    </w:lvl>
    <w:lvl w:ilvl="8" w:tplc="57A6F1AC">
      <w:start w:val="1"/>
      <w:numFmt w:val="bullet"/>
      <w:lvlText w:val="•"/>
      <w:lvlJc w:val="left"/>
      <w:pPr>
        <w:ind w:left="9152" w:hanging="566"/>
      </w:pPr>
    </w:lvl>
  </w:abstractNum>
  <w:abstractNum w:abstractNumId="61">
    <w:nsid w:val="522D52A5"/>
    <w:multiLevelType w:val="hybridMultilevel"/>
    <w:tmpl w:val="99CA7116"/>
    <w:lvl w:ilvl="0" w:tplc="844CDD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5273478B"/>
    <w:multiLevelType w:val="hybridMultilevel"/>
    <w:tmpl w:val="722A5A48"/>
    <w:lvl w:ilvl="0" w:tplc="2DEE7BA2">
      <w:start w:val="1"/>
      <w:numFmt w:val="bullet"/>
      <w:pStyle w:val="12"/>
      <w:lvlText w:val="-"/>
      <w:lvlJc w:val="left"/>
      <w:pPr>
        <w:ind w:left="720" w:hanging="360"/>
      </w:pPr>
      <w:rPr>
        <w:rFonts w:ascii="Courier New" w:hAnsi="Courier New" w:hint="default"/>
      </w:rPr>
    </w:lvl>
    <w:lvl w:ilvl="1" w:tplc="04190003">
      <w:start w:val="1"/>
      <w:numFmt w:val="bullet"/>
      <w:pStyle w:val="20"/>
      <w:lvlText w:val="o"/>
      <w:lvlJc w:val="left"/>
      <w:pPr>
        <w:ind w:left="1440" w:hanging="360"/>
      </w:pPr>
      <w:rPr>
        <w:rFonts w:ascii="Courier New" w:hAnsi="Courier New" w:hint="default"/>
      </w:rPr>
    </w:lvl>
    <w:lvl w:ilvl="2" w:tplc="04190005">
      <w:start w:val="1"/>
      <w:numFmt w:val="bullet"/>
      <w:pStyle w:val="3"/>
      <w:lvlText w:val=""/>
      <w:lvlJc w:val="left"/>
      <w:pPr>
        <w:ind w:left="2160" w:hanging="360"/>
      </w:pPr>
      <w:rPr>
        <w:rFonts w:ascii="Wingdings" w:hAnsi="Wingdings" w:hint="default"/>
      </w:rPr>
    </w:lvl>
    <w:lvl w:ilvl="3" w:tplc="04190001">
      <w:start w:val="1"/>
      <w:numFmt w:val="bullet"/>
      <w:pStyle w:val="4"/>
      <w:lvlText w:val=""/>
      <w:lvlJc w:val="left"/>
      <w:pPr>
        <w:ind w:left="2880" w:hanging="360"/>
      </w:pPr>
      <w:rPr>
        <w:rFonts w:ascii="Symbol" w:hAnsi="Symbol" w:hint="default"/>
      </w:rPr>
    </w:lvl>
    <w:lvl w:ilvl="4" w:tplc="04190003">
      <w:start w:val="1"/>
      <w:numFmt w:val="bullet"/>
      <w:pStyle w:val="5"/>
      <w:lvlText w:val="o"/>
      <w:lvlJc w:val="left"/>
      <w:pPr>
        <w:ind w:left="3600" w:hanging="360"/>
      </w:pPr>
      <w:rPr>
        <w:rFonts w:ascii="Courier New" w:hAnsi="Courier New" w:hint="default"/>
      </w:rPr>
    </w:lvl>
    <w:lvl w:ilvl="5" w:tplc="04190005">
      <w:start w:val="1"/>
      <w:numFmt w:val="bullet"/>
      <w:pStyle w:val="6"/>
      <w:lvlText w:val=""/>
      <w:lvlJc w:val="left"/>
      <w:pPr>
        <w:ind w:left="4320" w:hanging="360"/>
      </w:pPr>
      <w:rPr>
        <w:rFonts w:ascii="Wingdings" w:hAnsi="Wingdings" w:hint="default"/>
      </w:rPr>
    </w:lvl>
    <w:lvl w:ilvl="6" w:tplc="04190001">
      <w:start w:val="1"/>
      <w:numFmt w:val="bullet"/>
      <w:pStyle w:val="7"/>
      <w:lvlText w:val=""/>
      <w:lvlJc w:val="left"/>
      <w:pPr>
        <w:ind w:left="5040" w:hanging="360"/>
      </w:pPr>
      <w:rPr>
        <w:rFonts w:ascii="Symbol" w:hAnsi="Symbol" w:hint="default"/>
      </w:rPr>
    </w:lvl>
    <w:lvl w:ilvl="7" w:tplc="04190003">
      <w:start w:val="1"/>
      <w:numFmt w:val="bullet"/>
      <w:pStyle w:val="8"/>
      <w:lvlText w:val="o"/>
      <w:lvlJc w:val="left"/>
      <w:pPr>
        <w:ind w:left="5760" w:hanging="360"/>
      </w:pPr>
      <w:rPr>
        <w:rFonts w:ascii="Courier New" w:hAnsi="Courier New" w:hint="default"/>
      </w:rPr>
    </w:lvl>
    <w:lvl w:ilvl="8" w:tplc="04190005">
      <w:start w:val="1"/>
      <w:numFmt w:val="bullet"/>
      <w:pStyle w:val="9"/>
      <w:lvlText w:val=""/>
      <w:lvlJc w:val="left"/>
      <w:pPr>
        <w:ind w:left="6480" w:hanging="360"/>
      </w:pPr>
      <w:rPr>
        <w:rFonts w:ascii="Wingdings" w:hAnsi="Wingdings" w:hint="default"/>
      </w:rPr>
    </w:lvl>
  </w:abstractNum>
  <w:abstractNum w:abstractNumId="63">
    <w:nsid w:val="566C2AA5"/>
    <w:multiLevelType w:val="hybridMultilevel"/>
    <w:tmpl w:val="942265B2"/>
    <w:lvl w:ilvl="0" w:tplc="04F43D78">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4">
    <w:nsid w:val="567B6931"/>
    <w:multiLevelType w:val="hybridMultilevel"/>
    <w:tmpl w:val="7E5AE78A"/>
    <w:lvl w:ilvl="0" w:tplc="09622F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58CE1737"/>
    <w:multiLevelType w:val="hybridMultilevel"/>
    <w:tmpl w:val="946C8982"/>
    <w:lvl w:ilvl="0" w:tplc="0419000F">
      <w:start w:val="1"/>
      <w:numFmt w:val="bullet"/>
      <w:lvlText w:val=""/>
      <w:lvlJc w:val="left"/>
      <w:pPr>
        <w:ind w:left="1429" w:hanging="360"/>
      </w:pPr>
      <w:rPr>
        <w:rFonts w:ascii="Symbol" w:hAnsi="Symbol" w:hint="default"/>
      </w:rPr>
    </w:lvl>
    <w:lvl w:ilvl="1" w:tplc="B446829E"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5A996D44"/>
    <w:multiLevelType w:val="hybridMultilevel"/>
    <w:tmpl w:val="5ECA0970"/>
    <w:lvl w:ilvl="0" w:tplc="5D342B56">
      <w:start w:val="1"/>
      <w:numFmt w:val="bullet"/>
      <w:pStyle w:val="Geonika"/>
      <w:lvlText w:val=""/>
      <w:lvlJc w:val="left"/>
      <w:pPr>
        <w:ind w:left="720" w:hanging="360"/>
      </w:pPr>
      <w:rPr>
        <w:rFonts w:ascii="Symbol" w:hAnsi="Symbol" w:hint="default"/>
      </w:rPr>
    </w:lvl>
    <w:lvl w:ilvl="1" w:tplc="ED348EC0" w:tentative="1">
      <w:start w:val="1"/>
      <w:numFmt w:val="bullet"/>
      <w:lvlText w:val="o"/>
      <w:lvlJc w:val="left"/>
      <w:pPr>
        <w:ind w:left="1440" w:hanging="360"/>
      </w:pPr>
      <w:rPr>
        <w:rFonts w:ascii="Courier New" w:hAnsi="Courier New" w:cs="Courier New" w:hint="default"/>
      </w:rPr>
    </w:lvl>
    <w:lvl w:ilvl="2" w:tplc="06FEAC38" w:tentative="1">
      <w:start w:val="1"/>
      <w:numFmt w:val="bullet"/>
      <w:lvlText w:val=""/>
      <w:lvlJc w:val="left"/>
      <w:pPr>
        <w:ind w:left="2160" w:hanging="360"/>
      </w:pPr>
      <w:rPr>
        <w:rFonts w:ascii="Wingdings" w:hAnsi="Wingdings" w:hint="default"/>
      </w:rPr>
    </w:lvl>
    <w:lvl w:ilvl="3" w:tplc="65AC10A2" w:tentative="1">
      <w:start w:val="1"/>
      <w:numFmt w:val="bullet"/>
      <w:lvlText w:val=""/>
      <w:lvlJc w:val="left"/>
      <w:pPr>
        <w:ind w:left="2880" w:hanging="360"/>
      </w:pPr>
      <w:rPr>
        <w:rFonts w:ascii="Symbol" w:hAnsi="Symbol" w:hint="default"/>
      </w:rPr>
    </w:lvl>
    <w:lvl w:ilvl="4" w:tplc="52087C44" w:tentative="1">
      <w:start w:val="1"/>
      <w:numFmt w:val="bullet"/>
      <w:lvlText w:val="o"/>
      <w:lvlJc w:val="left"/>
      <w:pPr>
        <w:ind w:left="3600" w:hanging="360"/>
      </w:pPr>
      <w:rPr>
        <w:rFonts w:ascii="Courier New" w:hAnsi="Courier New" w:cs="Courier New" w:hint="default"/>
      </w:rPr>
    </w:lvl>
    <w:lvl w:ilvl="5" w:tplc="B18CC468" w:tentative="1">
      <w:start w:val="1"/>
      <w:numFmt w:val="bullet"/>
      <w:lvlText w:val=""/>
      <w:lvlJc w:val="left"/>
      <w:pPr>
        <w:ind w:left="4320" w:hanging="360"/>
      </w:pPr>
      <w:rPr>
        <w:rFonts w:ascii="Wingdings" w:hAnsi="Wingdings" w:hint="default"/>
      </w:rPr>
    </w:lvl>
    <w:lvl w:ilvl="6" w:tplc="512EB68C" w:tentative="1">
      <w:start w:val="1"/>
      <w:numFmt w:val="bullet"/>
      <w:lvlText w:val=""/>
      <w:lvlJc w:val="left"/>
      <w:pPr>
        <w:ind w:left="5040" w:hanging="360"/>
      </w:pPr>
      <w:rPr>
        <w:rFonts w:ascii="Symbol" w:hAnsi="Symbol" w:hint="default"/>
      </w:rPr>
    </w:lvl>
    <w:lvl w:ilvl="7" w:tplc="A3AC679E" w:tentative="1">
      <w:start w:val="1"/>
      <w:numFmt w:val="bullet"/>
      <w:lvlText w:val="o"/>
      <w:lvlJc w:val="left"/>
      <w:pPr>
        <w:ind w:left="5760" w:hanging="360"/>
      </w:pPr>
      <w:rPr>
        <w:rFonts w:ascii="Courier New" w:hAnsi="Courier New" w:cs="Courier New" w:hint="default"/>
      </w:rPr>
    </w:lvl>
    <w:lvl w:ilvl="8" w:tplc="72F246EA" w:tentative="1">
      <w:start w:val="1"/>
      <w:numFmt w:val="bullet"/>
      <w:lvlText w:val=""/>
      <w:lvlJc w:val="left"/>
      <w:pPr>
        <w:ind w:left="6480" w:hanging="360"/>
      </w:pPr>
      <w:rPr>
        <w:rFonts w:ascii="Wingdings" w:hAnsi="Wingdings" w:hint="default"/>
      </w:rPr>
    </w:lvl>
  </w:abstractNum>
  <w:abstractNum w:abstractNumId="67">
    <w:nsid w:val="5C4E5C40"/>
    <w:multiLevelType w:val="hybridMultilevel"/>
    <w:tmpl w:val="A4724C9A"/>
    <w:lvl w:ilvl="0" w:tplc="5A8067FC">
      <w:start w:val="1"/>
      <w:numFmt w:val="bullet"/>
      <w:pStyle w:val="a4"/>
      <w:lvlText w:val="-"/>
      <w:lvlJc w:val="left"/>
      <w:pPr>
        <w:tabs>
          <w:tab w:val="num" w:pos="1247"/>
        </w:tabs>
        <w:ind w:left="1247" w:hanging="453"/>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D17141F"/>
    <w:multiLevelType w:val="hybridMultilevel"/>
    <w:tmpl w:val="4BAC69F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62453942"/>
    <w:multiLevelType w:val="hybridMultilevel"/>
    <w:tmpl w:val="A30A5ABE"/>
    <w:lvl w:ilvl="0" w:tplc="04190001">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0">
    <w:nsid w:val="636D237D"/>
    <w:multiLevelType w:val="multilevel"/>
    <w:tmpl w:val="FFFA9CC8"/>
    <w:lvl w:ilvl="0">
      <w:start w:val="1"/>
      <w:numFmt w:val="bullet"/>
      <w:pStyle w:val="a5"/>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71">
    <w:nsid w:val="64001AD9"/>
    <w:multiLevelType w:val="hybridMultilevel"/>
    <w:tmpl w:val="50D0BFDC"/>
    <w:lvl w:ilvl="0" w:tplc="44909F8A">
      <w:start w:val="1"/>
      <w:numFmt w:val="decimal"/>
      <w:lvlText w:val="%1)"/>
      <w:lvlJc w:val="left"/>
      <w:pPr>
        <w:ind w:left="1429" w:hanging="360"/>
      </w:pPr>
    </w:lvl>
    <w:lvl w:ilvl="1" w:tplc="05FACB82">
      <w:start w:val="1"/>
      <w:numFmt w:val="decimal"/>
      <w:lvlText w:val="%2)"/>
      <w:lvlJc w:val="left"/>
      <w:pPr>
        <w:ind w:left="2149" w:hanging="360"/>
      </w:pPr>
    </w:lvl>
    <w:lvl w:ilvl="2" w:tplc="C48000EC" w:tentative="1">
      <w:start w:val="1"/>
      <w:numFmt w:val="lowerRoman"/>
      <w:lvlText w:val="%3."/>
      <w:lvlJc w:val="right"/>
      <w:pPr>
        <w:ind w:left="2869" w:hanging="180"/>
      </w:pPr>
    </w:lvl>
    <w:lvl w:ilvl="3" w:tplc="C26E89FA" w:tentative="1">
      <w:start w:val="1"/>
      <w:numFmt w:val="decimal"/>
      <w:lvlText w:val="%4."/>
      <w:lvlJc w:val="left"/>
      <w:pPr>
        <w:ind w:left="3589" w:hanging="360"/>
      </w:pPr>
    </w:lvl>
    <w:lvl w:ilvl="4" w:tplc="A4DE5764" w:tentative="1">
      <w:start w:val="1"/>
      <w:numFmt w:val="lowerLetter"/>
      <w:lvlText w:val="%5."/>
      <w:lvlJc w:val="left"/>
      <w:pPr>
        <w:ind w:left="4309" w:hanging="360"/>
      </w:pPr>
    </w:lvl>
    <w:lvl w:ilvl="5" w:tplc="EB36173C" w:tentative="1">
      <w:start w:val="1"/>
      <w:numFmt w:val="lowerRoman"/>
      <w:lvlText w:val="%6."/>
      <w:lvlJc w:val="right"/>
      <w:pPr>
        <w:ind w:left="5029" w:hanging="180"/>
      </w:pPr>
    </w:lvl>
    <w:lvl w:ilvl="6" w:tplc="96629B4A" w:tentative="1">
      <w:start w:val="1"/>
      <w:numFmt w:val="decimal"/>
      <w:lvlText w:val="%7."/>
      <w:lvlJc w:val="left"/>
      <w:pPr>
        <w:ind w:left="5749" w:hanging="360"/>
      </w:pPr>
    </w:lvl>
    <w:lvl w:ilvl="7" w:tplc="DDDE2768" w:tentative="1">
      <w:start w:val="1"/>
      <w:numFmt w:val="lowerLetter"/>
      <w:lvlText w:val="%8."/>
      <w:lvlJc w:val="left"/>
      <w:pPr>
        <w:ind w:left="6469" w:hanging="360"/>
      </w:pPr>
    </w:lvl>
    <w:lvl w:ilvl="8" w:tplc="34726D66" w:tentative="1">
      <w:start w:val="1"/>
      <w:numFmt w:val="lowerRoman"/>
      <w:lvlText w:val="%9."/>
      <w:lvlJc w:val="right"/>
      <w:pPr>
        <w:ind w:left="7189" w:hanging="180"/>
      </w:pPr>
    </w:lvl>
  </w:abstractNum>
  <w:abstractNum w:abstractNumId="72">
    <w:nsid w:val="653200C7"/>
    <w:multiLevelType w:val="hybridMultilevel"/>
    <w:tmpl w:val="1D406082"/>
    <w:lvl w:ilvl="0" w:tplc="726ACA26">
      <w:start w:val="1"/>
      <w:numFmt w:val="bullet"/>
      <w:pStyle w:val="a6"/>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73">
    <w:nsid w:val="65900E82"/>
    <w:multiLevelType w:val="hybridMultilevel"/>
    <w:tmpl w:val="9D240206"/>
    <w:lvl w:ilvl="0" w:tplc="04190001">
      <w:start w:val="1"/>
      <w:numFmt w:val="bullet"/>
      <w:lvlText w:val="­"/>
      <w:lvlJc w:val="left"/>
      <w:pPr>
        <w:ind w:left="1485" w:hanging="360"/>
      </w:pPr>
      <w:rPr>
        <w:rFonts w:ascii="Courier New" w:hAnsi="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74">
    <w:nsid w:val="65C34860"/>
    <w:multiLevelType w:val="multilevel"/>
    <w:tmpl w:val="CAE8E338"/>
    <w:lvl w:ilvl="0">
      <w:start w:val="1"/>
      <w:numFmt w:val="decimal"/>
      <w:pStyle w:val="40"/>
      <w:suff w:val="nothing"/>
      <w:lvlText w:val="Таблица %1"/>
      <w:lvlJc w:val="left"/>
      <w:pPr>
        <w:ind w:left="12146" w:hanging="2746"/>
      </w:pPr>
      <w:rPr>
        <w:rFonts w:ascii="Times New Roman" w:hAnsi="Times New Roman" w:cs="Times New Roman"/>
        <w:i w:val="0"/>
        <w:iC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75">
    <w:nsid w:val="6976204A"/>
    <w:multiLevelType w:val="hybridMultilevel"/>
    <w:tmpl w:val="C220C508"/>
    <w:lvl w:ilvl="0" w:tplc="422CEA5A">
      <w:start w:val="1"/>
      <w:numFmt w:val="decimal"/>
      <w:lvlText w:val="%1)"/>
      <w:lvlJc w:val="left"/>
      <w:pPr>
        <w:ind w:left="1429" w:hanging="360"/>
      </w:pPr>
      <w:rPr>
        <w:rFonts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6B317CEA"/>
    <w:multiLevelType w:val="multilevel"/>
    <w:tmpl w:val="F56CF3A0"/>
    <w:lvl w:ilvl="0">
      <w:start w:val="1"/>
      <w:numFmt w:val="decimal"/>
      <w:pStyle w:val="a7"/>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6D0D6086"/>
    <w:multiLevelType w:val="hybridMultilevel"/>
    <w:tmpl w:val="72023AC8"/>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30"/>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D616208"/>
    <w:multiLevelType w:val="hybridMultilevel"/>
    <w:tmpl w:val="F00EE258"/>
    <w:lvl w:ilvl="0" w:tplc="04190001">
      <w:start w:val="1"/>
      <w:numFmt w:val="bullet"/>
      <w:lvlText w:val=""/>
      <w:lvlJc w:val="left"/>
      <w:pPr>
        <w:tabs>
          <w:tab w:val="num" w:pos="992"/>
        </w:tabs>
        <w:ind w:left="0" w:firstLine="709"/>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6D73177A"/>
    <w:multiLevelType w:val="hybridMultilevel"/>
    <w:tmpl w:val="990E3A64"/>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E7F580E"/>
    <w:multiLevelType w:val="multilevel"/>
    <w:tmpl w:val="A6F453BE"/>
    <w:lvl w:ilvl="0">
      <w:start w:val="1"/>
      <w:numFmt w:val="decimal"/>
      <w:lvlText w:val="%1."/>
      <w:lvlJc w:val="left"/>
      <w:pPr>
        <w:ind w:left="1069" w:hanging="360"/>
      </w:pPr>
      <w:rPr>
        <w:rFonts w:hint="default"/>
      </w:rPr>
    </w:lvl>
    <w:lvl w:ilvl="1">
      <w:start w:val="1"/>
      <w:numFmt w:val="decimal"/>
      <w:isLgl/>
      <w:lvlText w:val="2.%2."/>
      <w:lvlJc w:val="left"/>
      <w:pPr>
        <w:ind w:left="1429" w:hanging="720"/>
      </w:pPr>
      <w:rPr>
        <w:rFonts w:hint="default"/>
      </w:rPr>
    </w:lvl>
    <w:lvl w:ilvl="2">
      <w:start w:val="1"/>
      <w:numFmt w:val="none"/>
      <w:isLgl/>
      <w:lvlText w:val="3.1"/>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2">
    <w:nsid w:val="6EA63339"/>
    <w:multiLevelType w:val="hybridMultilevel"/>
    <w:tmpl w:val="C236465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71650B4C"/>
    <w:multiLevelType w:val="singleLevel"/>
    <w:tmpl w:val="E4B0CF92"/>
    <w:lvl w:ilvl="0">
      <w:start w:val="1"/>
      <w:numFmt w:val="bullet"/>
      <w:pStyle w:val="a8"/>
      <w:lvlText w:val=""/>
      <w:lvlJc w:val="left"/>
      <w:pPr>
        <w:tabs>
          <w:tab w:val="num" w:pos="1430"/>
        </w:tabs>
        <w:ind w:left="1430" w:hanging="170"/>
      </w:pPr>
      <w:rPr>
        <w:rFonts w:ascii="Wingdings" w:hAnsi="Wingdings" w:hint="default"/>
      </w:rPr>
    </w:lvl>
  </w:abstractNum>
  <w:abstractNum w:abstractNumId="84">
    <w:nsid w:val="75D549F2"/>
    <w:multiLevelType w:val="hybridMultilevel"/>
    <w:tmpl w:val="169813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7DF66DD"/>
    <w:multiLevelType w:val="hybridMultilevel"/>
    <w:tmpl w:val="3A46149A"/>
    <w:lvl w:ilvl="0" w:tplc="0419000F">
      <w:start w:val="1"/>
      <w:numFmt w:val="bullet"/>
      <w:lvlText w:val="−"/>
      <w:lvlJc w:val="left"/>
      <w:pPr>
        <w:tabs>
          <w:tab w:val="num" w:pos="360"/>
        </w:tabs>
        <w:ind w:left="360" w:hanging="360"/>
      </w:pPr>
      <w:rPr>
        <w:rFonts w:ascii="Courier New" w:hAnsi="Courier New"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6">
    <w:nsid w:val="78885B4F"/>
    <w:multiLevelType w:val="hybridMultilevel"/>
    <w:tmpl w:val="3B0A7862"/>
    <w:lvl w:ilvl="0" w:tplc="8C1C942C">
      <w:numFmt w:val="bullet"/>
      <w:pStyle w:val="111"/>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8ED658F"/>
    <w:multiLevelType w:val="hybridMultilevel"/>
    <w:tmpl w:val="BCFA3F9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92972DC"/>
    <w:multiLevelType w:val="hybridMultilevel"/>
    <w:tmpl w:val="5C88297A"/>
    <w:lvl w:ilvl="0" w:tplc="FAA8B2C0">
      <w:start w:val="1"/>
      <w:numFmt w:val="decimal"/>
      <w:lvlText w:val="3.%1"/>
      <w:lvlJc w:val="left"/>
      <w:pPr>
        <w:ind w:left="248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4D38F7"/>
    <w:multiLevelType w:val="hybridMultilevel"/>
    <w:tmpl w:val="4BEC2FEE"/>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7CDA125D"/>
    <w:multiLevelType w:val="hybridMultilevel"/>
    <w:tmpl w:val="7A5219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nsid w:val="7F6769C1"/>
    <w:multiLevelType w:val="hybridMultilevel"/>
    <w:tmpl w:val="A112A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FE53715"/>
    <w:multiLevelType w:val="hybridMultilevel"/>
    <w:tmpl w:val="A56ED4F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8"/>
  </w:num>
  <w:num w:numId="2">
    <w:abstractNumId w:val="20"/>
  </w:num>
  <w:num w:numId="3">
    <w:abstractNumId w:val="35"/>
  </w:num>
  <w:num w:numId="4">
    <w:abstractNumId w:val="59"/>
  </w:num>
  <w:num w:numId="5">
    <w:abstractNumId w:val="70"/>
  </w:num>
  <w:num w:numId="6">
    <w:abstractNumId w:val="6"/>
  </w:num>
  <w:num w:numId="7">
    <w:abstractNumId w:val="57"/>
  </w:num>
  <w:num w:numId="8">
    <w:abstractNumId w:val="54"/>
  </w:num>
  <w:num w:numId="9">
    <w:abstractNumId w:val="66"/>
  </w:num>
  <w:num w:numId="10">
    <w:abstractNumId w:val="33"/>
  </w:num>
  <w:num w:numId="11">
    <w:abstractNumId w:val="65"/>
  </w:num>
  <w:num w:numId="12">
    <w:abstractNumId w:val="43"/>
  </w:num>
  <w:num w:numId="13">
    <w:abstractNumId w:val="62"/>
  </w:num>
  <w:num w:numId="14">
    <w:abstractNumId w:val="50"/>
  </w:num>
  <w:num w:numId="15">
    <w:abstractNumId w:val="34"/>
  </w:num>
  <w:num w:numId="16">
    <w:abstractNumId w:val="25"/>
  </w:num>
  <w:num w:numId="17">
    <w:abstractNumId w:val="56"/>
  </w:num>
  <w:num w:numId="18">
    <w:abstractNumId w:val="24"/>
  </w:num>
  <w:num w:numId="19">
    <w:abstractNumId w:val="39"/>
  </w:num>
  <w:num w:numId="20">
    <w:abstractNumId w:val="41"/>
  </w:num>
  <w:num w:numId="21">
    <w:abstractNumId w:val="17"/>
  </w:num>
  <w:num w:numId="22">
    <w:abstractNumId w:val="15"/>
  </w:num>
  <w:num w:numId="23">
    <w:abstractNumId w:val="75"/>
  </w:num>
  <w:num w:numId="24">
    <w:abstractNumId w:val="26"/>
  </w:num>
  <w:num w:numId="25">
    <w:abstractNumId w:val="13"/>
  </w:num>
  <w:num w:numId="26">
    <w:abstractNumId w:val="27"/>
  </w:num>
  <w:num w:numId="27">
    <w:abstractNumId w:val="48"/>
  </w:num>
  <w:num w:numId="28">
    <w:abstractNumId w:val="37"/>
  </w:num>
  <w:num w:numId="29">
    <w:abstractNumId w:val="38"/>
  </w:num>
  <w:num w:numId="30">
    <w:abstractNumId w:val="40"/>
  </w:num>
  <w:num w:numId="31">
    <w:abstractNumId w:val="46"/>
  </w:num>
  <w:num w:numId="32">
    <w:abstractNumId w:val="10"/>
  </w:num>
  <w:num w:numId="33">
    <w:abstractNumId w:val="60"/>
  </w:num>
  <w:num w:numId="34">
    <w:abstractNumId w:val="64"/>
  </w:num>
  <w:num w:numId="35">
    <w:abstractNumId w:val="81"/>
  </w:num>
  <w:num w:numId="36">
    <w:abstractNumId w:val="72"/>
  </w:num>
  <w:num w:numId="37">
    <w:abstractNumId w:val="81"/>
    <w:lvlOverride w:ilvl="0">
      <w:lvl w:ilvl="0">
        <w:start w:val="1"/>
        <w:numFmt w:val="decimal"/>
        <w:lvlText w:val="%1."/>
        <w:lvlJc w:val="left"/>
        <w:pPr>
          <w:ind w:left="1069" w:hanging="360"/>
        </w:pPr>
        <w:rPr>
          <w:rFonts w:hint="default"/>
        </w:rPr>
      </w:lvl>
    </w:lvlOverride>
    <w:lvlOverride w:ilvl="1">
      <w:lvl w:ilvl="1">
        <w:start w:val="1"/>
        <w:numFmt w:val="decimal"/>
        <w:isLgl/>
        <w:lvlText w:val="2.%2."/>
        <w:lvlJc w:val="left"/>
        <w:pPr>
          <w:ind w:left="1429" w:hanging="720"/>
        </w:pPr>
        <w:rPr>
          <w:rFonts w:hint="default"/>
        </w:rPr>
      </w:lvl>
    </w:lvlOverride>
    <w:lvlOverride w:ilvl="2">
      <w:lvl w:ilvl="2">
        <w:start w:val="1"/>
        <w:numFmt w:val="decimal"/>
        <w:isLgl/>
        <w:lvlText w:val="2.%2.%3."/>
        <w:lvlJc w:val="left"/>
        <w:pPr>
          <w:ind w:left="4406" w:hanging="720"/>
        </w:pPr>
        <w:rPr>
          <w:rFonts w:hint="default"/>
        </w:rPr>
      </w:lvl>
    </w:lvlOverride>
    <w:lvlOverride w:ilvl="3">
      <w:lvl w:ilvl="3">
        <w:start w:val="1"/>
        <w:numFmt w:val="decimal"/>
        <w:isLgl/>
        <w:lvlText w:val="%1.%2.%3.%4."/>
        <w:lvlJc w:val="left"/>
        <w:pPr>
          <w:ind w:left="1789" w:hanging="1080"/>
        </w:pPr>
        <w:rPr>
          <w:rFonts w:hint="default"/>
        </w:rPr>
      </w:lvl>
    </w:lvlOverride>
    <w:lvlOverride w:ilvl="4">
      <w:lvl w:ilvl="4">
        <w:start w:val="1"/>
        <w:numFmt w:val="decimal"/>
        <w:isLgl/>
        <w:lvlText w:val="%1.%2.%3.%4.%5."/>
        <w:lvlJc w:val="left"/>
        <w:pPr>
          <w:ind w:left="1789" w:hanging="1080"/>
        </w:pPr>
        <w:rPr>
          <w:rFonts w:hint="default"/>
        </w:rPr>
      </w:lvl>
    </w:lvlOverride>
    <w:lvlOverride w:ilvl="5">
      <w:lvl w:ilvl="5">
        <w:start w:val="1"/>
        <w:numFmt w:val="decimal"/>
        <w:isLgl/>
        <w:lvlText w:val="%1.%2.%3.%4.%5.%6."/>
        <w:lvlJc w:val="left"/>
        <w:pPr>
          <w:ind w:left="2149" w:hanging="1440"/>
        </w:pPr>
        <w:rPr>
          <w:rFonts w:hint="default"/>
        </w:rPr>
      </w:lvl>
    </w:lvlOverride>
    <w:lvlOverride w:ilvl="6">
      <w:lvl w:ilvl="6">
        <w:start w:val="1"/>
        <w:numFmt w:val="decimal"/>
        <w:isLgl/>
        <w:lvlText w:val="%1.%2.%3.%4.%5.%6.%7."/>
        <w:lvlJc w:val="left"/>
        <w:pPr>
          <w:ind w:left="2509" w:hanging="1800"/>
        </w:pPr>
        <w:rPr>
          <w:rFonts w:hint="default"/>
        </w:rPr>
      </w:lvl>
    </w:lvlOverride>
    <w:lvlOverride w:ilvl="7">
      <w:lvl w:ilvl="7">
        <w:start w:val="1"/>
        <w:numFmt w:val="decimal"/>
        <w:isLgl/>
        <w:lvlText w:val="%1.%2.%3.%4.%5.%6.%7.%8."/>
        <w:lvlJc w:val="left"/>
        <w:pPr>
          <w:ind w:left="2509" w:hanging="1800"/>
        </w:pPr>
        <w:rPr>
          <w:rFonts w:hint="default"/>
        </w:rPr>
      </w:lvl>
    </w:lvlOverride>
    <w:lvlOverride w:ilvl="8">
      <w:lvl w:ilvl="8">
        <w:start w:val="1"/>
        <w:numFmt w:val="decimal"/>
        <w:isLgl/>
        <w:lvlText w:val="%1.%2.%3.%4.%5.%6.%7.%8.%9."/>
        <w:lvlJc w:val="left"/>
        <w:pPr>
          <w:ind w:left="2869" w:hanging="2160"/>
        </w:pPr>
        <w:rPr>
          <w:rFonts w:hint="default"/>
        </w:rPr>
      </w:lvl>
    </w:lvlOverride>
  </w:num>
  <w:num w:numId="38">
    <w:abstractNumId w:val="89"/>
  </w:num>
  <w:num w:numId="39">
    <w:abstractNumId w:val="44"/>
  </w:num>
  <w:num w:numId="40">
    <w:abstractNumId w:val="52"/>
  </w:num>
  <w:num w:numId="41">
    <w:abstractNumId w:val="85"/>
  </w:num>
  <w:num w:numId="42">
    <w:abstractNumId w:val="9"/>
  </w:num>
  <w:num w:numId="43">
    <w:abstractNumId w:val="63"/>
  </w:num>
  <w:num w:numId="44">
    <w:abstractNumId w:val="69"/>
  </w:num>
  <w:num w:numId="45">
    <w:abstractNumId w:val="11"/>
  </w:num>
  <w:num w:numId="46">
    <w:abstractNumId w:val="74"/>
  </w:num>
  <w:num w:numId="47">
    <w:abstractNumId w:val="61"/>
  </w:num>
  <w:num w:numId="48">
    <w:abstractNumId w:val="83"/>
  </w:num>
  <w:num w:numId="49">
    <w:abstractNumId w:val="76"/>
  </w:num>
  <w:num w:numId="50">
    <w:abstractNumId w:val="86"/>
  </w:num>
  <w:num w:numId="51">
    <w:abstractNumId w:val="28"/>
  </w:num>
  <w:num w:numId="52">
    <w:abstractNumId w:val="90"/>
  </w:num>
  <w:num w:numId="53">
    <w:abstractNumId w:val="92"/>
  </w:num>
  <w:num w:numId="54">
    <w:abstractNumId w:val="55"/>
  </w:num>
  <w:num w:numId="55">
    <w:abstractNumId w:val="7"/>
  </w:num>
  <w:num w:numId="56">
    <w:abstractNumId w:val="42"/>
  </w:num>
  <w:num w:numId="57">
    <w:abstractNumId w:val="84"/>
  </w:num>
  <w:num w:numId="58">
    <w:abstractNumId w:val="8"/>
  </w:num>
  <w:num w:numId="59">
    <w:abstractNumId w:val="22"/>
  </w:num>
  <w:num w:numId="60">
    <w:abstractNumId w:val="79"/>
  </w:num>
  <w:num w:numId="61">
    <w:abstractNumId w:val="71"/>
  </w:num>
  <w:num w:numId="62">
    <w:abstractNumId w:val="51"/>
  </w:num>
  <w:num w:numId="63">
    <w:abstractNumId w:val="87"/>
  </w:num>
  <w:num w:numId="64">
    <w:abstractNumId w:val="77"/>
  </w:num>
  <w:num w:numId="65">
    <w:abstractNumId w:val="82"/>
  </w:num>
  <w:num w:numId="66">
    <w:abstractNumId w:val="67"/>
  </w:num>
  <w:num w:numId="67">
    <w:abstractNumId w:val="18"/>
  </w:num>
  <w:num w:numId="68">
    <w:abstractNumId w:val="16"/>
  </w:num>
  <w:num w:numId="69">
    <w:abstractNumId w:val="45"/>
  </w:num>
  <w:num w:numId="70">
    <w:abstractNumId w:val="49"/>
  </w:num>
  <w:num w:numId="71">
    <w:abstractNumId w:val="30"/>
  </w:num>
  <w:num w:numId="72">
    <w:abstractNumId w:val="32"/>
  </w:num>
  <w:num w:numId="73">
    <w:abstractNumId w:val="14"/>
  </w:num>
  <w:num w:numId="74">
    <w:abstractNumId w:val="47"/>
  </w:num>
  <w:num w:numId="75">
    <w:abstractNumId w:val="23"/>
  </w:num>
  <w:num w:numId="76">
    <w:abstractNumId w:val="19"/>
  </w:num>
  <w:num w:numId="77">
    <w:abstractNumId w:val="68"/>
  </w:num>
  <w:num w:numId="78">
    <w:abstractNumId w:val="29"/>
  </w:num>
  <w:num w:numId="79">
    <w:abstractNumId w:val="53"/>
  </w:num>
  <w:num w:numId="80">
    <w:abstractNumId w:val="80"/>
  </w:num>
  <w:num w:numId="81">
    <w:abstractNumId w:val="21"/>
  </w:num>
  <w:num w:numId="82">
    <w:abstractNumId w:val="12"/>
  </w:num>
  <w:num w:numId="83">
    <w:abstractNumId w:val="31"/>
  </w:num>
  <w:num w:numId="84">
    <w:abstractNumId w:val="91"/>
  </w:num>
  <w:num w:numId="85">
    <w:abstractNumId w:val="36"/>
  </w:num>
  <w:num w:numId="86">
    <w:abstractNumId w:val="88"/>
  </w:num>
  <w:num w:numId="87">
    <w:abstractNumId w:val="58"/>
  </w:num>
  <w:num w:numId="88">
    <w:abstractNumId w:val="73"/>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2706"/>
    <o:shapelayout v:ext="edit">
      <o:idmap v:ext="edit" data="70"/>
    </o:shapelayout>
  </w:hdrShapeDefaults>
  <w:footnotePr>
    <w:footnote w:id="0"/>
    <w:footnote w:id="1"/>
  </w:footnotePr>
  <w:endnotePr>
    <w:endnote w:id="0"/>
    <w:endnote w:id="1"/>
  </w:endnotePr>
  <w:compat/>
  <w:rsids>
    <w:rsidRoot w:val="00934D4D"/>
    <w:rsid w:val="00003B49"/>
    <w:rsid w:val="00016DA2"/>
    <w:rsid w:val="00026C36"/>
    <w:rsid w:val="00034197"/>
    <w:rsid w:val="00043B12"/>
    <w:rsid w:val="00051B04"/>
    <w:rsid w:val="00054183"/>
    <w:rsid w:val="00056B24"/>
    <w:rsid w:val="00056FFF"/>
    <w:rsid w:val="000762FB"/>
    <w:rsid w:val="000825CE"/>
    <w:rsid w:val="00097034"/>
    <w:rsid w:val="000B2ED7"/>
    <w:rsid w:val="000B6720"/>
    <w:rsid w:val="000C2E97"/>
    <w:rsid w:val="000C628C"/>
    <w:rsid w:val="000F009B"/>
    <w:rsid w:val="000F3047"/>
    <w:rsid w:val="000F6D58"/>
    <w:rsid w:val="001047B8"/>
    <w:rsid w:val="00104A08"/>
    <w:rsid w:val="00113272"/>
    <w:rsid w:val="001451E7"/>
    <w:rsid w:val="00162F89"/>
    <w:rsid w:val="00164E5C"/>
    <w:rsid w:val="001668E9"/>
    <w:rsid w:val="00171A18"/>
    <w:rsid w:val="001859C1"/>
    <w:rsid w:val="001870A7"/>
    <w:rsid w:val="00191638"/>
    <w:rsid w:val="001A3D03"/>
    <w:rsid w:val="001C186D"/>
    <w:rsid w:val="001C4E7C"/>
    <w:rsid w:val="001D145F"/>
    <w:rsid w:val="001D24AC"/>
    <w:rsid w:val="001D5582"/>
    <w:rsid w:val="001E08E8"/>
    <w:rsid w:val="001F1166"/>
    <w:rsid w:val="001F25C0"/>
    <w:rsid w:val="00206FF8"/>
    <w:rsid w:val="002179B5"/>
    <w:rsid w:val="00241711"/>
    <w:rsid w:val="002430F0"/>
    <w:rsid w:val="00253BDA"/>
    <w:rsid w:val="00257C97"/>
    <w:rsid w:val="00262B05"/>
    <w:rsid w:val="00266FAA"/>
    <w:rsid w:val="0028013B"/>
    <w:rsid w:val="00286D0D"/>
    <w:rsid w:val="002B3C86"/>
    <w:rsid w:val="002C25DB"/>
    <w:rsid w:val="002D0576"/>
    <w:rsid w:val="002D325E"/>
    <w:rsid w:val="002E4B0B"/>
    <w:rsid w:val="002F061F"/>
    <w:rsid w:val="002F18B3"/>
    <w:rsid w:val="002F5D34"/>
    <w:rsid w:val="00300E26"/>
    <w:rsid w:val="003043AD"/>
    <w:rsid w:val="0030683D"/>
    <w:rsid w:val="0030718E"/>
    <w:rsid w:val="0031350E"/>
    <w:rsid w:val="00316777"/>
    <w:rsid w:val="00321995"/>
    <w:rsid w:val="003246DC"/>
    <w:rsid w:val="003414A7"/>
    <w:rsid w:val="00341DBC"/>
    <w:rsid w:val="0034245A"/>
    <w:rsid w:val="003504D6"/>
    <w:rsid w:val="00353B87"/>
    <w:rsid w:val="00356098"/>
    <w:rsid w:val="00385033"/>
    <w:rsid w:val="003958D6"/>
    <w:rsid w:val="00397039"/>
    <w:rsid w:val="0039717B"/>
    <w:rsid w:val="003A6246"/>
    <w:rsid w:val="003A7054"/>
    <w:rsid w:val="003B6B65"/>
    <w:rsid w:val="003C256E"/>
    <w:rsid w:val="003C4DD3"/>
    <w:rsid w:val="003C7828"/>
    <w:rsid w:val="003E08A1"/>
    <w:rsid w:val="003E2053"/>
    <w:rsid w:val="003E3BEB"/>
    <w:rsid w:val="003F3BA4"/>
    <w:rsid w:val="0040174F"/>
    <w:rsid w:val="0041369E"/>
    <w:rsid w:val="00426348"/>
    <w:rsid w:val="00433DF7"/>
    <w:rsid w:val="0044299F"/>
    <w:rsid w:val="00443CBD"/>
    <w:rsid w:val="00456B26"/>
    <w:rsid w:val="00457EB8"/>
    <w:rsid w:val="00460595"/>
    <w:rsid w:val="00465C34"/>
    <w:rsid w:val="00472C0A"/>
    <w:rsid w:val="0049364F"/>
    <w:rsid w:val="004C059B"/>
    <w:rsid w:val="004C53DE"/>
    <w:rsid w:val="004D2115"/>
    <w:rsid w:val="004E15CC"/>
    <w:rsid w:val="004E49D6"/>
    <w:rsid w:val="004E703F"/>
    <w:rsid w:val="00531766"/>
    <w:rsid w:val="005346AA"/>
    <w:rsid w:val="00542239"/>
    <w:rsid w:val="00553194"/>
    <w:rsid w:val="00554B71"/>
    <w:rsid w:val="005616AD"/>
    <w:rsid w:val="00574CFB"/>
    <w:rsid w:val="005859B5"/>
    <w:rsid w:val="005C6B98"/>
    <w:rsid w:val="005D0094"/>
    <w:rsid w:val="005D1F93"/>
    <w:rsid w:val="005D28DE"/>
    <w:rsid w:val="005D34B4"/>
    <w:rsid w:val="005E143C"/>
    <w:rsid w:val="005E2D90"/>
    <w:rsid w:val="005E3BAB"/>
    <w:rsid w:val="005E7F2A"/>
    <w:rsid w:val="005F496D"/>
    <w:rsid w:val="00611670"/>
    <w:rsid w:val="00614A62"/>
    <w:rsid w:val="00617ABB"/>
    <w:rsid w:val="00673334"/>
    <w:rsid w:val="006859E6"/>
    <w:rsid w:val="0069107F"/>
    <w:rsid w:val="00691253"/>
    <w:rsid w:val="0069162C"/>
    <w:rsid w:val="00692878"/>
    <w:rsid w:val="006A3D54"/>
    <w:rsid w:val="006B1BC8"/>
    <w:rsid w:val="006B7C30"/>
    <w:rsid w:val="006C7AED"/>
    <w:rsid w:val="006D4315"/>
    <w:rsid w:val="006D7ECC"/>
    <w:rsid w:val="006E2563"/>
    <w:rsid w:val="006F1069"/>
    <w:rsid w:val="00712AAF"/>
    <w:rsid w:val="007204EC"/>
    <w:rsid w:val="007340DF"/>
    <w:rsid w:val="007343D1"/>
    <w:rsid w:val="00753B1C"/>
    <w:rsid w:val="00761ED6"/>
    <w:rsid w:val="007624DA"/>
    <w:rsid w:val="007705B7"/>
    <w:rsid w:val="00784917"/>
    <w:rsid w:val="00792B62"/>
    <w:rsid w:val="007974DB"/>
    <w:rsid w:val="007B4FA1"/>
    <w:rsid w:val="007E2E2E"/>
    <w:rsid w:val="00830F09"/>
    <w:rsid w:val="00831E75"/>
    <w:rsid w:val="00836949"/>
    <w:rsid w:val="00844CC5"/>
    <w:rsid w:val="0084555A"/>
    <w:rsid w:val="008508B4"/>
    <w:rsid w:val="00862F17"/>
    <w:rsid w:val="0086500F"/>
    <w:rsid w:val="0086692A"/>
    <w:rsid w:val="008679BB"/>
    <w:rsid w:val="00867BB4"/>
    <w:rsid w:val="008726AA"/>
    <w:rsid w:val="00887F74"/>
    <w:rsid w:val="00897299"/>
    <w:rsid w:val="008A49D4"/>
    <w:rsid w:val="008A53D6"/>
    <w:rsid w:val="008A57A3"/>
    <w:rsid w:val="008B108B"/>
    <w:rsid w:val="008B1B84"/>
    <w:rsid w:val="008B3865"/>
    <w:rsid w:val="008C246E"/>
    <w:rsid w:val="008C2F26"/>
    <w:rsid w:val="008D6328"/>
    <w:rsid w:val="008E6CD5"/>
    <w:rsid w:val="008F4A73"/>
    <w:rsid w:val="008F4ECE"/>
    <w:rsid w:val="008F5EBC"/>
    <w:rsid w:val="00927017"/>
    <w:rsid w:val="00934D4D"/>
    <w:rsid w:val="0093526F"/>
    <w:rsid w:val="00936ED4"/>
    <w:rsid w:val="00942EAC"/>
    <w:rsid w:val="00947CDA"/>
    <w:rsid w:val="00950096"/>
    <w:rsid w:val="00952E46"/>
    <w:rsid w:val="00962587"/>
    <w:rsid w:val="00981365"/>
    <w:rsid w:val="00981DAE"/>
    <w:rsid w:val="00985F2E"/>
    <w:rsid w:val="00990A8F"/>
    <w:rsid w:val="009B7ADE"/>
    <w:rsid w:val="009C2049"/>
    <w:rsid w:val="009E7D12"/>
    <w:rsid w:val="009F2616"/>
    <w:rsid w:val="00A00C44"/>
    <w:rsid w:val="00A00E48"/>
    <w:rsid w:val="00A10B97"/>
    <w:rsid w:val="00A2451D"/>
    <w:rsid w:val="00A26B7A"/>
    <w:rsid w:val="00A30ECE"/>
    <w:rsid w:val="00A43A29"/>
    <w:rsid w:val="00A54A58"/>
    <w:rsid w:val="00A60A46"/>
    <w:rsid w:val="00A76114"/>
    <w:rsid w:val="00A8097F"/>
    <w:rsid w:val="00A820EE"/>
    <w:rsid w:val="00A859E0"/>
    <w:rsid w:val="00A9185A"/>
    <w:rsid w:val="00A961D3"/>
    <w:rsid w:val="00AA086D"/>
    <w:rsid w:val="00AA4DD5"/>
    <w:rsid w:val="00AC376E"/>
    <w:rsid w:val="00AD3627"/>
    <w:rsid w:val="00AD3F75"/>
    <w:rsid w:val="00AE29B5"/>
    <w:rsid w:val="00AE7635"/>
    <w:rsid w:val="00AF1DB3"/>
    <w:rsid w:val="00AF559B"/>
    <w:rsid w:val="00AF71DF"/>
    <w:rsid w:val="00B162AE"/>
    <w:rsid w:val="00B23FC9"/>
    <w:rsid w:val="00B3177F"/>
    <w:rsid w:val="00B35601"/>
    <w:rsid w:val="00B439CB"/>
    <w:rsid w:val="00B5370B"/>
    <w:rsid w:val="00B559E5"/>
    <w:rsid w:val="00B6541D"/>
    <w:rsid w:val="00B660A6"/>
    <w:rsid w:val="00B7130E"/>
    <w:rsid w:val="00B7326B"/>
    <w:rsid w:val="00B77764"/>
    <w:rsid w:val="00B8127E"/>
    <w:rsid w:val="00B8488D"/>
    <w:rsid w:val="00B84EC2"/>
    <w:rsid w:val="00B87123"/>
    <w:rsid w:val="00B91B86"/>
    <w:rsid w:val="00BA3F9E"/>
    <w:rsid w:val="00BA5CD6"/>
    <w:rsid w:val="00BA6D13"/>
    <w:rsid w:val="00BB06BE"/>
    <w:rsid w:val="00BC299D"/>
    <w:rsid w:val="00BD15E7"/>
    <w:rsid w:val="00BE2AE8"/>
    <w:rsid w:val="00BE6923"/>
    <w:rsid w:val="00BF0E50"/>
    <w:rsid w:val="00BF416A"/>
    <w:rsid w:val="00C01A1C"/>
    <w:rsid w:val="00C03AAA"/>
    <w:rsid w:val="00C06707"/>
    <w:rsid w:val="00C11F4D"/>
    <w:rsid w:val="00C231D5"/>
    <w:rsid w:val="00C24009"/>
    <w:rsid w:val="00C33E17"/>
    <w:rsid w:val="00C4060A"/>
    <w:rsid w:val="00C43066"/>
    <w:rsid w:val="00C46A12"/>
    <w:rsid w:val="00C47359"/>
    <w:rsid w:val="00C47C8B"/>
    <w:rsid w:val="00C75849"/>
    <w:rsid w:val="00C75AF6"/>
    <w:rsid w:val="00C76590"/>
    <w:rsid w:val="00C8339D"/>
    <w:rsid w:val="00C965C5"/>
    <w:rsid w:val="00CB6283"/>
    <w:rsid w:val="00CC6A8D"/>
    <w:rsid w:val="00CD7A45"/>
    <w:rsid w:val="00CE31B3"/>
    <w:rsid w:val="00CE66A5"/>
    <w:rsid w:val="00CF28AD"/>
    <w:rsid w:val="00D000E0"/>
    <w:rsid w:val="00D03828"/>
    <w:rsid w:val="00D33284"/>
    <w:rsid w:val="00D401B3"/>
    <w:rsid w:val="00D411FB"/>
    <w:rsid w:val="00D41A85"/>
    <w:rsid w:val="00D432EA"/>
    <w:rsid w:val="00D50B72"/>
    <w:rsid w:val="00D609FF"/>
    <w:rsid w:val="00D6721E"/>
    <w:rsid w:val="00D7176E"/>
    <w:rsid w:val="00D7329F"/>
    <w:rsid w:val="00D826A2"/>
    <w:rsid w:val="00D852B0"/>
    <w:rsid w:val="00D86255"/>
    <w:rsid w:val="00D86C75"/>
    <w:rsid w:val="00D903F7"/>
    <w:rsid w:val="00DA2553"/>
    <w:rsid w:val="00DA5CD3"/>
    <w:rsid w:val="00DB2C5C"/>
    <w:rsid w:val="00DB2C7C"/>
    <w:rsid w:val="00DB48F6"/>
    <w:rsid w:val="00DC2017"/>
    <w:rsid w:val="00DF7620"/>
    <w:rsid w:val="00E01516"/>
    <w:rsid w:val="00E01F60"/>
    <w:rsid w:val="00E10C84"/>
    <w:rsid w:val="00E14096"/>
    <w:rsid w:val="00E16580"/>
    <w:rsid w:val="00E26B87"/>
    <w:rsid w:val="00E437D8"/>
    <w:rsid w:val="00E44678"/>
    <w:rsid w:val="00E51B47"/>
    <w:rsid w:val="00E53516"/>
    <w:rsid w:val="00E60A33"/>
    <w:rsid w:val="00E65F3A"/>
    <w:rsid w:val="00E7050E"/>
    <w:rsid w:val="00E72705"/>
    <w:rsid w:val="00E941FB"/>
    <w:rsid w:val="00ED0953"/>
    <w:rsid w:val="00ED0C30"/>
    <w:rsid w:val="00ED305D"/>
    <w:rsid w:val="00ED5516"/>
    <w:rsid w:val="00EE395A"/>
    <w:rsid w:val="00F02762"/>
    <w:rsid w:val="00F05BDA"/>
    <w:rsid w:val="00F2635C"/>
    <w:rsid w:val="00F269FA"/>
    <w:rsid w:val="00F37113"/>
    <w:rsid w:val="00F4760E"/>
    <w:rsid w:val="00F53F33"/>
    <w:rsid w:val="00F54AEF"/>
    <w:rsid w:val="00F7684D"/>
    <w:rsid w:val="00F77AEB"/>
    <w:rsid w:val="00F8167C"/>
    <w:rsid w:val="00F94F32"/>
    <w:rsid w:val="00FA10B7"/>
    <w:rsid w:val="00FA2D1F"/>
    <w:rsid w:val="00FA688E"/>
    <w:rsid w:val="00FA736E"/>
    <w:rsid w:val="00FA7AFB"/>
    <w:rsid w:val="00FB3695"/>
    <w:rsid w:val="00FC642A"/>
    <w:rsid w:val="00FD098C"/>
    <w:rsid w:val="00FD6DE4"/>
    <w:rsid w:val="00FE346A"/>
    <w:rsid w:val="00FE4B68"/>
    <w:rsid w:val="00FE5E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qFormat="1"/>
    <w:lsdException w:name="footer" w:uiPriority="99"/>
    <w:lsdException w:name="index heading"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List Bullet" w:uiPriority="99"/>
    <w:lsdException w:name="List Bullet 2" w:uiPriority="99"/>
    <w:lsdException w:name="List Number 2" w:uiPriority="99"/>
    <w:lsdException w:name="Title" w:semiHidden="0" w:unhideWhenUsed="0" w:qFormat="1"/>
    <w:lsdException w:name="Signature" w:uiPriority="99"/>
    <w:lsdException w:name="Default Paragraph Font" w:uiPriority="1"/>
    <w:lsdException w:name="Body Text" w:uiPriority="99"/>
    <w:lsdException w:name="Body Text Indent" w:uiPriority="99"/>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HTML Address" w:uiPriority="99"/>
    <w:lsdException w:name="Normal Table" w:uiPriority="99"/>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F269FA"/>
  </w:style>
  <w:style w:type="paragraph" w:styleId="13">
    <w:name w:val="heading 1"/>
    <w:aliases w:val="Заголовок 1 Знак Знак,Заголовок 1 Знак Знак Знак,Caaieiaie aei?ac,çàãîëîâîê 1,caaieiaie 1,Знак5"/>
    <w:basedOn w:val="a9"/>
    <w:next w:val="a9"/>
    <w:link w:val="14"/>
    <w:uiPriority w:val="9"/>
    <w:qFormat/>
    <w:rsid w:val="00934D4D"/>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 Знак Знак Знак Знак,Заголовок 2 Знак Знак Знак Знак Знак Знак Знак"/>
    <w:basedOn w:val="a9"/>
    <w:next w:val="aa"/>
    <w:link w:val="21"/>
    <w:qFormat/>
    <w:rsid w:val="00934D4D"/>
    <w:pPr>
      <w:keepNext/>
      <w:keepLines/>
      <w:numPr>
        <w:ilvl w:val="1"/>
        <w:numId w:val="13"/>
      </w:numPr>
      <w:spacing w:before="40" w:after="0" w:line="276" w:lineRule="auto"/>
      <w:ind w:left="0" w:firstLine="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9"/>
    <w:next w:val="a9"/>
    <w:link w:val="31"/>
    <w:uiPriority w:val="9"/>
    <w:unhideWhenUsed/>
    <w:qFormat/>
    <w:rsid w:val="00934D4D"/>
    <w:pPr>
      <w:keepNext/>
      <w:keepLines/>
      <w:numPr>
        <w:ilvl w:val="2"/>
        <w:numId w:val="13"/>
      </w:numPr>
      <w:spacing w:before="40" w:after="0" w:line="276" w:lineRule="auto"/>
      <w:ind w:left="720" w:hanging="432"/>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9"/>
    <w:next w:val="aa"/>
    <w:link w:val="41"/>
    <w:uiPriority w:val="9"/>
    <w:qFormat/>
    <w:rsid w:val="00934D4D"/>
    <w:pPr>
      <w:keepNext/>
      <w:keepLines/>
      <w:numPr>
        <w:ilvl w:val="3"/>
        <w:numId w:val="13"/>
      </w:numPr>
      <w:spacing w:before="40" w:after="0" w:line="276" w:lineRule="auto"/>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9"/>
    <w:next w:val="a9"/>
    <w:link w:val="50"/>
    <w:uiPriority w:val="9"/>
    <w:qFormat/>
    <w:rsid w:val="00934D4D"/>
    <w:pPr>
      <w:keepNext/>
      <w:keepLines/>
      <w:numPr>
        <w:ilvl w:val="4"/>
        <w:numId w:val="13"/>
      </w:numPr>
      <w:spacing w:before="40" w:after="0" w:line="276" w:lineRule="auto"/>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9"/>
    <w:next w:val="a9"/>
    <w:link w:val="60"/>
    <w:qFormat/>
    <w:rsid w:val="00934D4D"/>
    <w:pPr>
      <w:keepNext/>
      <w:keepLines/>
      <w:numPr>
        <w:ilvl w:val="5"/>
        <w:numId w:val="13"/>
      </w:numPr>
      <w:spacing w:before="40" w:after="0" w:line="276" w:lineRule="auto"/>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9"/>
    <w:next w:val="a9"/>
    <w:link w:val="70"/>
    <w:qFormat/>
    <w:rsid w:val="00934D4D"/>
    <w:pPr>
      <w:keepNext/>
      <w:keepLines/>
      <w:numPr>
        <w:ilvl w:val="6"/>
        <w:numId w:val="13"/>
      </w:numPr>
      <w:spacing w:before="40" w:after="0" w:line="276" w:lineRule="auto"/>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9"/>
    <w:next w:val="a9"/>
    <w:link w:val="80"/>
    <w:qFormat/>
    <w:rsid w:val="00934D4D"/>
    <w:pPr>
      <w:keepNext/>
      <w:keepLines/>
      <w:numPr>
        <w:ilvl w:val="7"/>
        <w:numId w:val="13"/>
      </w:numPr>
      <w:spacing w:before="40" w:after="0" w:line="276" w:lineRule="auto"/>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9"/>
    <w:next w:val="a9"/>
    <w:link w:val="90"/>
    <w:qFormat/>
    <w:rsid w:val="00934D4D"/>
    <w:pPr>
      <w:keepNext/>
      <w:keepLines/>
      <w:numPr>
        <w:ilvl w:val="8"/>
        <w:numId w:val="13"/>
      </w:numPr>
      <w:spacing w:before="40" w:after="0" w:line="276" w:lineRule="auto"/>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b">
    <w:name w:val="Default Paragraph Font"/>
    <w:uiPriority w:val="1"/>
    <w:semiHidden/>
    <w:unhideWhenUsed/>
  </w:style>
  <w:style w:type="table" w:default="1" w:styleId="ac">
    <w:name w:val="Normal Table"/>
    <w:uiPriority w:val="99"/>
    <w:semiHidden/>
    <w:unhideWhenUsed/>
    <w:qFormat/>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4">
    <w:name w:val="Заголовок 1 Знак"/>
    <w:aliases w:val="Заголовок 1 Знак Знак Знак1,Заголовок 1 Знак Знак Знак Знак,Caaieiaie aei?ac Знак,çàãîëîâîê 1 Знак,caaieiaie 1 Знак,Знак5 Знак"/>
    <w:basedOn w:val="ab"/>
    <w:link w:val="13"/>
    <w:uiPriority w:val="9"/>
    <w:rsid w:val="00934D4D"/>
    <w:rPr>
      <w:rFonts w:asciiTheme="majorHAnsi" w:eastAsiaTheme="majorEastAsia" w:hAnsiTheme="majorHAnsi" w:cstheme="majorBidi"/>
      <w:color w:val="2E74B5" w:themeColor="accent1" w:themeShade="BF"/>
      <w:sz w:val="32"/>
      <w:szCs w:val="32"/>
    </w:rPr>
  </w:style>
  <w:style w:type="character" w:customStyle="1" w:styleId="21">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 Знак Знак Знак Знак Знак"/>
    <w:basedOn w:val="ab"/>
    <w:link w:val="20"/>
    <w:rsid w:val="00934D4D"/>
    <w:rPr>
      <w:rFonts w:asciiTheme="majorHAnsi" w:eastAsiaTheme="majorEastAsia" w:hAnsiTheme="majorHAnsi" w:cstheme="majorBidi"/>
      <w:color w:val="2E74B5" w:themeColor="accent1" w:themeShade="BF"/>
      <w:sz w:val="26"/>
      <w:szCs w:val="26"/>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
    <w:basedOn w:val="ab"/>
    <w:link w:val="3"/>
    <w:uiPriority w:val="9"/>
    <w:rsid w:val="00934D4D"/>
    <w:rPr>
      <w:rFonts w:asciiTheme="majorHAnsi" w:eastAsiaTheme="majorEastAsia" w:hAnsiTheme="majorHAnsi" w:cstheme="majorBidi"/>
      <w:color w:val="1F4D78" w:themeColor="accent1" w:themeShade="7F"/>
      <w:sz w:val="24"/>
      <w:szCs w:val="24"/>
    </w:rPr>
  </w:style>
  <w:style w:type="character" w:customStyle="1" w:styleId="41">
    <w:name w:val="Заголовок 4 Знак"/>
    <w:basedOn w:val="ab"/>
    <w:link w:val="4"/>
    <w:uiPriority w:val="9"/>
    <w:rsid w:val="00934D4D"/>
    <w:rPr>
      <w:rFonts w:asciiTheme="majorHAnsi" w:eastAsiaTheme="majorEastAsia" w:hAnsiTheme="majorHAnsi" w:cstheme="majorBidi"/>
      <w:i/>
      <w:iCs/>
      <w:color w:val="2E74B5" w:themeColor="accent1" w:themeShade="BF"/>
    </w:rPr>
  </w:style>
  <w:style w:type="character" w:customStyle="1" w:styleId="50">
    <w:name w:val="Заголовок 5 Знак"/>
    <w:basedOn w:val="ab"/>
    <w:link w:val="5"/>
    <w:uiPriority w:val="9"/>
    <w:rsid w:val="00934D4D"/>
    <w:rPr>
      <w:rFonts w:asciiTheme="majorHAnsi" w:eastAsiaTheme="majorEastAsia" w:hAnsiTheme="majorHAnsi" w:cstheme="majorBidi"/>
      <w:color w:val="2E74B5" w:themeColor="accent1" w:themeShade="BF"/>
    </w:rPr>
  </w:style>
  <w:style w:type="character" w:customStyle="1" w:styleId="60">
    <w:name w:val="Заголовок 6 Знак"/>
    <w:basedOn w:val="ab"/>
    <w:link w:val="6"/>
    <w:rsid w:val="00934D4D"/>
    <w:rPr>
      <w:rFonts w:asciiTheme="majorHAnsi" w:eastAsiaTheme="majorEastAsia" w:hAnsiTheme="majorHAnsi" w:cstheme="majorBidi"/>
      <w:color w:val="1F4D78" w:themeColor="accent1" w:themeShade="7F"/>
    </w:rPr>
  </w:style>
  <w:style w:type="character" w:customStyle="1" w:styleId="70">
    <w:name w:val="Заголовок 7 Знак"/>
    <w:aliases w:val="Заголовок x.x Знак"/>
    <w:basedOn w:val="ab"/>
    <w:link w:val="7"/>
    <w:rsid w:val="00934D4D"/>
    <w:rPr>
      <w:rFonts w:asciiTheme="majorHAnsi" w:eastAsiaTheme="majorEastAsia" w:hAnsiTheme="majorHAnsi" w:cstheme="majorBidi"/>
      <w:i/>
      <w:iCs/>
      <w:color w:val="1F4D78" w:themeColor="accent1" w:themeShade="7F"/>
    </w:rPr>
  </w:style>
  <w:style w:type="character" w:customStyle="1" w:styleId="80">
    <w:name w:val="Заголовок 8 Знак"/>
    <w:basedOn w:val="ab"/>
    <w:link w:val="8"/>
    <w:rsid w:val="00934D4D"/>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b"/>
    <w:link w:val="9"/>
    <w:rsid w:val="00934D4D"/>
    <w:rPr>
      <w:rFonts w:asciiTheme="majorHAnsi" w:eastAsiaTheme="majorEastAsia" w:hAnsiTheme="majorHAnsi" w:cstheme="majorBidi"/>
      <w:i/>
      <w:iCs/>
      <w:color w:val="272727" w:themeColor="text1" w:themeTint="D8"/>
      <w:sz w:val="21"/>
      <w:szCs w:val="21"/>
    </w:rPr>
  </w:style>
  <w:style w:type="paragraph" w:styleId="ae">
    <w:name w:val="header"/>
    <w:aliases w:val=" Знак10,ВерхКолонтитул,Знак10, Знак4,Aa?oiee eieiioeooe,I.L.T.,Знак4"/>
    <w:basedOn w:val="a9"/>
    <w:link w:val="af"/>
    <w:unhideWhenUsed/>
    <w:qFormat/>
    <w:rsid w:val="00934D4D"/>
    <w:pPr>
      <w:tabs>
        <w:tab w:val="center" w:pos="4677"/>
        <w:tab w:val="right" w:pos="9355"/>
      </w:tabs>
      <w:spacing w:after="0" w:line="240" w:lineRule="auto"/>
    </w:pPr>
  </w:style>
  <w:style w:type="character" w:customStyle="1" w:styleId="af">
    <w:name w:val="Верхний колонтитул Знак"/>
    <w:aliases w:val=" Знак10 Знак,ВерхКолонтитул Знак,Знак10 Знак, Знак4 Знак,Aa?oiee eieiioeooe Знак,I.L.T. Знак,Знак4 Знак"/>
    <w:basedOn w:val="ab"/>
    <w:link w:val="ae"/>
    <w:rsid w:val="00934D4D"/>
  </w:style>
  <w:style w:type="paragraph" w:styleId="af0">
    <w:name w:val="footer"/>
    <w:aliases w:val=" Знак12,Знак12, Знак, Знак6,Знак6"/>
    <w:basedOn w:val="a9"/>
    <w:link w:val="af1"/>
    <w:uiPriority w:val="99"/>
    <w:unhideWhenUsed/>
    <w:rsid w:val="00934D4D"/>
    <w:pPr>
      <w:tabs>
        <w:tab w:val="center" w:pos="4677"/>
        <w:tab w:val="right" w:pos="9355"/>
      </w:tabs>
      <w:spacing w:after="0" w:line="240" w:lineRule="auto"/>
    </w:pPr>
  </w:style>
  <w:style w:type="character" w:customStyle="1" w:styleId="af1">
    <w:name w:val="Нижний колонтитул Знак"/>
    <w:aliases w:val=" Знак12 Знак,Знак12 Знак, Знак Знак, Знак6 Знак,Знак6 Знак"/>
    <w:basedOn w:val="ab"/>
    <w:link w:val="af0"/>
    <w:uiPriority w:val="99"/>
    <w:rsid w:val="00934D4D"/>
  </w:style>
  <w:style w:type="paragraph" w:styleId="af2">
    <w:name w:val="Balloon Text"/>
    <w:aliases w:val=" Знак5"/>
    <w:basedOn w:val="a9"/>
    <w:link w:val="af3"/>
    <w:unhideWhenUsed/>
    <w:rsid w:val="00934D4D"/>
    <w:pPr>
      <w:spacing w:after="0" w:line="240" w:lineRule="auto"/>
    </w:pPr>
    <w:rPr>
      <w:rFonts w:ascii="Tahoma" w:hAnsi="Tahoma" w:cs="Tahoma"/>
      <w:sz w:val="16"/>
      <w:szCs w:val="16"/>
    </w:rPr>
  </w:style>
  <w:style w:type="character" w:customStyle="1" w:styleId="af3">
    <w:name w:val="Текст выноски Знак"/>
    <w:aliases w:val=" Знак5 Знак"/>
    <w:basedOn w:val="ab"/>
    <w:link w:val="af2"/>
    <w:rsid w:val="00934D4D"/>
    <w:rPr>
      <w:rFonts w:ascii="Tahoma" w:hAnsi="Tahoma" w:cs="Tahoma"/>
      <w:sz w:val="16"/>
      <w:szCs w:val="16"/>
    </w:rPr>
  </w:style>
  <w:style w:type="paragraph" w:styleId="af4">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lp1"/>
    <w:basedOn w:val="a9"/>
    <w:link w:val="af5"/>
    <w:uiPriority w:val="34"/>
    <w:qFormat/>
    <w:rsid w:val="00934D4D"/>
    <w:pPr>
      <w:spacing w:after="0" w:line="240" w:lineRule="auto"/>
      <w:ind w:firstLine="709"/>
      <w:contextualSpacing/>
      <w:jc w:val="both"/>
    </w:pPr>
    <w:rPr>
      <w:rFonts w:ascii="Times New Roman" w:hAnsi="Times New Roman" w:cs="Times New Roman"/>
      <w:sz w:val="28"/>
      <w:szCs w:val="28"/>
    </w:rPr>
  </w:style>
  <w:style w:type="character" w:customStyle="1" w:styleId="af5">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lp1 Знак"/>
    <w:link w:val="af4"/>
    <w:qFormat/>
    <w:locked/>
    <w:rsid w:val="00934D4D"/>
    <w:rPr>
      <w:rFonts w:ascii="Times New Roman" w:hAnsi="Times New Roman" w:cs="Times New Roman"/>
      <w:sz w:val="28"/>
      <w:szCs w:val="28"/>
    </w:rPr>
  </w:style>
  <w:style w:type="table" w:styleId="af6">
    <w:name w:val="Table Grid"/>
    <w:aliases w:val="Table Grid Report,OTR"/>
    <w:basedOn w:val="ac"/>
    <w:uiPriority w:val="59"/>
    <w:rsid w:val="00934D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Заголовок 3(нумерованный)"/>
    <w:basedOn w:val="3"/>
    <w:rsid w:val="00934D4D"/>
    <w:pPr>
      <w:keepLines w:val="0"/>
      <w:numPr>
        <w:numId w:val="1"/>
      </w:numPr>
      <w:spacing w:before="240" w:after="60" w:line="240" w:lineRule="auto"/>
    </w:pPr>
    <w:rPr>
      <w:rFonts w:ascii="Times New Roman" w:eastAsia="Times New Roman" w:hAnsi="Times New Roman" w:cs="Arial"/>
      <w:b/>
      <w:bCs/>
      <w:color w:val="0000FF"/>
      <w:sz w:val="26"/>
      <w:szCs w:val="26"/>
      <w:lang w:eastAsia="ru-RU"/>
    </w:rPr>
  </w:style>
  <w:style w:type="paragraph" w:styleId="af7">
    <w:name w:val="TOC Heading"/>
    <w:basedOn w:val="13"/>
    <w:next w:val="a9"/>
    <w:uiPriority w:val="39"/>
    <w:unhideWhenUsed/>
    <w:qFormat/>
    <w:rsid w:val="00934D4D"/>
    <w:pPr>
      <w:spacing w:before="480"/>
      <w:outlineLvl w:val="9"/>
    </w:pPr>
    <w:rPr>
      <w:b/>
      <w:bCs/>
      <w:sz w:val="28"/>
      <w:szCs w:val="28"/>
    </w:rPr>
  </w:style>
  <w:style w:type="paragraph" w:styleId="af8">
    <w:name w:val="Document Map"/>
    <w:basedOn w:val="a9"/>
    <w:link w:val="af9"/>
    <w:unhideWhenUsed/>
    <w:rsid w:val="00934D4D"/>
    <w:pPr>
      <w:spacing w:after="0" w:line="240" w:lineRule="auto"/>
    </w:pPr>
    <w:rPr>
      <w:rFonts w:ascii="Tahoma" w:hAnsi="Tahoma" w:cs="Tahoma"/>
      <w:sz w:val="16"/>
      <w:szCs w:val="16"/>
    </w:rPr>
  </w:style>
  <w:style w:type="character" w:customStyle="1" w:styleId="af9">
    <w:name w:val="Схема документа Знак"/>
    <w:basedOn w:val="ab"/>
    <w:link w:val="af8"/>
    <w:rsid w:val="00934D4D"/>
    <w:rPr>
      <w:rFonts w:ascii="Tahoma" w:hAnsi="Tahoma" w:cs="Tahoma"/>
      <w:sz w:val="16"/>
      <w:szCs w:val="16"/>
    </w:rPr>
  </w:style>
  <w:style w:type="paragraph" w:styleId="15">
    <w:name w:val="toc 1"/>
    <w:basedOn w:val="a9"/>
    <w:next w:val="a9"/>
    <w:autoRedefine/>
    <w:uiPriority w:val="39"/>
    <w:unhideWhenUsed/>
    <w:qFormat/>
    <w:rsid w:val="00934D4D"/>
    <w:pPr>
      <w:spacing w:after="100" w:line="276" w:lineRule="auto"/>
    </w:pPr>
  </w:style>
  <w:style w:type="character" w:styleId="afa">
    <w:name w:val="Hyperlink"/>
    <w:basedOn w:val="ab"/>
    <w:uiPriority w:val="99"/>
    <w:unhideWhenUsed/>
    <w:rsid w:val="00934D4D"/>
    <w:rPr>
      <w:color w:val="0563C1" w:themeColor="hyperlink"/>
      <w:u w:val="single"/>
    </w:rPr>
  </w:style>
  <w:style w:type="paragraph" w:styleId="afb">
    <w:name w:val="Body Text"/>
    <w:aliases w:val="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Body single"/>
    <w:basedOn w:val="a9"/>
    <w:link w:val="afc"/>
    <w:uiPriority w:val="99"/>
    <w:rsid w:val="00934D4D"/>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afc">
    <w:name w:val="Основной текст Знак"/>
    <w:aliases w:val="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
    <w:basedOn w:val="ab"/>
    <w:link w:val="afb"/>
    <w:uiPriority w:val="99"/>
    <w:rsid w:val="00934D4D"/>
    <w:rPr>
      <w:rFonts w:ascii="Times New Roman" w:eastAsia="Arial Unicode MS" w:hAnsi="Times New Roman" w:cs="Times New Roman"/>
      <w:kern w:val="1"/>
      <w:sz w:val="24"/>
      <w:szCs w:val="24"/>
      <w:lang w:eastAsia="ar-SA"/>
    </w:rPr>
  </w:style>
  <w:style w:type="paragraph" w:customStyle="1" w:styleId="ConsPlusNormal">
    <w:name w:val="ConsPlusNormal"/>
    <w:next w:val="a9"/>
    <w:link w:val="ConsPlusNormal0"/>
    <w:qFormat/>
    <w:rsid w:val="00934D4D"/>
    <w:pPr>
      <w:widowControl w:val="0"/>
      <w:suppressAutoHyphens/>
      <w:autoSpaceDE w:val="0"/>
      <w:spacing w:after="0" w:line="240" w:lineRule="auto"/>
      <w:ind w:firstLine="720"/>
    </w:pPr>
    <w:rPr>
      <w:rFonts w:ascii="Arial" w:eastAsia="Arial" w:hAnsi="Arial" w:cs="Arial"/>
      <w:color w:val="000000"/>
      <w:kern w:val="1"/>
      <w:sz w:val="20"/>
      <w:szCs w:val="20"/>
      <w:lang w:bidi="en-US"/>
    </w:rPr>
  </w:style>
  <w:style w:type="character" w:customStyle="1" w:styleId="ConsPlusNormal0">
    <w:name w:val="ConsPlusNormal Знак"/>
    <w:basedOn w:val="ab"/>
    <w:link w:val="ConsPlusNormal"/>
    <w:rsid w:val="00934D4D"/>
    <w:rPr>
      <w:rFonts w:ascii="Arial" w:eastAsia="Arial" w:hAnsi="Arial" w:cs="Arial"/>
      <w:color w:val="000000"/>
      <w:kern w:val="1"/>
      <w:sz w:val="20"/>
      <w:szCs w:val="20"/>
      <w:lang w:bidi="en-US"/>
    </w:rPr>
  </w:style>
  <w:style w:type="paragraph" w:customStyle="1" w:styleId="afd">
    <w:name w:val="Содержимое таблицы"/>
    <w:basedOn w:val="a9"/>
    <w:qFormat/>
    <w:rsid w:val="00934D4D"/>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styleId="afe">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5"/>
    <w:basedOn w:val="a9"/>
    <w:link w:val="aff"/>
    <w:unhideWhenUsed/>
    <w:rsid w:val="00934D4D"/>
    <w:pPr>
      <w:widowControl w:val="0"/>
      <w:suppressAutoHyphens/>
      <w:spacing w:after="0" w:line="240" w:lineRule="auto"/>
    </w:pPr>
    <w:rPr>
      <w:rFonts w:ascii="Times New Roman" w:eastAsia="Arial Unicode MS" w:hAnsi="Times New Roman" w:cs="Times New Roman"/>
      <w:kern w:val="1"/>
      <w:sz w:val="20"/>
      <w:szCs w:val="20"/>
      <w:lang w:eastAsia="ar-SA"/>
    </w:rPr>
  </w:style>
  <w:style w:type="character" w:customStyle="1" w:styleId="aff">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5 Знак"/>
    <w:basedOn w:val="ab"/>
    <w:link w:val="afe"/>
    <w:rsid w:val="00934D4D"/>
    <w:rPr>
      <w:rFonts w:ascii="Times New Roman" w:eastAsia="Arial Unicode MS" w:hAnsi="Times New Roman" w:cs="Times New Roman"/>
      <w:kern w:val="1"/>
      <w:sz w:val="20"/>
      <w:szCs w:val="20"/>
      <w:lang w:eastAsia="ar-SA"/>
    </w:rPr>
  </w:style>
  <w:style w:type="character" w:styleId="aff0">
    <w:name w:val="footnote reference"/>
    <w:aliases w:val="Ссылка на сноску 45,Appel note de bas de page,Знак сноски 1,Знак сноски-FN,Ciae niinee-FN,Referencia nota al pie,Стиль Знак сноски,Appel note de bas de page + 1...,SUPERS,fr,Used by Word for Help footnote symbols"/>
    <w:basedOn w:val="ab"/>
    <w:unhideWhenUsed/>
    <w:rsid w:val="00934D4D"/>
    <w:rPr>
      <w:vertAlign w:val="superscript"/>
    </w:rPr>
  </w:style>
  <w:style w:type="paragraph" w:customStyle="1" w:styleId="aa">
    <w:name w:val="Абзац"/>
    <w:basedOn w:val="a9"/>
    <w:link w:val="aff1"/>
    <w:uiPriority w:val="99"/>
    <w:qFormat/>
    <w:rsid w:val="00934D4D"/>
    <w:pPr>
      <w:spacing w:before="120" w:after="60" w:line="240" w:lineRule="auto"/>
      <w:ind w:firstLine="567"/>
      <w:jc w:val="both"/>
    </w:pPr>
    <w:rPr>
      <w:rFonts w:eastAsia="Times New Roman" w:cs="Times New Roman"/>
      <w:sz w:val="24"/>
      <w:szCs w:val="24"/>
      <w:lang w:eastAsia="ru-RU"/>
    </w:rPr>
  </w:style>
  <w:style w:type="character" w:customStyle="1" w:styleId="aff1">
    <w:name w:val="Абзац Знак"/>
    <w:link w:val="aa"/>
    <w:uiPriority w:val="99"/>
    <w:rsid w:val="00934D4D"/>
    <w:rPr>
      <w:rFonts w:eastAsia="Times New Roman" w:cs="Times New Roman"/>
      <w:sz w:val="24"/>
      <w:szCs w:val="24"/>
      <w:lang w:eastAsia="ru-RU"/>
    </w:rPr>
  </w:style>
  <w:style w:type="paragraph" w:styleId="a5">
    <w:name w:val="List"/>
    <w:basedOn w:val="a9"/>
    <w:link w:val="aff2"/>
    <w:rsid w:val="00934D4D"/>
    <w:pPr>
      <w:numPr>
        <w:numId w:val="5"/>
      </w:numPr>
      <w:spacing w:after="60" w:line="240" w:lineRule="auto"/>
      <w:jc w:val="both"/>
    </w:pPr>
    <w:rPr>
      <w:rFonts w:eastAsia="Times New Roman" w:cs="Times New Roman"/>
      <w:snapToGrid w:val="0"/>
      <w:sz w:val="24"/>
      <w:szCs w:val="24"/>
      <w:lang w:eastAsia="ru-RU"/>
    </w:rPr>
  </w:style>
  <w:style w:type="character" w:customStyle="1" w:styleId="aff2">
    <w:name w:val="Список Знак"/>
    <w:link w:val="a5"/>
    <w:rsid w:val="00934D4D"/>
    <w:rPr>
      <w:rFonts w:eastAsia="Times New Roman" w:cs="Times New Roman"/>
      <w:snapToGrid w:val="0"/>
      <w:sz w:val="24"/>
      <w:szCs w:val="24"/>
      <w:lang w:eastAsia="ru-RU"/>
    </w:rPr>
  </w:style>
  <w:style w:type="paragraph" w:styleId="32">
    <w:name w:val="toc 3"/>
    <w:basedOn w:val="a9"/>
    <w:next w:val="a9"/>
    <w:autoRedefine/>
    <w:uiPriority w:val="39"/>
    <w:rsid w:val="00934D4D"/>
    <w:pPr>
      <w:tabs>
        <w:tab w:val="left" w:pos="0"/>
        <w:tab w:val="right" w:leader="dot" w:pos="10195"/>
      </w:tabs>
      <w:spacing w:after="0" w:line="240" w:lineRule="auto"/>
      <w:ind w:left="1701" w:hanging="992"/>
      <w:jc w:val="both"/>
    </w:pPr>
    <w:rPr>
      <w:rFonts w:ascii="Times New Roman" w:eastAsia="Times New Roman" w:hAnsi="Times New Roman" w:cs="Times New Roman"/>
      <w:i/>
      <w:iCs/>
      <w:sz w:val="20"/>
      <w:szCs w:val="20"/>
      <w:lang w:eastAsia="ru-RU"/>
    </w:rPr>
  </w:style>
  <w:style w:type="paragraph" w:customStyle="1" w:styleId="a">
    <w:name w:val="Список нумерованный"/>
    <w:basedOn w:val="a9"/>
    <w:rsid w:val="00934D4D"/>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f3">
    <w:name w:val="Табличный"/>
    <w:basedOn w:val="a9"/>
    <w:link w:val="aff4"/>
    <w:qFormat/>
    <w:rsid w:val="00934D4D"/>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5">
    <w:name w:val="Содержание"/>
    <w:basedOn w:val="a9"/>
    <w:rsid w:val="00934D4D"/>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22">
    <w:name w:val="toc 2"/>
    <w:basedOn w:val="a9"/>
    <w:next w:val="a9"/>
    <w:autoRedefine/>
    <w:uiPriority w:val="39"/>
    <w:rsid w:val="00934D4D"/>
    <w:pPr>
      <w:spacing w:after="0" w:line="240" w:lineRule="auto"/>
      <w:ind w:left="240"/>
    </w:pPr>
    <w:rPr>
      <w:rFonts w:ascii="Times New Roman" w:eastAsia="Times New Roman" w:hAnsi="Times New Roman" w:cs="Times New Roman"/>
      <w:smallCaps/>
      <w:sz w:val="20"/>
      <w:szCs w:val="20"/>
      <w:lang w:eastAsia="ru-RU"/>
    </w:rPr>
  </w:style>
  <w:style w:type="paragraph" w:styleId="a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Рисунок 1.1"/>
    <w:basedOn w:val="a9"/>
    <w:next w:val="a9"/>
    <w:link w:val="23"/>
    <w:qFormat/>
    <w:rsid w:val="00934D4D"/>
    <w:pPr>
      <w:spacing w:before="120" w:after="120" w:line="240" w:lineRule="auto"/>
      <w:jc w:val="center"/>
    </w:pPr>
    <w:rPr>
      <w:rFonts w:eastAsia="Times New Roman" w:cs="Times New Roman"/>
      <w:b/>
      <w:bCs/>
      <w:sz w:val="24"/>
      <w:szCs w:val="20"/>
      <w:lang w:eastAsia="ru-RU"/>
    </w:rPr>
  </w:style>
  <w:style w:type="paragraph" w:customStyle="1" w:styleId="aff7">
    <w:name w:val="Название таблицы"/>
    <w:basedOn w:val="aff6"/>
    <w:rsid w:val="00934D4D"/>
    <w:pPr>
      <w:keepNext/>
      <w:spacing w:before="240" w:after="0"/>
      <w:jc w:val="left"/>
    </w:pPr>
    <w:rPr>
      <w:szCs w:val="22"/>
    </w:rPr>
  </w:style>
  <w:style w:type="paragraph" w:customStyle="1" w:styleId="aff8">
    <w:name w:val="Табличный_заголовки"/>
    <w:basedOn w:val="a9"/>
    <w:uiPriority w:val="99"/>
    <w:rsid w:val="00934D4D"/>
    <w:pPr>
      <w:keepNext/>
      <w:keepLines/>
      <w:spacing w:after="0" w:line="240" w:lineRule="auto"/>
      <w:jc w:val="center"/>
    </w:pPr>
    <w:rPr>
      <w:rFonts w:eastAsia="Times New Roman" w:cs="Times New Roman"/>
      <w:b/>
      <w:lang w:eastAsia="ru-RU"/>
    </w:rPr>
  </w:style>
  <w:style w:type="paragraph" w:customStyle="1" w:styleId="aff9">
    <w:name w:val="Табличный_центр"/>
    <w:basedOn w:val="a9"/>
    <w:uiPriority w:val="99"/>
    <w:rsid w:val="00934D4D"/>
    <w:pPr>
      <w:shd w:val="clear" w:color="auto" w:fill="FFFFFF" w:themeFill="background1"/>
      <w:spacing w:after="0" w:line="240" w:lineRule="auto"/>
      <w:jc w:val="center"/>
    </w:pPr>
    <w:rPr>
      <w:rFonts w:eastAsia="Times New Roman" w:cs="Times New Roman"/>
      <w:lang w:eastAsia="ru-RU"/>
    </w:rPr>
  </w:style>
  <w:style w:type="paragraph" w:customStyle="1" w:styleId="11">
    <w:name w:val="Список 1)"/>
    <w:basedOn w:val="a9"/>
    <w:rsid w:val="00934D4D"/>
    <w:pPr>
      <w:numPr>
        <w:numId w:val="4"/>
      </w:numPr>
      <w:spacing w:after="60" w:line="240" w:lineRule="auto"/>
      <w:jc w:val="both"/>
    </w:pPr>
    <w:rPr>
      <w:rFonts w:eastAsia="Times New Roman" w:cs="Times New Roman"/>
      <w:sz w:val="24"/>
      <w:szCs w:val="24"/>
      <w:lang w:eastAsia="ru-RU"/>
    </w:rPr>
  </w:style>
  <w:style w:type="paragraph" w:customStyle="1" w:styleId="a1">
    <w:name w:val="Табличный_нумерованный"/>
    <w:basedOn w:val="a9"/>
    <w:link w:val="affa"/>
    <w:rsid w:val="00934D4D"/>
    <w:pPr>
      <w:numPr>
        <w:numId w:val="3"/>
      </w:numPr>
      <w:spacing w:after="0" w:line="240" w:lineRule="auto"/>
    </w:pPr>
    <w:rPr>
      <w:rFonts w:eastAsia="Times New Roman" w:cs="Times New Roman"/>
      <w:lang w:eastAsia="ru-RU"/>
    </w:rPr>
  </w:style>
  <w:style w:type="character" w:customStyle="1" w:styleId="affa">
    <w:name w:val="Табличный_нумерованный Знак"/>
    <w:link w:val="a1"/>
    <w:rsid w:val="00934D4D"/>
    <w:rPr>
      <w:rFonts w:eastAsia="Times New Roman" w:cs="Times New Roman"/>
      <w:lang w:eastAsia="ru-RU"/>
    </w:rPr>
  </w:style>
  <w:style w:type="paragraph" w:styleId="42">
    <w:name w:val="toc 4"/>
    <w:basedOn w:val="a9"/>
    <w:next w:val="a9"/>
    <w:autoRedefine/>
    <w:uiPriority w:val="39"/>
    <w:rsid w:val="00934D4D"/>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9"/>
    <w:next w:val="a9"/>
    <w:autoRedefine/>
    <w:uiPriority w:val="39"/>
    <w:rsid w:val="00934D4D"/>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9"/>
    <w:next w:val="a9"/>
    <w:autoRedefine/>
    <w:uiPriority w:val="39"/>
    <w:rsid w:val="00934D4D"/>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9"/>
    <w:next w:val="a9"/>
    <w:autoRedefine/>
    <w:uiPriority w:val="39"/>
    <w:rsid w:val="00934D4D"/>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9"/>
    <w:next w:val="a9"/>
    <w:autoRedefine/>
    <w:uiPriority w:val="39"/>
    <w:rsid w:val="00934D4D"/>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9"/>
    <w:next w:val="a9"/>
    <w:autoRedefine/>
    <w:uiPriority w:val="39"/>
    <w:rsid w:val="00934D4D"/>
    <w:pPr>
      <w:spacing w:after="0" w:line="240" w:lineRule="auto"/>
      <w:ind w:left="1920"/>
    </w:pPr>
    <w:rPr>
      <w:rFonts w:ascii="Times New Roman" w:eastAsia="Times New Roman" w:hAnsi="Times New Roman" w:cs="Times New Roman"/>
      <w:sz w:val="18"/>
      <w:szCs w:val="18"/>
      <w:lang w:eastAsia="ru-RU"/>
    </w:rPr>
  </w:style>
  <w:style w:type="paragraph" w:styleId="affb">
    <w:name w:val="toa heading"/>
    <w:basedOn w:val="a9"/>
    <w:next w:val="a9"/>
    <w:semiHidden/>
    <w:rsid w:val="00934D4D"/>
    <w:pPr>
      <w:spacing w:before="40" w:after="20" w:line="240" w:lineRule="auto"/>
      <w:jc w:val="center"/>
    </w:pPr>
    <w:rPr>
      <w:rFonts w:ascii="Times New Roman" w:eastAsia="Times New Roman" w:hAnsi="Times New Roman" w:cs="Times New Roman"/>
      <w:b/>
      <w:szCs w:val="20"/>
      <w:lang w:eastAsia="ru-RU"/>
    </w:rPr>
  </w:style>
  <w:style w:type="paragraph" w:styleId="affc">
    <w:name w:val="annotation text"/>
    <w:basedOn w:val="a9"/>
    <w:link w:val="affd"/>
    <w:semiHidden/>
    <w:rsid w:val="00934D4D"/>
    <w:pPr>
      <w:spacing w:after="0" w:line="240" w:lineRule="auto"/>
    </w:pPr>
    <w:rPr>
      <w:rFonts w:ascii="Times New Roman" w:eastAsia="Times New Roman" w:hAnsi="Times New Roman" w:cs="Times New Roman"/>
      <w:sz w:val="20"/>
      <w:szCs w:val="20"/>
      <w:lang w:eastAsia="ru-RU"/>
    </w:rPr>
  </w:style>
  <w:style w:type="character" w:customStyle="1" w:styleId="affd">
    <w:name w:val="Текст примечания Знак"/>
    <w:basedOn w:val="ab"/>
    <w:link w:val="affc"/>
    <w:semiHidden/>
    <w:rsid w:val="00934D4D"/>
    <w:rPr>
      <w:rFonts w:ascii="Times New Roman" w:eastAsia="Times New Roman" w:hAnsi="Times New Roman" w:cs="Times New Roman"/>
      <w:sz w:val="20"/>
      <w:szCs w:val="20"/>
      <w:lang w:eastAsia="ru-RU"/>
    </w:rPr>
  </w:style>
  <w:style w:type="paragraph" w:styleId="affe">
    <w:name w:val="annotation subject"/>
    <w:basedOn w:val="affc"/>
    <w:next w:val="affc"/>
    <w:link w:val="afff"/>
    <w:uiPriority w:val="99"/>
    <w:rsid w:val="00934D4D"/>
    <w:pPr>
      <w:ind w:firstLine="284"/>
      <w:jc w:val="both"/>
    </w:pPr>
    <w:rPr>
      <w:b/>
      <w:bCs/>
    </w:rPr>
  </w:style>
  <w:style w:type="character" w:customStyle="1" w:styleId="afff">
    <w:name w:val="Тема примечания Знак"/>
    <w:basedOn w:val="affd"/>
    <w:link w:val="affe"/>
    <w:uiPriority w:val="99"/>
    <w:rsid w:val="00934D4D"/>
    <w:rPr>
      <w:rFonts w:ascii="Times New Roman" w:eastAsia="Times New Roman" w:hAnsi="Times New Roman" w:cs="Times New Roman"/>
      <w:b/>
      <w:bCs/>
      <w:sz w:val="20"/>
      <w:szCs w:val="20"/>
      <w:lang w:eastAsia="ru-RU"/>
    </w:rPr>
  </w:style>
  <w:style w:type="paragraph" w:customStyle="1" w:styleId="a0">
    <w:name w:val="Список а)"/>
    <w:basedOn w:val="a5"/>
    <w:rsid w:val="00934D4D"/>
    <w:pPr>
      <w:numPr>
        <w:numId w:val="2"/>
      </w:numPr>
      <w:ind w:left="1800" w:hanging="360"/>
    </w:pPr>
  </w:style>
  <w:style w:type="character" w:styleId="afff0">
    <w:name w:val="annotation reference"/>
    <w:uiPriority w:val="99"/>
    <w:semiHidden/>
    <w:rsid w:val="00934D4D"/>
    <w:rPr>
      <w:sz w:val="16"/>
      <w:szCs w:val="16"/>
    </w:rPr>
  </w:style>
  <w:style w:type="paragraph" w:customStyle="1" w:styleId="afff1">
    <w:name w:val="Табличный_слева"/>
    <w:basedOn w:val="a9"/>
    <w:rsid w:val="00934D4D"/>
    <w:pPr>
      <w:spacing w:after="0" w:line="240" w:lineRule="auto"/>
    </w:pPr>
    <w:rPr>
      <w:rFonts w:eastAsia="Times New Roman" w:cs="Times New Roman"/>
      <w:lang w:eastAsia="ru-RU"/>
    </w:rPr>
  </w:style>
  <w:style w:type="paragraph" w:customStyle="1" w:styleId="16">
    <w:name w:val="Обычный 1"/>
    <w:basedOn w:val="a9"/>
    <w:next w:val="a9"/>
    <w:link w:val="17"/>
    <w:rsid w:val="00934D4D"/>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2">
    <w:name w:val="Обычный влево"/>
    <w:basedOn w:val="16"/>
    <w:rsid w:val="00934D4D"/>
    <w:pPr>
      <w:tabs>
        <w:tab w:val="clear" w:pos="360"/>
      </w:tabs>
      <w:spacing w:before="0"/>
      <w:ind w:left="0" w:firstLine="0"/>
      <w:jc w:val="left"/>
    </w:pPr>
  </w:style>
  <w:style w:type="paragraph" w:customStyle="1" w:styleId="afff3">
    <w:name w:val="Табличный_по ширине"/>
    <w:basedOn w:val="afff1"/>
    <w:rsid w:val="00934D4D"/>
    <w:pPr>
      <w:jc w:val="both"/>
    </w:pPr>
    <w:rPr>
      <w:rFonts w:asciiTheme="majorHAnsi" w:hAnsiTheme="majorHAnsi"/>
    </w:rPr>
  </w:style>
  <w:style w:type="character" w:styleId="afff4">
    <w:name w:val="Placeholder Text"/>
    <w:basedOn w:val="ab"/>
    <w:uiPriority w:val="99"/>
    <w:semiHidden/>
    <w:rsid w:val="00934D4D"/>
    <w:rPr>
      <w:color w:val="808080"/>
    </w:rPr>
  </w:style>
  <w:style w:type="table" w:customStyle="1" w:styleId="afff5">
    <w:name w:val="Стиль Таблица Геоника"/>
    <w:basedOn w:val="ac"/>
    <w:uiPriority w:val="99"/>
    <w:rsid w:val="00934D4D"/>
    <w:pPr>
      <w:spacing w:after="0" w:line="240" w:lineRule="auto"/>
    </w:pPr>
    <w:rPr>
      <w:rFonts w:ascii="Times New Roman" w:eastAsia="Times New Roman" w:hAnsi="Times New Roman" w:cs="Times New Roman"/>
      <w:sz w:val="20"/>
      <w:szCs w:val="20"/>
      <w:lang w:eastAsia="ru-RU"/>
    </w:rPr>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top w:w="0" w:type="dxa"/>
        <w:left w:w="108" w:type="dxa"/>
        <w:bottom w:w="0" w:type="dxa"/>
        <w:right w:w="108" w:type="dxa"/>
      </w:tblCellMar>
    </w:tblPr>
    <w:tcPr>
      <w:shd w:val="clear" w:color="auto" w:fill="FFFFFF" w:themeFill="background1"/>
    </w:tcPr>
  </w:style>
  <w:style w:type="paragraph" w:styleId="afff6">
    <w:name w:val="Normal (Web)"/>
    <w:aliases w:val="Обычный (Web)1,Обычный (Web),Обычный (веб) Знак,Обычный (веб) Знак1,Обычный (веб) Знак Знак, Знак Знак10,Обычный (веб)1,Обычный (веб) Знак1 Знак,Обычный (веб) Знак2 Знак Знак,Обычный (веб) Знак Знак1 Знак Знак,Знак Знак10,Знак Знак4"/>
    <w:basedOn w:val="a9"/>
    <w:link w:val="24"/>
    <w:uiPriority w:val="99"/>
    <w:unhideWhenUsed/>
    <w:qFormat/>
    <w:rsid w:val="00934D4D"/>
    <w:pPr>
      <w:tabs>
        <w:tab w:val="num" w:pos="0"/>
      </w:tabs>
      <w:spacing w:before="100" w:beforeAutospacing="1" w:after="100" w:afterAutospacing="1" w:line="276" w:lineRule="auto"/>
    </w:pPr>
    <w:rPr>
      <w:rFonts w:ascii="Calibri" w:eastAsia="Calibri" w:hAnsi="Calibri" w:cs="Times New Roman"/>
      <w:bCs/>
      <w:color w:val="000000"/>
      <w:kern w:val="24"/>
      <w:sz w:val="20"/>
      <w:szCs w:val="20"/>
      <w:lang w:val="en-US" w:eastAsia="ar-SA" w:bidi="en-US"/>
    </w:rPr>
  </w:style>
  <w:style w:type="paragraph" w:styleId="afff7">
    <w:name w:val="Body Text Indent"/>
    <w:aliases w:val="Основной текст 1,Основной текст с отступом Знак1,Нумерованный список !!,Надин стиль"/>
    <w:basedOn w:val="a9"/>
    <w:link w:val="afff8"/>
    <w:uiPriority w:val="99"/>
    <w:rsid w:val="00934D4D"/>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f8">
    <w:name w:val="Основной текст с отступом Знак"/>
    <w:aliases w:val="Основной текст 1 Знак,Основной текст с отступом Знак1 Знак,Нумерованный список !! Знак,Надин стиль Знак"/>
    <w:basedOn w:val="ab"/>
    <w:link w:val="afff7"/>
    <w:uiPriority w:val="99"/>
    <w:rsid w:val="00934D4D"/>
    <w:rPr>
      <w:rFonts w:ascii="Times New Roman" w:eastAsia="Times New Roman" w:hAnsi="Times New Roman" w:cs="Times New Roman"/>
      <w:sz w:val="24"/>
      <w:szCs w:val="24"/>
      <w:lang w:eastAsia="ru-RU"/>
    </w:rPr>
  </w:style>
  <w:style w:type="paragraph" w:styleId="afff9">
    <w:name w:val="No Spacing"/>
    <w:aliases w:val="с интервалом"/>
    <w:link w:val="afffa"/>
    <w:uiPriority w:val="1"/>
    <w:qFormat/>
    <w:rsid w:val="00934D4D"/>
    <w:pPr>
      <w:spacing w:after="0" w:line="240" w:lineRule="auto"/>
    </w:pPr>
    <w:rPr>
      <w:rFonts w:ascii="Calibri" w:eastAsia="Calibri" w:hAnsi="Calibri" w:cs="Times New Roman"/>
    </w:rPr>
  </w:style>
  <w:style w:type="paragraph" w:styleId="afffb">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9"/>
    <w:next w:val="a9"/>
    <w:link w:val="afffc"/>
    <w:qFormat/>
    <w:rsid w:val="00934D4D"/>
    <w:pPr>
      <w:spacing w:before="720" w:after="200" w:line="276" w:lineRule="auto"/>
    </w:pPr>
    <w:rPr>
      <w:rFonts w:ascii="Calibri" w:eastAsia="Times New Roman" w:hAnsi="Calibri" w:cs="Times New Roman"/>
      <w:caps/>
      <w:color w:val="4F81BD"/>
      <w:spacing w:val="10"/>
      <w:kern w:val="28"/>
      <w:sz w:val="52"/>
      <w:szCs w:val="52"/>
      <w:lang w:val="en-US"/>
    </w:rPr>
  </w:style>
  <w:style w:type="character" w:customStyle="1" w:styleId="afffc">
    <w:name w:val="Название Знак"/>
    <w:aliases w:val="Название Знак Знак Знак1,Название Знак Знак Знак Знак Знак Знак Знак Знак Знак Знак Знак Знак Знак Знак Знак Знак1"/>
    <w:basedOn w:val="ab"/>
    <w:link w:val="afffb"/>
    <w:rsid w:val="00934D4D"/>
    <w:rPr>
      <w:rFonts w:ascii="Calibri" w:eastAsia="Times New Roman" w:hAnsi="Calibri" w:cs="Times New Roman"/>
      <w:caps/>
      <w:color w:val="4F81BD"/>
      <w:spacing w:val="10"/>
      <w:kern w:val="28"/>
      <w:sz w:val="52"/>
      <w:szCs w:val="52"/>
      <w:lang w:val="en-US"/>
    </w:rPr>
  </w:style>
  <w:style w:type="paragraph" w:styleId="afffd">
    <w:name w:val="Subtitle"/>
    <w:basedOn w:val="a9"/>
    <w:next w:val="a9"/>
    <w:link w:val="afffe"/>
    <w:qFormat/>
    <w:rsid w:val="00934D4D"/>
    <w:pPr>
      <w:spacing w:before="200" w:after="1000" w:line="240" w:lineRule="auto"/>
    </w:pPr>
    <w:rPr>
      <w:rFonts w:ascii="Calibri" w:eastAsia="Times New Roman" w:hAnsi="Calibri" w:cs="Times New Roman"/>
      <w:caps/>
      <w:color w:val="595959"/>
      <w:spacing w:val="10"/>
      <w:sz w:val="24"/>
      <w:szCs w:val="24"/>
      <w:lang w:val="en-US"/>
    </w:rPr>
  </w:style>
  <w:style w:type="character" w:customStyle="1" w:styleId="afffe">
    <w:name w:val="Подзаголовок Знак"/>
    <w:basedOn w:val="ab"/>
    <w:link w:val="afffd"/>
    <w:rsid w:val="00934D4D"/>
    <w:rPr>
      <w:rFonts w:ascii="Calibri" w:eastAsia="Times New Roman" w:hAnsi="Calibri" w:cs="Times New Roman"/>
      <w:caps/>
      <w:color w:val="595959"/>
      <w:spacing w:val="10"/>
      <w:sz w:val="24"/>
      <w:szCs w:val="24"/>
      <w:lang w:val="en-US"/>
    </w:rPr>
  </w:style>
  <w:style w:type="character" w:styleId="affff">
    <w:name w:val="Strong"/>
    <w:uiPriority w:val="22"/>
    <w:qFormat/>
    <w:rsid w:val="00934D4D"/>
    <w:rPr>
      <w:b/>
      <w:bCs/>
    </w:rPr>
  </w:style>
  <w:style w:type="character" w:styleId="affff0">
    <w:name w:val="Emphasis"/>
    <w:uiPriority w:val="20"/>
    <w:qFormat/>
    <w:rsid w:val="00934D4D"/>
    <w:rPr>
      <w:caps/>
      <w:color w:val="243F60"/>
      <w:spacing w:val="5"/>
    </w:rPr>
  </w:style>
  <w:style w:type="paragraph" w:styleId="25">
    <w:name w:val="Quote"/>
    <w:basedOn w:val="a9"/>
    <w:next w:val="a9"/>
    <w:link w:val="26"/>
    <w:uiPriority w:val="29"/>
    <w:qFormat/>
    <w:rsid w:val="00934D4D"/>
    <w:pPr>
      <w:spacing w:before="200" w:after="200" w:line="276" w:lineRule="auto"/>
    </w:pPr>
    <w:rPr>
      <w:rFonts w:ascii="Calibri" w:eastAsia="Times New Roman" w:hAnsi="Calibri" w:cs="Times New Roman"/>
      <w:i/>
      <w:iCs/>
      <w:sz w:val="20"/>
      <w:szCs w:val="20"/>
      <w:lang w:val="en-US"/>
    </w:rPr>
  </w:style>
  <w:style w:type="character" w:customStyle="1" w:styleId="26">
    <w:name w:val="Цитата 2 Знак"/>
    <w:basedOn w:val="ab"/>
    <w:link w:val="25"/>
    <w:uiPriority w:val="29"/>
    <w:rsid w:val="00934D4D"/>
    <w:rPr>
      <w:rFonts w:ascii="Calibri" w:eastAsia="Times New Roman" w:hAnsi="Calibri" w:cs="Times New Roman"/>
      <w:i/>
      <w:iCs/>
      <w:sz w:val="20"/>
      <w:szCs w:val="20"/>
      <w:lang w:val="en-US"/>
    </w:rPr>
  </w:style>
  <w:style w:type="paragraph" w:styleId="affff1">
    <w:name w:val="Intense Quote"/>
    <w:basedOn w:val="a9"/>
    <w:next w:val="a9"/>
    <w:link w:val="affff2"/>
    <w:uiPriority w:val="30"/>
    <w:rsid w:val="00934D4D"/>
    <w:pPr>
      <w:pBdr>
        <w:top w:val="single" w:sz="4" w:space="10" w:color="4F81BD"/>
        <w:left w:val="single" w:sz="4" w:space="10" w:color="4F81BD"/>
      </w:pBdr>
      <w:spacing w:before="200" w:after="0" w:line="276" w:lineRule="auto"/>
      <w:ind w:left="1296" w:right="1152"/>
      <w:jc w:val="both"/>
    </w:pPr>
    <w:rPr>
      <w:rFonts w:ascii="Calibri" w:eastAsia="Times New Roman" w:hAnsi="Calibri" w:cs="Times New Roman"/>
      <w:i/>
      <w:iCs/>
      <w:color w:val="4F81BD"/>
      <w:sz w:val="20"/>
      <w:szCs w:val="20"/>
      <w:lang w:val="en-US"/>
    </w:rPr>
  </w:style>
  <w:style w:type="character" w:customStyle="1" w:styleId="affff2">
    <w:name w:val="Выделенная цитата Знак"/>
    <w:basedOn w:val="ab"/>
    <w:link w:val="affff1"/>
    <w:uiPriority w:val="30"/>
    <w:rsid w:val="00934D4D"/>
    <w:rPr>
      <w:rFonts w:ascii="Calibri" w:eastAsia="Times New Roman" w:hAnsi="Calibri" w:cs="Times New Roman"/>
      <w:i/>
      <w:iCs/>
      <w:color w:val="4F81BD"/>
      <w:sz w:val="20"/>
      <w:szCs w:val="20"/>
      <w:lang w:val="en-US"/>
    </w:rPr>
  </w:style>
  <w:style w:type="character" w:styleId="affff3">
    <w:name w:val="Subtle Emphasis"/>
    <w:uiPriority w:val="19"/>
    <w:rsid w:val="00934D4D"/>
    <w:rPr>
      <w:i/>
      <w:iCs/>
      <w:color w:val="243F60"/>
    </w:rPr>
  </w:style>
  <w:style w:type="character" w:styleId="affff4">
    <w:name w:val="Intense Emphasis"/>
    <w:uiPriority w:val="21"/>
    <w:rsid w:val="00934D4D"/>
    <w:rPr>
      <w:b/>
      <w:bCs/>
      <w:caps/>
      <w:color w:val="243F60"/>
      <w:spacing w:val="10"/>
    </w:rPr>
  </w:style>
  <w:style w:type="character" w:styleId="affff5">
    <w:name w:val="Subtle Reference"/>
    <w:uiPriority w:val="31"/>
    <w:rsid w:val="00934D4D"/>
    <w:rPr>
      <w:b/>
      <w:bCs/>
      <w:color w:val="4F81BD"/>
    </w:rPr>
  </w:style>
  <w:style w:type="character" w:styleId="affff6">
    <w:name w:val="Intense Reference"/>
    <w:uiPriority w:val="32"/>
    <w:rsid w:val="00934D4D"/>
    <w:rPr>
      <w:b/>
      <w:bCs/>
      <w:i/>
      <w:iCs/>
      <w:caps/>
      <w:color w:val="4F81BD"/>
    </w:rPr>
  </w:style>
  <w:style w:type="character" w:styleId="affff7">
    <w:name w:val="Book Title"/>
    <w:uiPriority w:val="33"/>
    <w:rsid w:val="00934D4D"/>
    <w:rPr>
      <w:b/>
      <w:bCs/>
      <w:i/>
      <w:iCs/>
      <w:spacing w:val="9"/>
    </w:rPr>
  </w:style>
  <w:style w:type="paragraph" w:styleId="affff8">
    <w:name w:val="List Bullet"/>
    <w:basedOn w:val="a9"/>
    <w:uiPriority w:val="99"/>
    <w:unhideWhenUsed/>
    <w:rsid w:val="00934D4D"/>
    <w:pPr>
      <w:spacing w:before="200" w:after="200" w:line="360" w:lineRule="auto"/>
      <w:ind w:left="1571" w:hanging="360"/>
      <w:contextualSpacing/>
      <w:jc w:val="both"/>
    </w:pPr>
    <w:rPr>
      <w:rFonts w:ascii="Calibri" w:eastAsia="Times New Roman" w:hAnsi="Calibri" w:cs="Times New Roman"/>
      <w:sz w:val="20"/>
      <w:szCs w:val="20"/>
      <w:lang w:val="en-US" w:bidi="en-US"/>
    </w:rPr>
  </w:style>
  <w:style w:type="character" w:styleId="affff9">
    <w:name w:val="FollowedHyperlink"/>
    <w:uiPriority w:val="99"/>
    <w:unhideWhenUsed/>
    <w:rsid w:val="00934D4D"/>
    <w:rPr>
      <w:color w:val="800080"/>
      <w:u w:val="single"/>
    </w:rPr>
  </w:style>
  <w:style w:type="paragraph" w:styleId="27">
    <w:name w:val="Body Text 2"/>
    <w:aliases w:val=" Знак1"/>
    <w:basedOn w:val="a9"/>
    <w:link w:val="28"/>
    <w:rsid w:val="00934D4D"/>
    <w:pPr>
      <w:spacing w:before="200" w:after="200" w:line="360" w:lineRule="auto"/>
      <w:ind w:firstLine="680"/>
      <w:jc w:val="center"/>
    </w:pPr>
    <w:rPr>
      <w:rFonts w:ascii="Calibri" w:eastAsia="Times New Roman" w:hAnsi="Calibri" w:cs="Times New Roman"/>
      <w:b/>
      <w:bCs/>
      <w:caps/>
      <w:sz w:val="24"/>
      <w:szCs w:val="24"/>
      <w:lang w:val="en-US"/>
    </w:rPr>
  </w:style>
  <w:style w:type="character" w:customStyle="1" w:styleId="28">
    <w:name w:val="Основной текст 2 Знак"/>
    <w:aliases w:val=" Знак1 Знак"/>
    <w:basedOn w:val="ab"/>
    <w:link w:val="27"/>
    <w:rsid w:val="00934D4D"/>
    <w:rPr>
      <w:rFonts w:ascii="Calibri" w:eastAsia="Times New Roman" w:hAnsi="Calibri" w:cs="Times New Roman"/>
      <w:b/>
      <w:bCs/>
      <w:caps/>
      <w:sz w:val="24"/>
      <w:szCs w:val="24"/>
      <w:lang w:val="en-US"/>
    </w:rPr>
  </w:style>
  <w:style w:type="numbering" w:styleId="111111">
    <w:name w:val="Outline List 2"/>
    <w:basedOn w:val="ad"/>
    <w:rsid w:val="00934D4D"/>
    <w:pPr>
      <w:numPr>
        <w:numId w:val="7"/>
      </w:numPr>
    </w:pPr>
  </w:style>
  <w:style w:type="character" w:styleId="affffa">
    <w:name w:val="page number"/>
    <w:basedOn w:val="ab"/>
    <w:rsid w:val="00934D4D"/>
  </w:style>
  <w:style w:type="paragraph" w:styleId="29">
    <w:name w:val="Body Text Indent 2"/>
    <w:basedOn w:val="a9"/>
    <w:link w:val="2a"/>
    <w:rsid w:val="00934D4D"/>
    <w:pPr>
      <w:spacing w:before="200" w:after="120" w:line="480" w:lineRule="auto"/>
      <w:ind w:left="283" w:firstLine="680"/>
      <w:jc w:val="both"/>
    </w:pPr>
    <w:rPr>
      <w:rFonts w:ascii="Calibri" w:eastAsia="Times New Roman" w:hAnsi="Calibri" w:cs="Times New Roman"/>
      <w:sz w:val="24"/>
      <w:szCs w:val="24"/>
      <w:lang w:val="en-US"/>
    </w:rPr>
  </w:style>
  <w:style w:type="character" w:customStyle="1" w:styleId="2a">
    <w:name w:val="Основной текст с отступом 2 Знак"/>
    <w:basedOn w:val="ab"/>
    <w:link w:val="29"/>
    <w:rsid w:val="00934D4D"/>
    <w:rPr>
      <w:rFonts w:ascii="Calibri" w:eastAsia="Times New Roman" w:hAnsi="Calibri" w:cs="Times New Roman"/>
      <w:sz w:val="24"/>
      <w:szCs w:val="24"/>
      <w:lang w:val="en-US"/>
    </w:rPr>
  </w:style>
  <w:style w:type="numbering" w:styleId="1ai">
    <w:name w:val="Outline List 1"/>
    <w:basedOn w:val="ad"/>
    <w:rsid w:val="00934D4D"/>
    <w:pPr>
      <w:numPr>
        <w:numId w:val="8"/>
      </w:numPr>
    </w:pPr>
  </w:style>
  <w:style w:type="paragraph" w:styleId="33">
    <w:name w:val="Body Text 3"/>
    <w:aliases w:val=" Знак11,Знак11"/>
    <w:basedOn w:val="a9"/>
    <w:link w:val="34"/>
    <w:rsid w:val="00934D4D"/>
    <w:pPr>
      <w:spacing w:before="200" w:after="120" w:line="360" w:lineRule="auto"/>
      <w:ind w:firstLine="680"/>
      <w:jc w:val="both"/>
    </w:pPr>
    <w:rPr>
      <w:rFonts w:ascii="Calibri" w:eastAsia="Times New Roman" w:hAnsi="Calibri" w:cs="Times New Roman"/>
      <w:sz w:val="16"/>
      <w:szCs w:val="16"/>
      <w:lang w:val="en-US"/>
    </w:rPr>
  </w:style>
  <w:style w:type="character" w:customStyle="1" w:styleId="34">
    <w:name w:val="Основной текст 3 Знак"/>
    <w:aliases w:val=" Знак11 Знак,Знак11 Знак"/>
    <w:basedOn w:val="ab"/>
    <w:link w:val="33"/>
    <w:rsid w:val="00934D4D"/>
    <w:rPr>
      <w:rFonts w:ascii="Calibri" w:eastAsia="Times New Roman" w:hAnsi="Calibri" w:cs="Times New Roman"/>
      <w:sz w:val="16"/>
      <w:szCs w:val="16"/>
      <w:lang w:val="en-US"/>
    </w:rPr>
  </w:style>
  <w:style w:type="paragraph" w:styleId="35">
    <w:name w:val="Body Text Indent 3"/>
    <w:basedOn w:val="a9"/>
    <w:link w:val="36"/>
    <w:rsid w:val="00934D4D"/>
    <w:pPr>
      <w:spacing w:before="200" w:after="200" w:line="360" w:lineRule="auto"/>
      <w:ind w:left="708" w:firstLine="709"/>
      <w:jc w:val="both"/>
    </w:pPr>
    <w:rPr>
      <w:rFonts w:ascii="Calibri" w:eastAsia="Times New Roman" w:hAnsi="Calibri" w:cs="Times New Roman"/>
      <w:sz w:val="28"/>
      <w:szCs w:val="28"/>
      <w:lang w:val="en-US"/>
    </w:rPr>
  </w:style>
  <w:style w:type="character" w:customStyle="1" w:styleId="36">
    <w:name w:val="Основной текст с отступом 3 Знак"/>
    <w:basedOn w:val="ab"/>
    <w:link w:val="35"/>
    <w:rsid w:val="00934D4D"/>
    <w:rPr>
      <w:rFonts w:ascii="Calibri" w:eastAsia="Times New Roman" w:hAnsi="Calibri" w:cs="Times New Roman"/>
      <w:sz w:val="28"/>
      <w:szCs w:val="28"/>
      <w:lang w:val="en-US"/>
    </w:rPr>
  </w:style>
  <w:style w:type="paragraph" w:styleId="affffb">
    <w:name w:val="Block Text"/>
    <w:basedOn w:val="a9"/>
    <w:rsid w:val="00934D4D"/>
    <w:pPr>
      <w:spacing w:before="200" w:after="200" w:line="360" w:lineRule="auto"/>
      <w:ind w:left="526" w:right="43" w:firstLine="709"/>
      <w:jc w:val="both"/>
    </w:pPr>
    <w:rPr>
      <w:rFonts w:ascii="Calibri" w:eastAsia="Times New Roman" w:hAnsi="Calibri" w:cs="Times New Roman"/>
      <w:sz w:val="28"/>
      <w:szCs w:val="28"/>
      <w:lang w:val="en-US" w:bidi="en-US"/>
    </w:rPr>
  </w:style>
  <w:style w:type="character" w:styleId="affffc">
    <w:name w:val="line number"/>
    <w:rsid w:val="00934D4D"/>
    <w:rPr>
      <w:sz w:val="18"/>
      <w:szCs w:val="18"/>
    </w:rPr>
  </w:style>
  <w:style w:type="paragraph" w:styleId="2b">
    <w:name w:val="List 2"/>
    <w:basedOn w:val="a5"/>
    <w:rsid w:val="00934D4D"/>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7">
    <w:name w:val="List 3"/>
    <w:basedOn w:val="a5"/>
    <w:rsid w:val="00934D4D"/>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3">
    <w:name w:val="List 4"/>
    <w:basedOn w:val="a5"/>
    <w:rsid w:val="00934D4D"/>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5"/>
    <w:rsid w:val="00934D4D"/>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c">
    <w:name w:val="List Bullet 2"/>
    <w:basedOn w:val="affff8"/>
    <w:autoRedefine/>
    <w:uiPriority w:val="99"/>
    <w:rsid w:val="00934D4D"/>
    <w:pPr>
      <w:tabs>
        <w:tab w:val="num" w:pos="360"/>
      </w:tabs>
      <w:spacing w:after="240" w:line="240" w:lineRule="atLeast"/>
      <w:ind w:left="1800"/>
      <w:contextualSpacing w:val="0"/>
    </w:pPr>
    <w:rPr>
      <w:rFonts w:ascii="Arial" w:hAnsi="Arial" w:cs="Arial"/>
      <w:spacing w:val="-5"/>
    </w:rPr>
  </w:style>
  <w:style w:type="paragraph" w:styleId="38">
    <w:name w:val="List Bullet 3"/>
    <w:basedOn w:val="affff8"/>
    <w:autoRedefine/>
    <w:rsid w:val="00934D4D"/>
    <w:pPr>
      <w:tabs>
        <w:tab w:val="num" w:pos="360"/>
      </w:tabs>
      <w:spacing w:after="240" w:line="240" w:lineRule="atLeast"/>
      <w:ind w:left="2160"/>
      <w:contextualSpacing w:val="0"/>
    </w:pPr>
    <w:rPr>
      <w:rFonts w:ascii="Arial" w:hAnsi="Arial" w:cs="Arial"/>
      <w:spacing w:val="-5"/>
    </w:rPr>
  </w:style>
  <w:style w:type="paragraph" w:styleId="44">
    <w:name w:val="List Bullet 4"/>
    <w:basedOn w:val="affff8"/>
    <w:autoRedefine/>
    <w:rsid w:val="00934D4D"/>
    <w:pPr>
      <w:tabs>
        <w:tab w:val="num" w:pos="360"/>
      </w:tabs>
      <w:spacing w:after="240" w:line="240" w:lineRule="atLeast"/>
      <w:ind w:left="2520"/>
      <w:contextualSpacing w:val="0"/>
    </w:pPr>
    <w:rPr>
      <w:rFonts w:ascii="Arial" w:hAnsi="Arial" w:cs="Arial"/>
      <w:spacing w:val="-5"/>
    </w:rPr>
  </w:style>
  <w:style w:type="paragraph" w:styleId="53">
    <w:name w:val="List Bullet 5"/>
    <w:basedOn w:val="affff8"/>
    <w:autoRedefine/>
    <w:rsid w:val="00934D4D"/>
    <w:pPr>
      <w:tabs>
        <w:tab w:val="num" w:pos="360"/>
      </w:tabs>
      <w:spacing w:after="240" w:line="240" w:lineRule="atLeast"/>
      <w:ind w:left="2880"/>
      <w:contextualSpacing w:val="0"/>
    </w:pPr>
    <w:rPr>
      <w:rFonts w:ascii="Arial" w:hAnsi="Arial" w:cs="Arial"/>
      <w:spacing w:val="-5"/>
    </w:rPr>
  </w:style>
  <w:style w:type="paragraph" w:styleId="affffd">
    <w:name w:val="List Continue"/>
    <w:basedOn w:val="a5"/>
    <w:rsid w:val="00934D4D"/>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d">
    <w:name w:val="List Continue 2"/>
    <w:basedOn w:val="affffd"/>
    <w:rsid w:val="00934D4D"/>
    <w:pPr>
      <w:ind w:left="2160"/>
    </w:pPr>
  </w:style>
  <w:style w:type="paragraph" w:styleId="39">
    <w:name w:val="List Continue 3"/>
    <w:basedOn w:val="affffd"/>
    <w:rsid w:val="00934D4D"/>
    <w:pPr>
      <w:ind w:left="2520"/>
    </w:pPr>
  </w:style>
  <w:style w:type="paragraph" w:styleId="45">
    <w:name w:val="List Continue 4"/>
    <w:basedOn w:val="affffd"/>
    <w:rsid w:val="00934D4D"/>
    <w:pPr>
      <w:ind w:left="2880"/>
    </w:pPr>
  </w:style>
  <w:style w:type="paragraph" w:styleId="54">
    <w:name w:val="List Continue 5"/>
    <w:basedOn w:val="affffd"/>
    <w:rsid w:val="00934D4D"/>
    <w:pPr>
      <w:ind w:left="3240"/>
    </w:pPr>
  </w:style>
  <w:style w:type="paragraph" w:styleId="affffe">
    <w:name w:val="List Number"/>
    <w:basedOn w:val="a9"/>
    <w:rsid w:val="00934D4D"/>
    <w:pPr>
      <w:spacing w:before="100" w:beforeAutospacing="1" w:after="100" w:afterAutospacing="1" w:line="360" w:lineRule="auto"/>
      <w:ind w:firstLine="709"/>
      <w:jc w:val="both"/>
    </w:pPr>
    <w:rPr>
      <w:rFonts w:ascii="Calibri" w:eastAsia="Times New Roman" w:hAnsi="Calibri" w:cs="Times New Roman"/>
      <w:sz w:val="28"/>
      <w:szCs w:val="28"/>
      <w:lang w:val="en-US" w:bidi="en-US"/>
    </w:rPr>
  </w:style>
  <w:style w:type="paragraph" w:styleId="2e">
    <w:name w:val="List Number 2"/>
    <w:basedOn w:val="affffe"/>
    <w:uiPriority w:val="99"/>
    <w:rsid w:val="00934D4D"/>
    <w:pPr>
      <w:spacing w:before="0" w:beforeAutospacing="0" w:after="240" w:afterAutospacing="0" w:line="240" w:lineRule="atLeast"/>
      <w:ind w:left="1800" w:hanging="360"/>
    </w:pPr>
    <w:rPr>
      <w:rFonts w:ascii="Arial" w:hAnsi="Arial" w:cs="Arial"/>
      <w:spacing w:val="-5"/>
      <w:sz w:val="20"/>
      <w:szCs w:val="20"/>
    </w:rPr>
  </w:style>
  <w:style w:type="paragraph" w:styleId="3a">
    <w:name w:val="List Number 3"/>
    <w:basedOn w:val="affffe"/>
    <w:rsid w:val="00934D4D"/>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6">
    <w:name w:val="List Number 4"/>
    <w:basedOn w:val="affffe"/>
    <w:rsid w:val="00934D4D"/>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e"/>
    <w:rsid w:val="00934D4D"/>
    <w:pPr>
      <w:spacing w:before="0" w:beforeAutospacing="0" w:after="240" w:afterAutospacing="0" w:line="240" w:lineRule="atLeast"/>
      <w:ind w:left="2880" w:hanging="360"/>
    </w:pPr>
    <w:rPr>
      <w:rFonts w:ascii="Arial" w:hAnsi="Arial" w:cs="Arial"/>
      <w:spacing w:val="-5"/>
      <w:sz w:val="20"/>
      <w:szCs w:val="20"/>
    </w:rPr>
  </w:style>
  <w:style w:type="paragraph" w:styleId="afffff">
    <w:name w:val="Message Header"/>
    <w:basedOn w:val="afb"/>
    <w:link w:val="afffff0"/>
    <w:rsid w:val="00934D4D"/>
    <w:pPr>
      <w:keepLines/>
      <w:widowControl/>
      <w:tabs>
        <w:tab w:val="left" w:pos="3600"/>
        <w:tab w:val="left" w:pos="4680"/>
      </w:tabs>
      <w:suppressAutoHyphens w:val="0"/>
      <w:spacing w:before="200" w:line="280" w:lineRule="exact"/>
      <w:ind w:left="1080" w:right="2160" w:hanging="1080"/>
      <w:jc w:val="both"/>
    </w:pPr>
    <w:rPr>
      <w:rFonts w:ascii="Arial" w:eastAsia="Times New Roman" w:hAnsi="Arial"/>
      <w:kern w:val="0"/>
      <w:sz w:val="22"/>
      <w:szCs w:val="22"/>
      <w:lang w:val="en-US" w:eastAsia="en-US"/>
    </w:rPr>
  </w:style>
  <w:style w:type="character" w:customStyle="1" w:styleId="afffff0">
    <w:name w:val="Шапка Знак"/>
    <w:basedOn w:val="ab"/>
    <w:link w:val="afffff"/>
    <w:rsid w:val="00934D4D"/>
    <w:rPr>
      <w:rFonts w:ascii="Arial" w:eastAsia="Times New Roman" w:hAnsi="Arial" w:cs="Times New Roman"/>
      <w:lang w:val="en-US"/>
    </w:rPr>
  </w:style>
  <w:style w:type="paragraph" w:styleId="afffff1">
    <w:name w:val="Normal Indent"/>
    <w:basedOn w:val="a9"/>
    <w:uiPriority w:val="99"/>
    <w:rsid w:val="00934D4D"/>
    <w:pPr>
      <w:spacing w:before="200" w:after="200" w:line="360" w:lineRule="auto"/>
      <w:ind w:left="1440" w:firstLine="709"/>
      <w:jc w:val="both"/>
    </w:pPr>
    <w:rPr>
      <w:rFonts w:ascii="Arial" w:eastAsia="Times New Roman" w:hAnsi="Arial" w:cs="Arial"/>
      <w:spacing w:val="-5"/>
      <w:sz w:val="20"/>
      <w:szCs w:val="20"/>
      <w:lang w:val="en-US" w:bidi="en-US"/>
    </w:rPr>
  </w:style>
  <w:style w:type="paragraph" w:styleId="HTML">
    <w:name w:val="HTML Address"/>
    <w:basedOn w:val="a9"/>
    <w:link w:val="HTML0"/>
    <w:uiPriority w:val="99"/>
    <w:rsid w:val="00934D4D"/>
    <w:pPr>
      <w:spacing w:before="200" w:after="200" w:line="360" w:lineRule="auto"/>
      <w:ind w:left="1080" w:firstLine="709"/>
      <w:jc w:val="both"/>
    </w:pPr>
    <w:rPr>
      <w:rFonts w:ascii="Arial" w:eastAsia="Times New Roman" w:hAnsi="Arial" w:cs="Times New Roman"/>
      <w:i/>
      <w:iCs/>
      <w:spacing w:val="-5"/>
      <w:sz w:val="20"/>
      <w:szCs w:val="20"/>
      <w:lang w:val="en-US"/>
    </w:rPr>
  </w:style>
  <w:style w:type="character" w:customStyle="1" w:styleId="HTML0">
    <w:name w:val="Адрес HTML Знак"/>
    <w:basedOn w:val="ab"/>
    <w:link w:val="HTML"/>
    <w:uiPriority w:val="99"/>
    <w:rsid w:val="00934D4D"/>
    <w:rPr>
      <w:rFonts w:ascii="Arial" w:eastAsia="Times New Roman" w:hAnsi="Arial" w:cs="Times New Roman"/>
      <w:i/>
      <w:iCs/>
      <w:spacing w:val="-5"/>
      <w:sz w:val="20"/>
      <w:szCs w:val="20"/>
      <w:lang w:val="en-US"/>
    </w:rPr>
  </w:style>
  <w:style w:type="paragraph" w:styleId="afffff2">
    <w:name w:val="envelope address"/>
    <w:basedOn w:val="a9"/>
    <w:rsid w:val="00934D4D"/>
    <w:pPr>
      <w:framePr w:w="7920" w:h="1980" w:hRule="exact" w:hSpace="180" w:wrap="auto" w:hAnchor="page" w:xAlign="center" w:yAlign="bottom"/>
      <w:spacing w:before="200" w:after="200" w:line="360" w:lineRule="auto"/>
      <w:ind w:left="2880" w:firstLine="709"/>
      <w:jc w:val="both"/>
    </w:pPr>
    <w:rPr>
      <w:rFonts w:ascii="Arial" w:eastAsia="Times New Roman" w:hAnsi="Arial" w:cs="Arial"/>
      <w:spacing w:val="-5"/>
      <w:sz w:val="28"/>
      <w:szCs w:val="28"/>
      <w:lang w:val="en-US" w:bidi="en-US"/>
    </w:rPr>
  </w:style>
  <w:style w:type="character" w:styleId="HTML1">
    <w:name w:val="HTML Acronym"/>
    <w:rsid w:val="00934D4D"/>
    <w:rPr>
      <w:lang w:val="ru-RU"/>
    </w:rPr>
  </w:style>
  <w:style w:type="paragraph" w:styleId="afffff3">
    <w:name w:val="Date"/>
    <w:basedOn w:val="a9"/>
    <w:next w:val="a9"/>
    <w:link w:val="afffff4"/>
    <w:rsid w:val="00934D4D"/>
    <w:pPr>
      <w:spacing w:before="200" w:after="200" w:line="360" w:lineRule="auto"/>
      <w:ind w:left="1080" w:firstLine="709"/>
      <w:jc w:val="both"/>
    </w:pPr>
    <w:rPr>
      <w:rFonts w:ascii="Arial" w:eastAsia="Times New Roman" w:hAnsi="Arial" w:cs="Times New Roman"/>
      <w:spacing w:val="-5"/>
      <w:sz w:val="20"/>
      <w:szCs w:val="20"/>
      <w:lang w:val="en-US"/>
    </w:rPr>
  </w:style>
  <w:style w:type="character" w:customStyle="1" w:styleId="afffff4">
    <w:name w:val="Дата Знак"/>
    <w:basedOn w:val="ab"/>
    <w:link w:val="afffff3"/>
    <w:rsid w:val="00934D4D"/>
    <w:rPr>
      <w:rFonts w:ascii="Arial" w:eastAsia="Times New Roman" w:hAnsi="Arial" w:cs="Times New Roman"/>
      <w:spacing w:val="-5"/>
      <w:sz w:val="20"/>
      <w:szCs w:val="20"/>
      <w:lang w:val="en-US"/>
    </w:rPr>
  </w:style>
  <w:style w:type="paragraph" w:styleId="afffff5">
    <w:name w:val="Note Heading"/>
    <w:basedOn w:val="a9"/>
    <w:next w:val="a9"/>
    <w:link w:val="afffff6"/>
    <w:rsid w:val="00934D4D"/>
    <w:pPr>
      <w:spacing w:before="200" w:after="200" w:line="360" w:lineRule="auto"/>
      <w:ind w:left="1080" w:firstLine="709"/>
      <w:jc w:val="both"/>
    </w:pPr>
    <w:rPr>
      <w:rFonts w:ascii="Arial" w:eastAsia="Times New Roman" w:hAnsi="Arial" w:cs="Times New Roman"/>
      <w:spacing w:val="-5"/>
      <w:sz w:val="20"/>
      <w:szCs w:val="20"/>
      <w:lang w:val="en-US"/>
    </w:rPr>
  </w:style>
  <w:style w:type="character" w:customStyle="1" w:styleId="afffff6">
    <w:name w:val="Заголовок записки Знак"/>
    <w:basedOn w:val="ab"/>
    <w:link w:val="afffff5"/>
    <w:rsid w:val="00934D4D"/>
    <w:rPr>
      <w:rFonts w:ascii="Arial" w:eastAsia="Times New Roman" w:hAnsi="Arial" w:cs="Times New Roman"/>
      <w:spacing w:val="-5"/>
      <w:sz w:val="20"/>
      <w:szCs w:val="20"/>
      <w:lang w:val="en-US"/>
    </w:rPr>
  </w:style>
  <w:style w:type="character" w:styleId="HTML2">
    <w:name w:val="HTML Keyboard"/>
    <w:rsid w:val="00934D4D"/>
    <w:rPr>
      <w:rFonts w:ascii="Courier New" w:hAnsi="Courier New" w:cs="Courier New"/>
      <w:sz w:val="20"/>
      <w:szCs w:val="20"/>
      <w:lang w:val="ru-RU"/>
    </w:rPr>
  </w:style>
  <w:style w:type="character" w:styleId="HTML3">
    <w:name w:val="HTML Code"/>
    <w:rsid w:val="00934D4D"/>
    <w:rPr>
      <w:rFonts w:ascii="Courier New" w:hAnsi="Courier New" w:cs="Courier New"/>
      <w:sz w:val="20"/>
      <w:szCs w:val="20"/>
      <w:lang w:val="ru-RU"/>
    </w:rPr>
  </w:style>
  <w:style w:type="paragraph" w:styleId="afffff7">
    <w:name w:val="Body Text First Indent"/>
    <w:basedOn w:val="afb"/>
    <w:link w:val="afffff8"/>
    <w:rsid w:val="00934D4D"/>
    <w:pPr>
      <w:widowControl/>
      <w:suppressAutoHyphens w:val="0"/>
      <w:spacing w:before="200" w:line="360" w:lineRule="auto"/>
      <w:ind w:left="1080" w:firstLine="210"/>
      <w:jc w:val="both"/>
    </w:pPr>
    <w:rPr>
      <w:rFonts w:ascii="Arial" w:eastAsia="Times New Roman" w:hAnsi="Arial"/>
      <w:spacing w:val="-5"/>
      <w:kern w:val="0"/>
      <w:lang w:val="en-US" w:eastAsia="en-US"/>
    </w:rPr>
  </w:style>
  <w:style w:type="character" w:customStyle="1" w:styleId="afffff8">
    <w:name w:val="Красная строка Знак"/>
    <w:basedOn w:val="afc"/>
    <w:link w:val="afffff7"/>
    <w:rsid w:val="00934D4D"/>
    <w:rPr>
      <w:rFonts w:ascii="Arial" w:eastAsia="Times New Roman" w:hAnsi="Arial" w:cs="Times New Roman"/>
      <w:spacing w:val="-5"/>
      <w:kern w:val="1"/>
      <w:sz w:val="24"/>
      <w:szCs w:val="24"/>
      <w:lang w:val="en-US" w:eastAsia="ar-SA"/>
    </w:rPr>
  </w:style>
  <w:style w:type="paragraph" w:styleId="2f">
    <w:name w:val="Body Text First Indent 2"/>
    <w:basedOn w:val="afff7"/>
    <w:link w:val="2f0"/>
    <w:rsid w:val="00934D4D"/>
    <w:pPr>
      <w:spacing w:before="200" w:after="120" w:line="360" w:lineRule="auto"/>
      <w:ind w:left="283" w:firstLine="210"/>
      <w:jc w:val="left"/>
    </w:pPr>
    <w:rPr>
      <w:rFonts w:ascii="Arial" w:hAnsi="Arial"/>
      <w:spacing w:val="-5"/>
      <w:lang w:val="en-US" w:eastAsia="en-US"/>
    </w:rPr>
  </w:style>
  <w:style w:type="character" w:customStyle="1" w:styleId="2f0">
    <w:name w:val="Красная строка 2 Знак"/>
    <w:basedOn w:val="afff8"/>
    <w:link w:val="2f"/>
    <w:rsid w:val="00934D4D"/>
    <w:rPr>
      <w:rFonts w:ascii="Arial" w:eastAsia="Times New Roman" w:hAnsi="Arial" w:cs="Times New Roman"/>
      <w:spacing w:val="-5"/>
      <w:sz w:val="24"/>
      <w:szCs w:val="24"/>
      <w:lang w:val="en-US" w:eastAsia="ru-RU"/>
    </w:rPr>
  </w:style>
  <w:style w:type="character" w:styleId="HTML4">
    <w:name w:val="HTML Sample"/>
    <w:rsid w:val="00934D4D"/>
    <w:rPr>
      <w:rFonts w:ascii="Courier New" w:hAnsi="Courier New" w:cs="Courier New"/>
      <w:lang w:val="ru-RU"/>
    </w:rPr>
  </w:style>
  <w:style w:type="paragraph" w:styleId="2f1">
    <w:name w:val="envelope return"/>
    <w:basedOn w:val="a9"/>
    <w:rsid w:val="00934D4D"/>
    <w:pPr>
      <w:spacing w:before="200" w:after="200" w:line="360" w:lineRule="auto"/>
      <w:ind w:left="1080" w:firstLine="709"/>
      <w:jc w:val="both"/>
    </w:pPr>
    <w:rPr>
      <w:rFonts w:ascii="Arial" w:eastAsia="Times New Roman" w:hAnsi="Arial" w:cs="Arial"/>
      <w:spacing w:val="-5"/>
      <w:sz w:val="20"/>
      <w:szCs w:val="20"/>
      <w:lang w:val="en-US" w:bidi="en-US"/>
    </w:rPr>
  </w:style>
  <w:style w:type="character" w:styleId="HTML5">
    <w:name w:val="HTML Definition"/>
    <w:rsid w:val="00934D4D"/>
    <w:rPr>
      <w:i/>
      <w:iCs/>
      <w:lang w:val="ru-RU"/>
    </w:rPr>
  </w:style>
  <w:style w:type="character" w:styleId="HTML6">
    <w:name w:val="HTML Variable"/>
    <w:rsid w:val="00934D4D"/>
    <w:rPr>
      <w:i/>
      <w:iCs/>
      <w:lang w:val="ru-RU"/>
    </w:rPr>
  </w:style>
  <w:style w:type="character" w:styleId="HTML7">
    <w:name w:val="HTML Typewriter"/>
    <w:rsid w:val="00934D4D"/>
    <w:rPr>
      <w:rFonts w:ascii="Courier New" w:hAnsi="Courier New" w:cs="Courier New"/>
      <w:sz w:val="20"/>
      <w:szCs w:val="20"/>
      <w:lang w:val="ru-RU"/>
    </w:rPr>
  </w:style>
  <w:style w:type="paragraph" w:styleId="afffff9">
    <w:name w:val="Signature"/>
    <w:basedOn w:val="a9"/>
    <w:link w:val="afffffa"/>
    <w:uiPriority w:val="99"/>
    <w:rsid w:val="00934D4D"/>
    <w:pPr>
      <w:spacing w:before="200" w:after="200" w:line="360" w:lineRule="auto"/>
      <w:ind w:left="4252" w:firstLine="709"/>
      <w:jc w:val="both"/>
    </w:pPr>
    <w:rPr>
      <w:rFonts w:ascii="Arial" w:eastAsia="Times New Roman" w:hAnsi="Arial" w:cs="Times New Roman"/>
      <w:spacing w:val="-5"/>
      <w:sz w:val="20"/>
      <w:szCs w:val="20"/>
      <w:lang w:val="en-US"/>
    </w:rPr>
  </w:style>
  <w:style w:type="character" w:customStyle="1" w:styleId="afffffa">
    <w:name w:val="Подпись Знак"/>
    <w:basedOn w:val="ab"/>
    <w:link w:val="afffff9"/>
    <w:uiPriority w:val="99"/>
    <w:rsid w:val="00934D4D"/>
    <w:rPr>
      <w:rFonts w:ascii="Arial" w:eastAsia="Times New Roman" w:hAnsi="Arial" w:cs="Times New Roman"/>
      <w:spacing w:val="-5"/>
      <w:sz w:val="20"/>
      <w:szCs w:val="20"/>
      <w:lang w:val="en-US"/>
    </w:rPr>
  </w:style>
  <w:style w:type="paragraph" w:styleId="afffffb">
    <w:name w:val="Salutation"/>
    <w:basedOn w:val="a9"/>
    <w:next w:val="a9"/>
    <w:link w:val="afffffc"/>
    <w:rsid w:val="00934D4D"/>
    <w:pPr>
      <w:spacing w:before="200" w:after="200" w:line="360" w:lineRule="auto"/>
      <w:ind w:left="1080" w:firstLine="709"/>
      <w:jc w:val="both"/>
    </w:pPr>
    <w:rPr>
      <w:rFonts w:ascii="Arial" w:eastAsia="Times New Roman" w:hAnsi="Arial" w:cs="Times New Roman"/>
      <w:spacing w:val="-5"/>
      <w:sz w:val="20"/>
      <w:szCs w:val="20"/>
      <w:lang w:val="en-US"/>
    </w:rPr>
  </w:style>
  <w:style w:type="character" w:customStyle="1" w:styleId="afffffc">
    <w:name w:val="Приветствие Знак"/>
    <w:basedOn w:val="ab"/>
    <w:link w:val="afffffb"/>
    <w:rsid w:val="00934D4D"/>
    <w:rPr>
      <w:rFonts w:ascii="Arial" w:eastAsia="Times New Roman" w:hAnsi="Arial" w:cs="Times New Roman"/>
      <w:spacing w:val="-5"/>
      <w:sz w:val="20"/>
      <w:szCs w:val="20"/>
      <w:lang w:val="en-US"/>
    </w:rPr>
  </w:style>
  <w:style w:type="paragraph" w:styleId="afffffd">
    <w:name w:val="Closing"/>
    <w:basedOn w:val="a9"/>
    <w:link w:val="afffffe"/>
    <w:rsid w:val="00934D4D"/>
    <w:pPr>
      <w:spacing w:before="200" w:after="200" w:line="360" w:lineRule="auto"/>
      <w:ind w:left="4252" w:firstLine="709"/>
      <w:jc w:val="both"/>
    </w:pPr>
    <w:rPr>
      <w:rFonts w:ascii="Arial" w:eastAsia="Times New Roman" w:hAnsi="Arial" w:cs="Times New Roman"/>
      <w:spacing w:val="-5"/>
      <w:sz w:val="20"/>
      <w:szCs w:val="20"/>
      <w:lang w:val="en-US"/>
    </w:rPr>
  </w:style>
  <w:style w:type="character" w:customStyle="1" w:styleId="afffffe">
    <w:name w:val="Прощание Знак"/>
    <w:basedOn w:val="ab"/>
    <w:link w:val="afffffd"/>
    <w:rsid w:val="00934D4D"/>
    <w:rPr>
      <w:rFonts w:ascii="Arial" w:eastAsia="Times New Roman" w:hAnsi="Arial" w:cs="Times New Roman"/>
      <w:spacing w:val="-5"/>
      <w:sz w:val="20"/>
      <w:szCs w:val="20"/>
      <w:lang w:val="en-US"/>
    </w:rPr>
  </w:style>
  <w:style w:type="paragraph" w:styleId="HTML8">
    <w:name w:val="HTML Preformatted"/>
    <w:basedOn w:val="a9"/>
    <w:link w:val="HTML9"/>
    <w:rsid w:val="00934D4D"/>
    <w:pPr>
      <w:spacing w:before="200" w:after="200" w:line="360" w:lineRule="auto"/>
      <w:ind w:left="1080" w:firstLine="709"/>
      <w:jc w:val="both"/>
    </w:pPr>
    <w:rPr>
      <w:rFonts w:ascii="Courier New" w:eastAsia="Times New Roman" w:hAnsi="Courier New" w:cs="Times New Roman"/>
      <w:spacing w:val="-5"/>
      <w:sz w:val="20"/>
      <w:szCs w:val="20"/>
      <w:lang w:val="en-US"/>
    </w:rPr>
  </w:style>
  <w:style w:type="character" w:customStyle="1" w:styleId="HTML9">
    <w:name w:val="Стандартный HTML Знак"/>
    <w:basedOn w:val="ab"/>
    <w:link w:val="HTML8"/>
    <w:rsid w:val="00934D4D"/>
    <w:rPr>
      <w:rFonts w:ascii="Courier New" w:eastAsia="Times New Roman" w:hAnsi="Courier New" w:cs="Times New Roman"/>
      <w:spacing w:val="-5"/>
      <w:sz w:val="20"/>
      <w:szCs w:val="20"/>
      <w:lang w:val="en-US"/>
    </w:rPr>
  </w:style>
  <w:style w:type="paragraph" w:styleId="affffff">
    <w:name w:val="Plain Text"/>
    <w:basedOn w:val="a9"/>
    <w:link w:val="affffff0"/>
    <w:rsid w:val="00934D4D"/>
    <w:pPr>
      <w:spacing w:before="200" w:after="200" w:line="360" w:lineRule="auto"/>
      <w:ind w:left="1080" w:firstLine="709"/>
      <w:jc w:val="both"/>
    </w:pPr>
    <w:rPr>
      <w:rFonts w:ascii="Courier New" w:eastAsia="Times New Roman" w:hAnsi="Courier New" w:cs="Times New Roman"/>
      <w:spacing w:val="-5"/>
      <w:sz w:val="20"/>
      <w:szCs w:val="20"/>
      <w:lang w:val="en-US"/>
    </w:rPr>
  </w:style>
  <w:style w:type="character" w:customStyle="1" w:styleId="affffff0">
    <w:name w:val="Текст Знак"/>
    <w:basedOn w:val="ab"/>
    <w:link w:val="affffff"/>
    <w:rsid w:val="00934D4D"/>
    <w:rPr>
      <w:rFonts w:ascii="Courier New" w:eastAsia="Times New Roman" w:hAnsi="Courier New" w:cs="Times New Roman"/>
      <w:spacing w:val="-5"/>
      <w:sz w:val="20"/>
      <w:szCs w:val="20"/>
      <w:lang w:val="en-US"/>
    </w:rPr>
  </w:style>
  <w:style w:type="character" w:styleId="HTMLa">
    <w:name w:val="HTML Cite"/>
    <w:rsid w:val="00934D4D"/>
    <w:rPr>
      <w:i/>
      <w:iCs/>
      <w:lang w:val="ru-RU"/>
    </w:rPr>
  </w:style>
  <w:style w:type="paragraph" w:styleId="affffff1">
    <w:name w:val="E-mail Signature"/>
    <w:basedOn w:val="a9"/>
    <w:link w:val="affffff2"/>
    <w:rsid w:val="00934D4D"/>
    <w:pPr>
      <w:spacing w:before="200" w:after="200" w:line="360" w:lineRule="auto"/>
      <w:ind w:left="1080" w:firstLine="709"/>
      <w:jc w:val="both"/>
    </w:pPr>
    <w:rPr>
      <w:rFonts w:ascii="Arial" w:eastAsia="Times New Roman" w:hAnsi="Arial" w:cs="Times New Roman"/>
      <w:spacing w:val="-5"/>
      <w:sz w:val="20"/>
      <w:szCs w:val="20"/>
      <w:lang w:val="en-US"/>
    </w:rPr>
  </w:style>
  <w:style w:type="character" w:customStyle="1" w:styleId="affffff2">
    <w:name w:val="Электронная подпись Знак"/>
    <w:basedOn w:val="ab"/>
    <w:link w:val="affffff1"/>
    <w:rsid w:val="00934D4D"/>
    <w:rPr>
      <w:rFonts w:ascii="Arial" w:eastAsia="Times New Roman" w:hAnsi="Arial" w:cs="Times New Roman"/>
      <w:spacing w:val="-5"/>
      <w:sz w:val="20"/>
      <w:szCs w:val="20"/>
      <w:lang w:val="en-US"/>
    </w:rPr>
  </w:style>
  <w:style w:type="table" w:styleId="-1">
    <w:name w:val="Table Web 1"/>
    <w:basedOn w:val="ac"/>
    <w:rsid w:val="00934D4D"/>
    <w:pPr>
      <w:spacing w:after="0" w:line="240" w:lineRule="auto"/>
    </w:pPr>
    <w:rPr>
      <w:rFonts w:ascii="Calibri" w:eastAsia="Times New Roman" w:hAnsi="Calibri"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rsid w:val="00934D4D"/>
    <w:pPr>
      <w:spacing w:after="0" w:line="240" w:lineRule="auto"/>
    </w:pPr>
    <w:rPr>
      <w:rFonts w:ascii="Calibri" w:eastAsia="Times New Roman" w:hAnsi="Calibri"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c"/>
    <w:rsid w:val="00934D4D"/>
    <w:pPr>
      <w:spacing w:after="0" w:line="240" w:lineRule="auto"/>
    </w:pPr>
    <w:rPr>
      <w:rFonts w:ascii="Calibri" w:eastAsia="Times New Roman" w:hAnsi="Calibri"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3">
    <w:name w:val="Table Elegant"/>
    <w:basedOn w:val="ac"/>
    <w:rsid w:val="00934D4D"/>
    <w:pPr>
      <w:spacing w:after="0" w:line="240" w:lineRule="auto"/>
    </w:pPr>
    <w:rPr>
      <w:rFonts w:ascii="Calibri" w:eastAsia="Times New Roman" w:hAnsi="Calibri"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c"/>
    <w:rsid w:val="00934D4D"/>
    <w:pPr>
      <w:spacing w:after="0" w:line="240" w:lineRule="auto"/>
    </w:pPr>
    <w:rPr>
      <w:rFonts w:ascii="Calibri" w:eastAsia="Times New Roman" w:hAnsi="Calibri"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c"/>
    <w:rsid w:val="00934D4D"/>
    <w:pPr>
      <w:spacing w:after="0" w:line="240" w:lineRule="auto"/>
    </w:pPr>
    <w:rPr>
      <w:rFonts w:ascii="Calibri" w:eastAsia="Times New Roman" w:hAnsi="Calibri"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c"/>
    <w:rsid w:val="00934D4D"/>
    <w:pPr>
      <w:spacing w:after="0" w:line="240" w:lineRule="auto"/>
    </w:pPr>
    <w:rPr>
      <w:rFonts w:ascii="Calibri" w:eastAsia="Times New Roman" w:hAnsi="Calibri"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c"/>
    <w:rsid w:val="00934D4D"/>
    <w:pPr>
      <w:spacing w:after="0" w:line="240" w:lineRule="auto"/>
    </w:pPr>
    <w:rPr>
      <w:rFonts w:ascii="Calibri" w:eastAsia="Times New Roman" w:hAnsi="Calibri"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c"/>
    <w:rsid w:val="00934D4D"/>
    <w:pPr>
      <w:spacing w:after="0" w:line="240" w:lineRule="auto"/>
    </w:pPr>
    <w:rPr>
      <w:rFonts w:ascii="Calibri" w:eastAsia="Times New Roman" w:hAnsi="Calibri"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c"/>
    <w:rsid w:val="00934D4D"/>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c"/>
    <w:rsid w:val="00934D4D"/>
    <w:pPr>
      <w:spacing w:after="0" w:line="240" w:lineRule="auto"/>
    </w:pPr>
    <w:rPr>
      <w:rFonts w:ascii="Calibri" w:eastAsia="Times New Roman" w:hAnsi="Calibri"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c"/>
    <w:rsid w:val="00934D4D"/>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c"/>
    <w:rsid w:val="00934D4D"/>
    <w:pPr>
      <w:spacing w:after="0" w:line="240" w:lineRule="auto"/>
    </w:pPr>
    <w:rPr>
      <w:rFonts w:ascii="Calibri" w:eastAsia="Times New Roman" w:hAnsi="Calibri"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c"/>
    <w:rsid w:val="00934D4D"/>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c"/>
    <w:rsid w:val="00934D4D"/>
    <w:pPr>
      <w:spacing w:after="0" w:line="240" w:lineRule="auto"/>
    </w:pPr>
    <w:rPr>
      <w:rFonts w:ascii="Calibri" w:eastAsia="Times New Roman" w:hAnsi="Calibri"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c"/>
    <w:rsid w:val="00934D4D"/>
    <w:pPr>
      <w:spacing w:after="0" w:line="240" w:lineRule="auto"/>
    </w:pPr>
    <w:rPr>
      <w:rFonts w:ascii="Calibri" w:eastAsia="Times New Roman" w:hAnsi="Calibri"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rsid w:val="00934D4D"/>
    <w:pPr>
      <w:spacing w:after="0" w:line="240" w:lineRule="auto"/>
    </w:pPr>
    <w:rPr>
      <w:rFonts w:ascii="Calibri" w:eastAsia="Times New Roman" w:hAnsi="Calibri"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Table Contemporary"/>
    <w:basedOn w:val="ac"/>
    <w:rsid w:val="00934D4D"/>
    <w:pPr>
      <w:spacing w:after="0" w:line="240" w:lineRule="auto"/>
    </w:pPr>
    <w:rPr>
      <w:rFonts w:ascii="Calibri" w:eastAsia="Times New Roman" w:hAnsi="Calibri"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Professional"/>
    <w:basedOn w:val="ac"/>
    <w:rsid w:val="00934D4D"/>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6">
    <w:name w:val="Outline List 3"/>
    <w:basedOn w:val="ad"/>
    <w:rsid w:val="00934D4D"/>
  </w:style>
  <w:style w:type="table" w:styleId="1d">
    <w:name w:val="Table Columns 1"/>
    <w:basedOn w:val="ac"/>
    <w:rsid w:val="00934D4D"/>
    <w:pPr>
      <w:spacing w:after="0" w:line="240" w:lineRule="auto"/>
    </w:pPr>
    <w:rPr>
      <w:rFonts w:ascii="Calibri" w:eastAsia="Times New Roman" w:hAnsi="Calibri"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c"/>
    <w:rsid w:val="00934D4D"/>
    <w:pPr>
      <w:spacing w:after="0" w:line="240" w:lineRule="auto"/>
    </w:pPr>
    <w:rPr>
      <w:rFonts w:ascii="Calibri" w:eastAsia="Times New Roman" w:hAnsi="Calibri"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c"/>
    <w:rsid w:val="00934D4D"/>
    <w:pPr>
      <w:spacing w:after="0" w:line="240" w:lineRule="auto"/>
    </w:pPr>
    <w:rPr>
      <w:rFonts w:ascii="Calibri" w:eastAsia="Times New Roman" w:hAnsi="Calibri"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rsid w:val="00934D4D"/>
    <w:pPr>
      <w:spacing w:after="0" w:line="240" w:lineRule="auto"/>
    </w:pPr>
    <w:rPr>
      <w:rFonts w:ascii="Calibri" w:eastAsia="Times New Roman" w:hAnsi="Calibri"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c"/>
    <w:rsid w:val="00934D4D"/>
    <w:pPr>
      <w:spacing w:after="0" w:line="240" w:lineRule="auto"/>
    </w:pPr>
    <w:rPr>
      <w:rFonts w:ascii="Calibri" w:eastAsia="Times New Roman" w:hAnsi="Calibri"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rsid w:val="00934D4D"/>
    <w:pPr>
      <w:spacing w:after="0" w:line="240" w:lineRule="auto"/>
    </w:pPr>
    <w:rPr>
      <w:rFonts w:ascii="Calibri" w:eastAsia="Times New Roman" w:hAnsi="Calibri"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rsid w:val="00934D4D"/>
    <w:pPr>
      <w:spacing w:after="0" w:line="240" w:lineRule="auto"/>
    </w:pPr>
    <w:rPr>
      <w:rFonts w:ascii="Calibri" w:eastAsia="Times New Roman" w:hAnsi="Calibri"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rsid w:val="00934D4D"/>
    <w:pPr>
      <w:spacing w:after="0" w:line="240" w:lineRule="auto"/>
    </w:pPr>
    <w:rPr>
      <w:rFonts w:ascii="Calibri" w:eastAsia="Times New Roman" w:hAnsi="Calibri"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c"/>
    <w:rsid w:val="00934D4D"/>
    <w:pPr>
      <w:spacing w:after="0" w:line="240" w:lineRule="auto"/>
    </w:pPr>
    <w:rPr>
      <w:rFonts w:ascii="Calibri" w:eastAsia="Times New Roman" w:hAnsi="Calibri"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c"/>
    <w:rsid w:val="00934D4D"/>
    <w:pPr>
      <w:spacing w:after="0" w:line="240" w:lineRule="auto"/>
    </w:pPr>
    <w:rPr>
      <w:rFonts w:ascii="Calibri" w:eastAsia="Times New Roman" w:hAnsi="Calibri"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rsid w:val="00934D4D"/>
    <w:pPr>
      <w:spacing w:after="0" w:line="240" w:lineRule="auto"/>
    </w:pPr>
    <w:rPr>
      <w:rFonts w:ascii="Calibri" w:eastAsia="Times New Roman" w:hAnsi="Calibri"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7">
    <w:name w:val="Table Theme"/>
    <w:basedOn w:val="ac"/>
    <w:rsid w:val="00934D4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c"/>
    <w:rsid w:val="00934D4D"/>
    <w:pPr>
      <w:spacing w:after="0" w:line="240" w:lineRule="auto"/>
    </w:pPr>
    <w:rPr>
      <w:rFonts w:ascii="Calibri" w:eastAsia="Times New Roman" w:hAnsi="Calibri"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c"/>
    <w:rsid w:val="00934D4D"/>
    <w:pPr>
      <w:spacing w:after="0" w:line="240" w:lineRule="auto"/>
    </w:pPr>
    <w:rPr>
      <w:rFonts w:ascii="Calibri" w:eastAsia="Times New Roman" w:hAnsi="Calibri"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c"/>
    <w:rsid w:val="00934D4D"/>
    <w:pPr>
      <w:spacing w:after="0" w:line="240" w:lineRule="auto"/>
    </w:pPr>
    <w:rPr>
      <w:rFonts w:ascii="Calibri" w:eastAsia="Times New Roman" w:hAnsi="Calibri"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8">
    <w:name w:val="endnote text"/>
    <w:basedOn w:val="a9"/>
    <w:link w:val="affffff9"/>
    <w:uiPriority w:val="99"/>
    <w:rsid w:val="00934D4D"/>
    <w:pPr>
      <w:spacing w:before="200" w:after="200" w:line="360" w:lineRule="auto"/>
      <w:ind w:firstLine="680"/>
      <w:jc w:val="both"/>
    </w:pPr>
    <w:rPr>
      <w:rFonts w:ascii="Calibri" w:eastAsia="Times New Roman" w:hAnsi="Calibri" w:cs="Times New Roman"/>
      <w:sz w:val="20"/>
      <w:szCs w:val="20"/>
      <w:lang w:val="en-US" w:bidi="en-US"/>
    </w:rPr>
  </w:style>
  <w:style w:type="character" w:customStyle="1" w:styleId="affffff9">
    <w:name w:val="Текст концевой сноски Знак"/>
    <w:basedOn w:val="ab"/>
    <w:link w:val="affffff8"/>
    <w:uiPriority w:val="99"/>
    <w:rsid w:val="00934D4D"/>
    <w:rPr>
      <w:rFonts w:ascii="Calibri" w:eastAsia="Times New Roman" w:hAnsi="Calibri" w:cs="Times New Roman"/>
      <w:sz w:val="20"/>
      <w:szCs w:val="20"/>
      <w:lang w:val="en-US" w:bidi="en-US"/>
    </w:rPr>
  </w:style>
  <w:style w:type="character" w:styleId="affffffa">
    <w:name w:val="endnote reference"/>
    <w:uiPriority w:val="99"/>
    <w:rsid w:val="00934D4D"/>
    <w:rPr>
      <w:vertAlign w:val="superscript"/>
    </w:rPr>
  </w:style>
  <w:style w:type="table" w:styleId="2-5">
    <w:name w:val="Medium Shading 2 Accent 5"/>
    <w:basedOn w:val="ac"/>
    <w:uiPriority w:val="64"/>
    <w:rsid w:val="00934D4D"/>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b">
    <w:name w:val="Revision"/>
    <w:hidden/>
    <w:uiPriority w:val="99"/>
    <w:semiHidden/>
    <w:rsid w:val="00934D4D"/>
    <w:pPr>
      <w:spacing w:before="200" w:after="200" w:line="276" w:lineRule="auto"/>
    </w:pPr>
    <w:rPr>
      <w:rFonts w:ascii="Calibri" w:eastAsia="Times New Roman" w:hAnsi="Calibri" w:cs="Times New Roman"/>
      <w:sz w:val="24"/>
      <w:szCs w:val="24"/>
      <w:lang w:eastAsia="ru-RU"/>
    </w:rPr>
  </w:style>
  <w:style w:type="paragraph" w:customStyle="1" w:styleId="Geonika0">
    <w:name w:val="Geonika Обычный текст"/>
    <w:basedOn w:val="a9"/>
    <w:link w:val="Geonika1"/>
    <w:qFormat/>
    <w:rsid w:val="00934D4D"/>
    <w:pPr>
      <w:spacing w:before="120" w:after="60" w:line="276" w:lineRule="auto"/>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rsid w:val="00934D4D"/>
    <w:rPr>
      <w:rFonts w:ascii="Calibri" w:eastAsia="Times New Roman" w:hAnsi="Calibri" w:cs="Times New Roman"/>
      <w:sz w:val="24"/>
      <w:szCs w:val="24"/>
      <w:lang w:eastAsia="ar-SA" w:bidi="en-US"/>
    </w:rPr>
  </w:style>
  <w:style w:type="character" w:customStyle="1" w:styleId="apple-converted-space">
    <w:name w:val="apple-converted-space"/>
    <w:basedOn w:val="ab"/>
    <w:rsid w:val="00934D4D"/>
  </w:style>
  <w:style w:type="paragraph" w:customStyle="1" w:styleId="S">
    <w:name w:val="S_Отступ"/>
    <w:basedOn w:val="a9"/>
    <w:link w:val="S0"/>
    <w:autoRedefine/>
    <w:qFormat/>
    <w:rsid w:val="00934D4D"/>
    <w:pPr>
      <w:spacing w:after="0" w:line="240" w:lineRule="auto"/>
    </w:pPr>
    <w:rPr>
      <w:rFonts w:ascii="Times New Roman" w:eastAsia="Calibri" w:hAnsi="Times New Roman" w:cs="Times New Roman"/>
      <w:sz w:val="24"/>
      <w:szCs w:val="24"/>
    </w:rPr>
  </w:style>
  <w:style w:type="character" w:customStyle="1" w:styleId="S0">
    <w:name w:val="S_Отступ Знак"/>
    <w:link w:val="S"/>
    <w:rsid w:val="00934D4D"/>
    <w:rPr>
      <w:rFonts w:ascii="Times New Roman" w:eastAsia="Calibri" w:hAnsi="Times New Roman" w:cs="Times New Roman"/>
      <w:sz w:val="24"/>
      <w:szCs w:val="24"/>
    </w:rPr>
  </w:style>
  <w:style w:type="paragraph" w:customStyle="1" w:styleId="S1">
    <w:name w:val="S_Титульный"/>
    <w:basedOn w:val="a9"/>
    <w:rsid w:val="00934D4D"/>
    <w:pPr>
      <w:spacing w:before="200" w:after="200" w:line="360" w:lineRule="auto"/>
      <w:ind w:left="3240"/>
      <w:jc w:val="right"/>
    </w:pPr>
    <w:rPr>
      <w:rFonts w:ascii="Calibri" w:eastAsia="Times New Roman" w:hAnsi="Calibri" w:cs="Times New Roman"/>
      <w:b/>
      <w:sz w:val="32"/>
      <w:szCs w:val="32"/>
      <w:lang w:val="en-US" w:bidi="en-US"/>
    </w:rPr>
  </w:style>
  <w:style w:type="paragraph" w:customStyle="1" w:styleId="affffffc">
    <w:name w:val="ООО  «Институт Территориального Планирования"/>
    <w:basedOn w:val="a9"/>
    <w:link w:val="affffffd"/>
    <w:rsid w:val="00934D4D"/>
    <w:pPr>
      <w:spacing w:before="200" w:after="200" w:line="360" w:lineRule="auto"/>
      <w:ind w:left="709"/>
      <w:jc w:val="right"/>
    </w:pPr>
    <w:rPr>
      <w:rFonts w:ascii="Calibri" w:eastAsia="Times New Roman" w:hAnsi="Calibri" w:cs="Times New Roman"/>
      <w:sz w:val="24"/>
      <w:szCs w:val="24"/>
      <w:lang w:eastAsia="ru-RU"/>
    </w:rPr>
  </w:style>
  <w:style w:type="character" w:customStyle="1" w:styleId="affffffd">
    <w:name w:val="ООО  «Институт Территориального Планирования Знак"/>
    <w:link w:val="affffffc"/>
    <w:rsid w:val="00934D4D"/>
    <w:rPr>
      <w:rFonts w:ascii="Calibri" w:eastAsia="Times New Roman" w:hAnsi="Calibri" w:cs="Times New Roman"/>
      <w:sz w:val="24"/>
      <w:szCs w:val="24"/>
      <w:lang w:eastAsia="ru-RU"/>
    </w:rPr>
  </w:style>
  <w:style w:type="paragraph" w:customStyle="1" w:styleId="Geonika">
    <w:name w:val="Geonika Маркированый список"/>
    <w:basedOn w:val="a9"/>
    <w:link w:val="Geonika2"/>
    <w:qFormat/>
    <w:rsid w:val="00934D4D"/>
    <w:pPr>
      <w:numPr>
        <w:numId w:val="9"/>
      </w:numPr>
      <w:tabs>
        <w:tab w:val="left" w:pos="900"/>
      </w:tabs>
      <w:spacing w:before="120" w:after="120" w:line="276" w:lineRule="auto"/>
      <w:jc w:val="both"/>
    </w:pPr>
    <w:rPr>
      <w:rFonts w:ascii="Calibri" w:eastAsia="Times New Roman" w:hAnsi="Calibri" w:cs="Times New Roman"/>
      <w:sz w:val="24"/>
      <w:szCs w:val="24"/>
      <w:lang w:bidi="en-US"/>
    </w:rPr>
  </w:style>
  <w:style w:type="character" w:customStyle="1" w:styleId="Geonika2">
    <w:name w:val="Geonika Маркированый список Знак"/>
    <w:link w:val="Geonika"/>
    <w:rsid w:val="00934D4D"/>
    <w:rPr>
      <w:rFonts w:ascii="Calibri" w:eastAsia="Times New Roman" w:hAnsi="Calibri" w:cs="Times New Roman"/>
      <w:sz w:val="24"/>
      <w:szCs w:val="24"/>
      <w:lang w:bidi="en-US"/>
    </w:rPr>
  </w:style>
  <w:style w:type="paragraph" w:customStyle="1" w:styleId="Geonika3">
    <w:name w:val="Geonika Текст в таблице"/>
    <w:basedOn w:val="Geonika0"/>
    <w:link w:val="Geonika4"/>
    <w:qFormat/>
    <w:rsid w:val="00934D4D"/>
    <w:pPr>
      <w:spacing w:line="240" w:lineRule="auto"/>
      <w:ind w:firstLine="0"/>
      <w:jc w:val="center"/>
    </w:pPr>
  </w:style>
  <w:style w:type="character" w:customStyle="1" w:styleId="Geonika4">
    <w:name w:val="Geonika Текст в таблице Знак"/>
    <w:basedOn w:val="Geonika1"/>
    <w:link w:val="Geonika3"/>
    <w:rsid w:val="00934D4D"/>
    <w:rPr>
      <w:rFonts w:ascii="Calibri" w:eastAsia="Times New Roman" w:hAnsi="Calibri" w:cs="Times New Roman"/>
      <w:sz w:val="24"/>
      <w:szCs w:val="24"/>
      <w:lang w:eastAsia="ar-SA" w:bidi="en-US"/>
    </w:rPr>
  </w:style>
  <w:style w:type="paragraph" w:customStyle="1" w:styleId="Geonika30">
    <w:name w:val="Geonika Заголовок 3"/>
    <w:basedOn w:val="a9"/>
    <w:link w:val="Geonika31"/>
    <w:qFormat/>
    <w:rsid w:val="00934D4D"/>
    <w:pPr>
      <w:shd w:val="clear" w:color="auto" w:fill="95B3D7"/>
      <w:spacing w:before="120" w:after="60" w:line="276" w:lineRule="auto"/>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934D4D"/>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934D4D"/>
    <w:rPr>
      <w:b/>
    </w:rPr>
  </w:style>
  <w:style w:type="character" w:customStyle="1" w:styleId="Geonika6">
    <w:name w:val="Geonika Подзаголовк Знак"/>
    <w:link w:val="Geonika5"/>
    <w:rsid w:val="00934D4D"/>
    <w:rPr>
      <w:rFonts w:ascii="Calibri" w:eastAsia="Times New Roman" w:hAnsi="Calibri" w:cs="Times New Roman"/>
      <w:b/>
      <w:sz w:val="24"/>
      <w:szCs w:val="24"/>
      <w:lang w:eastAsia="ar-SA" w:bidi="en-US"/>
    </w:rPr>
  </w:style>
  <w:style w:type="paragraph" w:customStyle="1" w:styleId="Geonika20">
    <w:name w:val="Geonika Заголовок 2"/>
    <w:basedOn w:val="20"/>
    <w:link w:val="Geonika21"/>
    <w:qFormat/>
    <w:rsid w:val="00934D4D"/>
    <w:pPr>
      <w:keepNext w:val="0"/>
      <w:keepLines w:val="0"/>
      <w:numPr>
        <w:ilvl w:val="0"/>
        <w:numId w:val="0"/>
      </w:numPr>
      <w:pBdr>
        <w:top w:val="single" w:sz="24" w:space="0" w:color="365F91"/>
        <w:left w:val="single" w:sz="24" w:space="0" w:color="365F91"/>
        <w:bottom w:val="single" w:sz="24" w:space="0" w:color="365F91"/>
        <w:right w:val="single" w:sz="24" w:space="0" w:color="365F91"/>
      </w:pBdr>
      <w:shd w:val="clear" w:color="auto" w:fill="365F91"/>
      <w:spacing w:before="200"/>
    </w:pPr>
    <w:rPr>
      <w:rFonts w:ascii="Calibri" w:eastAsia="Times New Roman" w:hAnsi="Calibri" w:cs="Times New Roman"/>
      <w:b/>
      <w:caps/>
      <w:color w:val="FFFFFF"/>
      <w:spacing w:val="15"/>
      <w:sz w:val="24"/>
      <w:szCs w:val="24"/>
      <w:lang w:bidi="en-US"/>
    </w:rPr>
  </w:style>
  <w:style w:type="character" w:customStyle="1" w:styleId="Geonika21">
    <w:name w:val="Geonika Заголовок 2 Знак"/>
    <w:link w:val="Geonika20"/>
    <w:rsid w:val="00934D4D"/>
    <w:rPr>
      <w:rFonts w:ascii="Calibri" w:eastAsia="Times New Roman" w:hAnsi="Calibri" w:cs="Times New Roman"/>
      <w:b/>
      <w:caps/>
      <w:color w:val="FFFFFF"/>
      <w:spacing w:val="15"/>
      <w:sz w:val="24"/>
      <w:szCs w:val="24"/>
      <w:shd w:val="clear" w:color="auto" w:fill="365F91"/>
      <w:lang w:bidi="en-US"/>
    </w:rPr>
  </w:style>
  <w:style w:type="paragraph" w:customStyle="1" w:styleId="S2">
    <w:name w:val="S_Обычный"/>
    <w:basedOn w:val="a9"/>
    <w:link w:val="S3"/>
    <w:qFormat/>
    <w:rsid w:val="00934D4D"/>
    <w:pPr>
      <w:spacing w:before="120" w:after="60" w:line="276" w:lineRule="auto"/>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934D4D"/>
    <w:rPr>
      <w:rFonts w:ascii="Calibri" w:eastAsia="Times New Roman" w:hAnsi="Calibri" w:cs="Times New Roman"/>
      <w:sz w:val="24"/>
      <w:szCs w:val="24"/>
      <w:lang w:eastAsia="ar-SA"/>
    </w:rPr>
  </w:style>
  <w:style w:type="paragraph" w:customStyle="1" w:styleId="ArNar">
    <w:name w:val="Обычный ArNar"/>
    <w:basedOn w:val="a9"/>
    <w:link w:val="ArNar0"/>
    <w:rsid w:val="00934D4D"/>
    <w:pPr>
      <w:spacing w:after="0" w:line="240" w:lineRule="auto"/>
      <w:ind w:firstLine="709"/>
      <w:jc w:val="both"/>
    </w:pPr>
    <w:rPr>
      <w:rFonts w:ascii="Arial Narrow" w:eastAsia="Times New Roman" w:hAnsi="Arial Narrow" w:cs="Times New Roman"/>
      <w:color w:val="000000"/>
      <w:szCs w:val="20"/>
      <w:lang w:eastAsia="ru-RU"/>
    </w:rPr>
  </w:style>
  <w:style w:type="character" w:customStyle="1" w:styleId="ArNar0">
    <w:name w:val="Обычный ArNar Знак"/>
    <w:link w:val="ArNar"/>
    <w:rsid w:val="00934D4D"/>
    <w:rPr>
      <w:rFonts w:ascii="Arial Narrow" w:eastAsia="Times New Roman" w:hAnsi="Arial Narrow" w:cs="Times New Roman"/>
      <w:color w:val="000000"/>
      <w:szCs w:val="20"/>
      <w:lang w:eastAsia="ru-RU"/>
    </w:rPr>
  </w:style>
  <w:style w:type="numbering" w:customStyle="1" w:styleId="1111111">
    <w:name w:val="1 / 1.1 / 1.1.11"/>
    <w:basedOn w:val="ad"/>
    <w:next w:val="111111"/>
    <w:rsid w:val="00934D4D"/>
  </w:style>
  <w:style w:type="character" w:customStyle="1" w:styleId="apple-style-span">
    <w:name w:val="apple-style-span"/>
    <w:basedOn w:val="ab"/>
    <w:rsid w:val="00934D4D"/>
  </w:style>
  <w:style w:type="paragraph" w:customStyle="1" w:styleId="G">
    <w:name w:val="G_Маркированый список"/>
    <w:basedOn w:val="a9"/>
    <w:link w:val="G0"/>
    <w:qFormat/>
    <w:rsid w:val="00934D4D"/>
    <w:pPr>
      <w:numPr>
        <w:numId w:val="10"/>
      </w:numPr>
      <w:tabs>
        <w:tab w:val="left" w:pos="993"/>
      </w:tabs>
      <w:spacing w:before="60" w:after="60" w:line="240" w:lineRule="auto"/>
      <w:ind w:left="0" w:firstLine="709"/>
      <w:jc w:val="both"/>
    </w:pPr>
    <w:rPr>
      <w:rFonts w:ascii="Calibri" w:eastAsia="Times New Roman" w:hAnsi="Calibri" w:cs="Times New Roman"/>
      <w:sz w:val="24"/>
      <w:szCs w:val="24"/>
      <w:lang w:bidi="en-US"/>
    </w:rPr>
  </w:style>
  <w:style w:type="character" w:customStyle="1" w:styleId="G0">
    <w:name w:val="G_Маркированый список Знак"/>
    <w:link w:val="G"/>
    <w:rsid w:val="00934D4D"/>
    <w:rPr>
      <w:rFonts w:ascii="Calibri" w:eastAsia="Times New Roman" w:hAnsi="Calibri" w:cs="Times New Roman"/>
      <w:sz w:val="24"/>
      <w:szCs w:val="24"/>
      <w:lang w:bidi="en-US"/>
    </w:rPr>
  </w:style>
  <w:style w:type="paragraph" w:customStyle="1" w:styleId="G1">
    <w:name w:val="G_Обычный текст"/>
    <w:basedOn w:val="aa"/>
    <w:link w:val="G2"/>
    <w:qFormat/>
    <w:rsid w:val="00934D4D"/>
    <w:rPr>
      <w:rFonts w:ascii="Calibri" w:hAnsi="Calibri"/>
      <w:lang w:eastAsia="ar-SA" w:bidi="en-US"/>
    </w:rPr>
  </w:style>
  <w:style w:type="character" w:customStyle="1" w:styleId="G2">
    <w:name w:val="G_Обычный текст Знак"/>
    <w:link w:val="G1"/>
    <w:rsid w:val="00934D4D"/>
    <w:rPr>
      <w:rFonts w:ascii="Calibri" w:eastAsia="Times New Roman" w:hAnsi="Calibri" w:cs="Times New Roman"/>
      <w:sz w:val="24"/>
      <w:szCs w:val="24"/>
      <w:lang w:eastAsia="ar-SA" w:bidi="en-US"/>
    </w:rPr>
  </w:style>
  <w:style w:type="paragraph" w:customStyle="1" w:styleId="G3">
    <w:name w:val="G_Подзаголовк"/>
    <w:basedOn w:val="G1"/>
    <w:qFormat/>
    <w:rsid w:val="00934D4D"/>
    <w:pPr>
      <w:jc w:val="center"/>
    </w:pPr>
    <w:rPr>
      <w:b/>
    </w:rPr>
  </w:style>
  <w:style w:type="paragraph" w:customStyle="1" w:styleId="G4">
    <w:name w:val="G_Текст в таблице"/>
    <w:basedOn w:val="G1"/>
    <w:link w:val="G5"/>
    <w:qFormat/>
    <w:rsid w:val="00934D4D"/>
    <w:pPr>
      <w:ind w:firstLine="0"/>
      <w:jc w:val="center"/>
    </w:pPr>
    <w:rPr>
      <w:lang w:eastAsia="ru-RU"/>
    </w:rPr>
  </w:style>
  <w:style w:type="character" w:customStyle="1" w:styleId="G5">
    <w:name w:val="G_Текст в таблице Знак"/>
    <w:basedOn w:val="G2"/>
    <w:link w:val="G4"/>
    <w:rsid w:val="00934D4D"/>
    <w:rPr>
      <w:rFonts w:ascii="Calibri" w:eastAsia="Times New Roman" w:hAnsi="Calibri" w:cs="Times New Roman"/>
      <w:sz w:val="24"/>
      <w:szCs w:val="24"/>
      <w:lang w:eastAsia="ru-RU" w:bidi="en-US"/>
    </w:rPr>
  </w:style>
  <w:style w:type="paragraph" w:customStyle="1" w:styleId="OTCHET00">
    <w:name w:val="OTCHET_00"/>
    <w:basedOn w:val="2e"/>
    <w:rsid w:val="00934D4D"/>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e">
    <w:name w:val="Гипертекстовая ссылка"/>
    <w:basedOn w:val="ab"/>
    <w:uiPriority w:val="99"/>
    <w:rsid w:val="00934D4D"/>
    <w:rPr>
      <w:rFonts w:cs="Times New Roman"/>
      <w:b w:val="0"/>
      <w:color w:val="106BBE"/>
    </w:rPr>
  </w:style>
  <w:style w:type="character" w:customStyle="1" w:styleId="2f9">
    <w:name w:val="Основной текст (2)_"/>
    <w:basedOn w:val="ab"/>
    <w:link w:val="2fa"/>
    <w:rsid w:val="00934D4D"/>
    <w:rPr>
      <w:sz w:val="28"/>
      <w:szCs w:val="28"/>
      <w:shd w:val="clear" w:color="auto" w:fill="FFFFFF"/>
    </w:rPr>
  </w:style>
  <w:style w:type="paragraph" w:customStyle="1" w:styleId="2fa">
    <w:name w:val="Основной текст (2)"/>
    <w:basedOn w:val="a9"/>
    <w:link w:val="2f9"/>
    <w:rsid w:val="00934D4D"/>
    <w:pPr>
      <w:widowControl w:val="0"/>
      <w:shd w:val="clear" w:color="auto" w:fill="FFFFFF"/>
      <w:spacing w:after="0" w:line="320" w:lineRule="exact"/>
      <w:jc w:val="both"/>
    </w:pPr>
    <w:rPr>
      <w:sz w:val="28"/>
      <w:szCs w:val="28"/>
    </w:rPr>
  </w:style>
  <w:style w:type="character" w:customStyle="1" w:styleId="1f">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Знак1 Знак Знак2"/>
    <w:uiPriority w:val="99"/>
    <w:locked/>
    <w:rsid w:val="00934D4D"/>
    <w:rPr>
      <w:rFonts w:ascii="Times New Roman" w:hAnsi="Times New Roman" w:cs="Times New Roman" w:hint="default"/>
      <w:sz w:val="27"/>
      <w:szCs w:val="27"/>
      <w:shd w:val="clear" w:color="auto" w:fill="FFFFFF"/>
    </w:rPr>
  </w:style>
  <w:style w:type="paragraph" w:customStyle="1" w:styleId="ConsPlusTitle">
    <w:name w:val="ConsPlusTitle"/>
    <w:qFormat/>
    <w:rsid w:val="00934D4D"/>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rsid w:val="00934D4D"/>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fff">
    <w:name w:val="Основной текст пояснительной записки"/>
    <w:basedOn w:val="a9"/>
    <w:uiPriority w:val="99"/>
    <w:qFormat/>
    <w:rsid w:val="00934D4D"/>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3f3f3f3f3f3f3f12">
    <w:name w:val="т3fа3fб3fл3fи3fц3fы3f 12"/>
    <w:basedOn w:val="a9"/>
    <w:rsid w:val="00934D4D"/>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character" w:customStyle="1" w:styleId="c1">
    <w:name w:val="c1"/>
    <w:rsid w:val="00934D4D"/>
    <w:rPr>
      <w:color w:val="0000FF"/>
    </w:rPr>
  </w:style>
  <w:style w:type="character" w:customStyle="1" w:styleId="3f1">
    <w:name w:val="Основной текст (3)_"/>
    <w:basedOn w:val="ab"/>
    <w:link w:val="3f2"/>
    <w:rsid w:val="00934D4D"/>
    <w:rPr>
      <w:rFonts w:ascii="Times New Roman" w:eastAsia="Times New Roman" w:hAnsi="Times New Roman" w:cs="Times New Roman"/>
      <w:b/>
      <w:bCs/>
      <w:sz w:val="26"/>
      <w:szCs w:val="26"/>
      <w:shd w:val="clear" w:color="auto" w:fill="FFFFFF"/>
    </w:rPr>
  </w:style>
  <w:style w:type="paragraph" w:customStyle="1" w:styleId="3f2">
    <w:name w:val="Основной текст (3)"/>
    <w:basedOn w:val="a9"/>
    <w:link w:val="3f1"/>
    <w:rsid w:val="00934D4D"/>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customStyle="1" w:styleId="-">
    <w:name w:val="Обычное форматирование - стиль"/>
    <w:basedOn w:val="a9"/>
    <w:link w:val="-0"/>
    <w:rsid w:val="00934D4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934D4D"/>
    <w:rPr>
      <w:rFonts w:ascii="Times New Roman" w:eastAsia="Times New Roman" w:hAnsi="Times New Roman" w:cs="Times New Roman"/>
      <w:sz w:val="26"/>
      <w:szCs w:val="20"/>
      <w:lang w:eastAsia="ru-RU"/>
    </w:rPr>
  </w:style>
  <w:style w:type="character" w:customStyle="1" w:styleId="afffa">
    <w:name w:val="Без интервала Знак"/>
    <w:aliases w:val="с интервалом Знак"/>
    <w:basedOn w:val="ab"/>
    <w:link w:val="afff9"/>
    <w:uiPriority w:val="99"/>
    <w:rsid w:val="00934D4D"/>
    <w:rPr>
      <w:rFonts w:ascii="Calibri" w:eastAsia="Calibri" w:hAnsi="Calibri" w:cs="Times New Roman"/>
    </w:rPr>
  </w:style>
  <w:style w:type="paragraph" w:customStyle="1" w:styleId="aHeader">
    <w:name w:val="a_Header"/>
    <w:basedOn w:val="a9"/>
    <w:uiPriority w:val="99"/>
    <w:rsid w:val="00934D4D"/>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fff0">
    <w:name w:val="основной текст"/>
    <w:basedOn w:val="a9"/>
    <w:rsid w:val="00934D4D"/>
    <w:pPr>
      <w:spacing w:after="120" w:line="240" w:lineRule="auto"/>
      <w:ind w:firstLine="851"/>
      <w:jc w:val="both"/>
    </w:pPr>
    <w:rPr>
      <w:rFonts w:ascii="Arial" w:eastAsia="Times New Roman" w:hAnsi="Arial" w:cs="Arial"/>
      <w:sz w:val="28"/>
      <w:szCs w:val="28"/>
      <w:lang w:eastAsia="ru-RU"/>
    </w:rPr>
  </w:style>
  <w:style w:type="paragraph" w:customStyle="1" w:styleId="afffffff1">
    <w:name w:val="Нормальный (таблица)"/>
    <w:basedOn w:val="a9"/>
    <w:next w:val="a9"/>
    <w:qFormat/>
    <w:rsid w:val="00934D4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20">
    <w:name w:val="Style20"/>
    <w:basedOn w:val="a9"/>
    <w:uiPriority w:val="99"/>
    <w:rsid w:val="00934D4D"/>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paragraph" w:customStyle="1" w:styleId="1f0">
    <w:name w:val="Обычный1"/>
    <w:link w:val="Normal"/>
    <w:rsid w:val="00934D4D"/>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character" w:customStyle="1" w:styleId="Normal">
    <w:name w:val="Normal Знак"/>
    <w:link w:val="1f0"/>
    <w:rsid w:val="00934D4D"/>
    <w:rPr>
      <w:rFonts w:ascii="Times New Roman" w:eastAsia="Times New Roman" w:hAnsi="Times New Roman" w:cs="Times New Roman"/>
      <w:sz w:val="24"/>
      <w:szCs w:val="20"/>
      <w:lang w:eastAsia="ar-SA"/>
    </w:rPr>
  </w:style>
  <w:style w:type="paragraph" w:customStyle="1" w:styleId="Normal10-02">
    <w:name w:val="Normal + 10 пт полужирный По центру Слева:  -02 см Справ..."/>
    <w:basedOn w:val="a9"/>
    <w:link w:val="Normal10-020"/>
    <w:rsid w:val="00934D4D"/>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934D4D"/>
    <w:rPr>
      <w:rFonts w:ascii="Times New Roman" w:eastAsia="Times New Roman" w:hAnsi="Times New Roman" w:cs="Times New Roman"/>
      <w:b/>
      <w:bCs/>
      <w:sz w:val="20"/>
      <w:szCs w:val="20"/>
      <w:lang w:eastAsia="ru-RU"/>
    </w:rPr>
  </w:style>
  <w:style w:type="paragraph" w:customStyle="1" w:styleId="font5">
    <w:name w:val="font5"/>
    <w:basedOn w:val="a9"/>
    <w:rsid w:val="00934D4D"/>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3">
    <w:name w:val="xl63"/>
    <w:basedOn w:val="a9"/>
    <w:rsid w:val="00934D4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934D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5">
    <w:name w:val="xl65"/>
    <w:basedOn w:val="a9"/>
    <w:rsid w:val="0093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93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9"/>
    <w:rsid w:val="00934D4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934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9">
    <w:name w:val="xl69"/>
    <w:basedOn w:val="a9"/>
    <w:rsid w:val="00934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9"/>
    <w:rsid w:val="00934D4D"/>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9"/>
    <w:rsid w:val="00934D4D"/>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9"/>
    <w:rsid w:val="00934D4D"/>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9"/>
    <w:rsid w:val="00934D4D"/>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9"/>
    <w:rsid w:val="00934D4D"/>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9"/>
    <w:rsid w:val="00934D4D"/>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9"/>
    <w:rsid w:val="00934D4D"/>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9"/>
    <w:rsid w:val="00934D4D"/>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9"/>
    <w:rsid w:val="00934D4D"/>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9"/>
    <w:rsid w:val="00934D4D"/>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0">
    <w:name w:val="xl80"/>
    <w:basedOn w:val="a9"/>
    <w:rsid w:val="00934D4D"/>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9"/>
    <w:rsid w:val="00934D4D"/>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9"/>
    <w:rsid w:val="00934D4D"/>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9"/>
    <w:rsid w:val="00934D4D"/>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9"/>
    <w:rsid w:val="00934D4D"/>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color w:val="C55A11"/>
      <w:sz w:val="20"/>
      <w:szCs w:val="20"/>
      <w:u w:val="single"/>
      <w:lang w:eastAsia="ru-RU"/>
    </w:rPr>
  </w:style>
  <w:style w:type="paragraph" w:customStyle="1" w:styleId="xl85">
    <w:name w:val="xl85"/>
    <w:basedOn w:val="a9"/>
    <w:rsid w:val="00934D4D"/>
    <w:pPr>
      <w:pBdr>
        <w:top w:val="single" w:sz="4" w:space="0" w:color="auto"/>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934D4D"/>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9"/>
    <w:rsid w:val="00934D4D"/>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9"/>
    <w:rsid w:val="00934D4D"/>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9"/>
    <w:rsid w:val="00934D4D"/>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9"/>
    <w:rsid w:val="00934D4D"/>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9"/>
    <w:rsid w:val="0093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ED7D31"/>
      <w:sz w:val="20"/>
      <w:szCs w:val="20"/>
      <w:lang w:eastAsia="ru-RU"/>
    </w:rPr>
  </w:style>
  <w:style w:type="paragraph" w:customStyle="1" w:styleId="xl92">
    <w:name w:val="xl92"/>
    <w:basedOn w:val="a9"/>
    <w:rsid w:val="00934D4D"/>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3">
    <w:name w:val="xl93"/>
    <w:basedOn w:val="a9"/>
    <w:rsid w:val="00934D4D"/>
    <w:pPr>
      <w:pBdr>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4">
    <w:name w:val="xl94"/>
    <w:basedOn w:val="a9"/>
    <w:rsid w:val="00934D4D"/>
    <w:pPr>
      <w:pBdr>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5">
    <w:name w:val="xl95"/>
    <w:basedOn w:val="a9"/>
    <w:rsid w:val="00934D4D"/>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9"/>
    <w:rsid w:val="00934D4D"/>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9"/>
    <w:rsid w:val="00934D4D"/>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8">
    <w:name w:val="xl98"/>
    <w:basedOn w:val="a9"/>
    <w:rsid w:val="00934D4D"/>
    <w:pPr>
      <w:pBdr>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99">
    <w:name w:val="xl99"/>
    <w:basedOn w:val="a9"/>
    <w:rsid w:val="00934D4D"/>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9"/>
    <w:rsid w:val="00934D4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1">
    <w:name w:val="xl101"/>
    <w:basedOn w:val="a9"/>
    <w:rsid w:val="00934D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2">
    <w:name w:val="xl102"/>
    <w:basedOn w:val="a9"/>
    <w:rsid w:val="00934D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a9"/>
    <w:rsid w:val="00934D4D"/>
    <w:pPr>
      <w:pBdr>
        <w:top w:val="single" w:sz="4" w:space="0" w:color="auto"/>
        <w:left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4">
    <w:name w:val="xl104"/>
    <w:basedOn w:val="a9"/>
    <w:rsid w:val="00934D4D"/>
    <w:pPr>
      <w:pBdr>
        <w:top w:val="single" w:sz="4" w:space="0" w:color="auto"/>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5">
    <w:name w:val="xl105"/>
    <w:basedOn w:val="a9"/>
    <w:rsid w:val="00934D4D"/>
    <w:pPr>
      <w:pBdr>
        <w:top w:val="single" w:sz="4" w:space="0" w:color="auto"/>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6">
    <w:name w:val="xl106"/>
    <w:basedOn w:val="a9"/>
    <w:rsid w:val="00934D4D"/>
    <w:pPr>
      <w:pBdr>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7">
    <w:name w:val="xl107"/>
    <w:basedOn w:val="a9"/>
    <w:rsid w:val="00934D4D"/>
    <w:pPr>
      <w:pBdr>
        <w:top w:val="single" w:sz="4" w:space="0" w:color="auto"/>
        <w:left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8">
    <w:name w:val="xl108"/>
    <w:basedOn w:val="a9"/>
    <w:rsid w:val="00934D4D"/>
    <w:pPr>
      <w:pBdr>
        <w:top w:val="single" w:sz="4" w:space="0" w:color="auto"/>
        <w:left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9">
    <w:name w:val="xl109"/>
    <w:basedOn w:val="a9"/>
    <w:rsid w:val="00934D4D"/>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9"/>
    <w:rsid w:val="00934D4D"/>
    <w:pPr>
      <w:pBdr>
        <w:top w:val="single" w:sz="4" w:space="0" w:color="auto"/>
        <w:lef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1">
    <w:name w:val="xl111"/>
    <w:basedOn w:val="a9"/>
    <w:rsid w:val="00934D4D"/>
    <w:pPr>
      <w:pBdr>
        <w:top w:val="single" w:sz="4" w:space="0" w:color="auto"/>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2">
    <w:name w:val="xl112"/>
    <w:basedOn w:val="a9"/>
    <w:rsid w:val="00934D4D"/>
    <w:pPr>
      <w:pBdr>
        <w:top w:val="single" w:sz="4" w:space="0" w:color="auto"/>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9"/>
    <w:rsid w:val="00934D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4">
    <w:name w:val="xl114"/>
    <w:basedOn w:val="a9"/>
    <w:rsid w:val="00934D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5">
    <w:name w:val="xl115"/>
    <w:basedOn w:val="a9"/>
    <w:rsid w:val="00934D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6">
    <w:name w:val="xl116"/>
    <w:basedOn w:val="a9"/>
    <w:rsid w:val="00934D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7">
    <w:name w:val="xl117"/>
    <w:basedOn w:val="a9"/>
    <w:rsid w:val="00934D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8">
    <w:name w:val="xl118"/>
    <w:basedOn w:val="a9"/>
    <w:rsid w:val="00934D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9">
    <w:name w:val="xl119"/>
    <w:basedOn w:val="a9"/>
    <w:rsid w:val="00934D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934D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934D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934D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3">
    <w:name w:val="xl123"/>
    <w:basedOn w:val="a9"/>
    <w:rsid w:val="00934D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4">
    <w:name w:val="xl124"/>
    <w:basedOn w:val="a9"/>
    <w:rsid w:val="00934D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9"/>
    <w:rsid w:val="00934D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9"/>
    <w:rsid w:val="00934D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9"/>
    <w:rsid w:val="00934D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9"/>
    <w:rsid w:val="00934D4D"/>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9">
    <w:name w:val="xl129"/>
    <w:basedOn w:val="a9"/>
    <w:rsid w:val="00934D4D"/>
    <w:pPr>
      <w:pBdr>
        <w:top w:val="single" w:sz="4" w:space="0" w:color="auto"/>
        <w:left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9"/>
    <w:rsid w:val="00934D4D"/>
    <w:pPr>
      <w:pBdr>
        <w:top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9"/>
    <w:rsid w:val="00934D4D"/>
    <w:pPr>
      <w:pBdr>
        <w:top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9"/>
    <w:rsid w:val="00934D4D"/>
    <w:pPr>
      <w:pBdr>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3">
    <w:name w:val="xl133"/>
    <w:basedOn w:val="a9"/>
    <w:rsid w:val="00934D4D"/>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4">
    <w:name w:val="xl134"/>
    <w:basedOn w:val="a9"/>
    <w:rsid w:val="00934D4D"/>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9"/>
    <w:rsid w:val="00934D4D"/>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6">
    <w:name w:val="xl136"/>
    <w:basedOn w:val="a9"/>
    <w:rsid w:val="00934D4D"/>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7">
    <w:name w:val="xl137"/>
    <w:basedOn w:val="a9"/>
    <w:rsid w:val="00934D4D"/>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8">
    <w:name w:val="xl138"/>
    <w:basedOn w:val="a9"/>
    <w:rsid w:val="00934D4D"/>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9">
    <w:name w:val="xl139"/>
    <w:basedOn w:val="a9"/>
    <w:rsid w:val="00934D4D"/>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0">
    <w:name w:val="xl140"/>
    <w:basedOn w:val="a9"/>
    <w:rsid w:val="00934D4D"/>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1">
    <w:name w:val="xl141"/>
    <w:basedOn w:val="a9"/>
    <w:rsid w:val="00934D4D"/>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2">
    <w:name w:val="xl142"/>
    <w:basedOn w:val="a9"/>
    <w:rsid w:val="00934D4D"/>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3">
    <w:name w:val="xl143"/>
    <w:basedOn w:val="a9"/>
    <w:rsid w:val="00934D4D"/>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4">
    <w:name w:val="xl144"/>
    <w:basedOn w:val="a9"/>
    <w:rsid w:val="00934D4D"/>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5">
    <w:name w:val="xl145"/>
    <w:basedOn w:val="a9"/>
    <w:rsid w:val="00934D4D"/>
    <w:pPr>
      <w:pBdr>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6">
    <w:name w:val="xl146"/>
    <w:basedOn w:val="a9"/>
    <w:rsid w:val="00934D4D"/>
    <w:pPr>
      <w:pBdr>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7">
    <w:name w:val="xl147"/>
    <w:basedOn w:val="a9"/>
    <w:rsid w:val="00934D4D"/>
    <w:pPr>
      <w:pBdr>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8">
    <w:name w:val="xl148"/>
    <w:basedOn w:val="a9"/>
    <w:rsid w:val="00934D4D"/>
    <w:pPr>
      <w:pBdr>
        <w:top w:val="single" w:sz="4" w:space="0" w:color="auto"/>
        <w:left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49">
    <w:name w:val="xl149"/>
    <w:basedOn w:val="a9"/>
    <w:rsid w:val="00934D4D"/>
    <w:pPr>
      <w:pBdr>
        <w:top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0">
    <w:name w:val="xl150"/>
    <w:basedOn w:val="a9"/>
    <w:rsid w:val="00934D4D"/>
    <w:pPr>
      <w:pBdr>
        <w:top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1">
    <w:name w:val="xl151"/>
    <w:basedOn w:val="a9"/>
    <w:rsid w:val="00934D4D"/>
    <w:pPr>
      <w:pBdr>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2">
    <w:name w:val="xl152"/>
    <w:basedOn w:val="a9"/>
    <w:rsid w:val="00934D4D"/>
    <w:pPr>
      <w:pBdr>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3">
    <w:name w:val="xl153"/>
    <w:basedOn w:val="a9"/>
    <w:rsid w:val="00934D4D"/>
    <w:pPr>
      <w:pBdr>
        <w:top w:val="single" w:sz="4" w:space="0" w:color="auto"/>
        <w:left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4">
    <w:name w:val="xl154"/>
    <w:basedOn w:val="a9"/>
    <w:rsid w:val="00934D4D"/>
    <w:pPr>
      <w:pBdr>
        <w:top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5">
    <w:name w:val="xl155"/>
    <w:basedOn w:val="a9"/>
    <w:rsid w:val="00934D4D"/>
    <w:pPr>
      <w:pBdr>
        <w:top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6">
    <w:name w:val="xl156"/>
    <w:basedOn w:val="a9"/>
    <w:rsid w:val="00934D4D"/>
    <w:pPr>
      <w:pBdr>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7">
    <w:name w:val="xl157"/>
    <w:basedOn w:val="a9"/>
    <w:rsid w:val="00934D4D"/>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8">
    <w:name w:val="xl158"/>
    <w:basedOn w:val="a9"/>
    <w:rsid w:val="00934D4D"/>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9">
    <w:name w:val="xl159"/>
    <w:basedOn w:val="a9"/>
    <w:rsid w:val="00934D4D"/>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
    <w:name w:val="xl160"/>
    <w:basedOn w:val="a9"/>
    <w:rsid w:val="00934D4D"/>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1">
    <w:name w:val="xl161"/>
    <w:basedOn w:val="a9"/>
    <w:rsid w:val="00934D4D"/>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2">
    <w:name w:val="xl162"/>
    <w:basedOn w:val="a9"/>
    <w:rsid w:val="00934D4D"/>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3">
    <w:name w:val="xl163"/>
    <w:basedOn w:val="a9"/>
    <w:rsid w:val="00934D4D"/>
    <w:pPr>
      <w:pBdr>
        <w:top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4">
    <w:name w:val="xl164"/>
    <w:basedOn w:val="a9"/>
    <w:rsid w:val="00934D4D"/>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5">
    <w:name w:val="xl165"/>
    <w:basedOn w:val="a9"/>
    <w:rsid w:val="00934D4D"/>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9"/>
    <w:rsid w:val="00934D4D"/>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9"/>
    <w:rsid w:val="00934D4D"/>
    <w:pPr>
      <w:pBdr>
        <w:top w:val="single" w:sz="4" w:space="0" w:color="auto"/>
        <w:left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8">
    <w:name w:val="xl168"/>
    <w:basedOn w:val="a9"/>
    <w:rsid w:val="00934D4D"/>
    <w:pPr>
      <w:pBdr>
        <w:top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9">
    <w:name w:val="xl169"/>
    <w:basedOn w:val="a9"/>
    <w:rsid w:val="00934D4D"/>
    <w:pPr>
      <w:pBdr>
        <w:top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2">
    <w:name w:val="Таблицы (моноширинный)"/>
    <w:basedOn w:val="a9"/>
    <w:next w:val="a9"/>
    <w:rsid w:val="00934D4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Preformat">
    <w:name w:val="Preformat"/>
    <w:rsid w:val="00934D4D"/>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2fb">
    <w:name w:val="Обычный2"/>
    <w:rsid w:val="00934D4D"/>
    <w:pPr>
      <w:spacing w:after="0" w:line="240" w:lineRule="auto"/>
    </w:pPr>
    <w:rPr>
      <w:rFonts w:ascii="Times New Roman" w:eastAsia="Times New Roman" w:hAnsi="Times New Roman" w:cs="Times New Roman"/>
      <w:szCs w:val="20"/>
      <w:lang w:eastAsia="ru-RU"/>
    </w:rPr>
  </w:style>
  <w:style w:type="character" w:customStyle="1" w:styleId="doccaption">
    <w:name w:val="doccaption"/>
    <w:basedOn w:val="ab"/>
    <w:rsid w:val="00934D4D"/>
  </w:style>
  <w:style w:type="paragraph" w:customStyle="1" w:styleId="3f3">
    <w:name w:val="Обычный3"/>
    <w:rsid w:val="00934D4D"/>
    <w:pPr>
      <w:spacing w:after="0" w:line="240" w:lineRule="auto"/>
    </w:pPr>
    <w:rPr>
      <w:rFonts w:ascii="Times New Roman" w:eastAsia="Times New Roman" w:hAnsi="Times New Roman" w:cs="Times New Roman"/>
      <w:szCs w:val="20"/>
      <w:lang w:eastAsia="ru-RU"/>
    </w:rPr>
  </w:style>
  <w:style w:type="character" w:customStyle="1" w:styleId="FontStyle19">
    <w:name w:val="Font Style19"/>
    <w:uiPriority w:val="99"/>
    <w:rsid w:val="00934D4D"/>
    <w:rPr>
      <w:rFonts w:ascii="Times New Roman" w:hAnsi="Times New Roman"/>
      <w:sz w:val="24"/>
    </w:rPr>
  </w:style>
  <w:style w:type="paragraph" w:customStyle="1" w:styleId="Style8">
    <w:name w:val="Style8"/>
    <w:basedOn w:val="a9"/>
    <w:uiPriority w:val="99"/>
    <w:rsid w:val="00934D4D"/>
    <w:pPr>
      <w:widowControl w:val="0"/>
      <w:autoSpaceDE w:val="0"/>
      <w:spacing w:after="0" w:line="240" w:lineRule="auto"/>
    </w:pPr>
    <w:rPr>
      <w:rFonts w:ascii="Times New Roman" w:eastAsia="Times New Roman" w:hAnsi="Times New Roman" w:cs="Times New Roman"/>
      <w:sz w:val="24"/>
      <w:szCs w:val="20"/>
      <w:lang w:eastAsia="ar-SA"/>
    </w:rPr>
  </w:style>
  <w:style w:type="paragraph" w:customStyle="1" w:styleId="Style2">
    <w:name w:val="Style2"/>
    <w:basedOn w:val="a9"/>
    <w:uiPriority w:val="99"/>
    <w:rsid w:val="00934D4D"/>
    <w:pPr>
      <w:widowControl w:val="0"/>
      <w:autoSpaceDE w:val="0"/>
      <w:autoSpaceDN w:val="0"/>
      <w:adjustRightInd w:val="0"/>
      <w:spacing w:after="0" w:line="323" w:lineRule="exact"/>
      <w:ind w:firstLine="706"/>
      <w:jc w:val="both"/>
    </w:pPr>
    <w:rPr>
      <w:rFonts w:ascii="Times New Roman" w:eastAsia="Times New Roman" w:hAnsi="Times New Roman" w:cs="Times New Roman"/>
      <w:sz w:val="24"/>
      <w:szCs w:val="24"/>
      <w:lang w:eastAsia="ru-RU"/>
    </w:rPr>
  </w:style>
  <w:style w:type="paragraph" w:customStyle="1" w:styleId="Style5">
    <w:name w:val="Style5"/>
    <w:basedOn w:val="a9"/>
    <w:rsid w:val="00934D4D"/>
    <w:pPr>
      <w:widowControl w:val="0"/>
      <w:autoSpaceDE w:val="0"/>
      <w:autoSpaceDN w:val="0"/>
      <w:adjustRightInd w:val="0"/>
      <w:spacing w:after="0" w:line="324" w:lineRule="exact"/>
      <w:ind w:firstLine="706"/>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934D4D"/>
    <w:rPr>
      <w:rFonts w:ascii="Times New Roman" w:hAnsi="Times New Roman"/>
      <w:color w:val="000000"/>
      <w:sz w:val="24"/>
    </w:rPr>
  </w:style>
  <w:style w:type="paragraph" w:customStyle="1" w:styleId="Style7">
    <w:name w:val="Style7"/>
    <w:basedOn w:val="a9"/>
    <w:uiPriority w:val="99"/>
    <w:rsid w:val="00934D4D"/>
    <w:pPr>
      <w:widowControl w:val="0"/>
      <w:autoSpaceDE w:val="0"/>
      <w:spacing w:after="0" w:line="451" w:lineRule="exact"/>
      <w:ind w:firstLine="691"/>
      <w:jc w:val="both"/>
    </w:pPr>
    <w:rPr>
      <w:rFonts w:ascii="Impact" w:eastAsia="Times New Roman" w:hAnsi="Impact" w:cs="Times New Roman"/>
      <w:sz w:val="24"/>
      <w:szCs w:val="24"/>
      <w:lang w:eastAsia="ar-SA"/>
    </w:rPr>
  </w:style>
  <w:style w:type="paragraph" w:customStyle="1" w:styleId="Style1">
    <w:name w:val="Style1"/>
    <w:basedOn w:val="a9"/>
    <w:uiPriority w:val="99"/>
    <w:rsid w:val="00934D4D"/>
    <w:pPr>
      <w:widowControl w:val="0"/>
      <w:autoSpaceDE w:val="0"/>
      <w:spacing w:after="0" w:line="229" w:lineRule="exact"/>
      <w:ind w:firstLine="341"/>
      <w:jc w:val="both"/>
    </w:pPr>
    <w:rPr>
      <w:rFonts w:ascii="Times New Roman" w:eastAsia="Times New Roman" w:hAnsi="Times New Roman" w:cs="Times New Roman"/>
      <w:sz w:val="24"/>
      <w:szCs w:val="24"/>
      <w:lang w:eastAsia="ar-SA"/>
    </w:rPr>
  </w:style>
  <w:style w:type="paragraph" w:customStyle="1" w:styleId="Style12">
    <w:name w:val="Style12"/>
    <w:basedOn w:val="a9"/>
    <w:uiPriority w:val="99"/>
    <w:rsid w:val="00934D4D"/>
    <w:pPr>
      <w:widowControl w:val="0"/>
      <w:autoSpaceDE w:val="0"/>
      <w:autoSpaceDN w:val="0"/>
      <w:adjustRightInd w:val="0"/>
      <w:spacing w:after="0" w:line="317" w:lineRule="exact"/>
      <w:ind w:firstLine="1181"/>
      <w:jc w:val="both"/>
    </w:pPr>
    <w:rPr>
      <w:rFonts w:ascii="Times New Roman" w:eastAsia="Times New Roman" w:hAnsi="Times New Roman" w:cs="Times New Roman"/>
      <w:sz w:val="24"/>
      <w:szCs w:val="24"/>
      <w:lang w:eastAsia="ru-RU"/>
    </w:rPr>
  </w:style>
  <w:style w:type="paragraph" w:customStyle="1" w:styleId="afffffff3">
    <w:name w:val="Для записок"/>
    <w:basedOn w:val="a9"/>
    <w:link w:val="afffffff4"/>
    <w:rsid w:val="00934D4D"/>
    <w:pPr>
      <w:spacing w:after="100" w:line="240" w:lineRule="auto"/>
      <w:ind w:firstLine="720"/>
      <w:jc w:val="both"/>
    </w:pPr>
    <w:rPr>
      <w:rFonts w:ascii="Times New Roman" w:eastAsia="Times New Roman" w:hAnsi="Times New Roman" w:cs="Times New Roman"/>
      <w:sz w:val="24"/>
      <w:szCs w:val="20"/>
      <w:lang w:eastAsia="ru-RU"/>
    </w:rPr>
  </w:style>
  <w:style w:type="paragraph" w:customStyle="1" w:styleId="1f1">
    <w:name w:val="1 уровень"/>
    <w:basedOn w:val="13"/>
    <w:rsid w:val="00934D4D"/>
    <w:pPr>
      <w:keepLines w:val="0"/>
      <w:spacing w:after="60" w:line="360" w:lineRule="auto"/>
      <w:ind w:firstLine="720"/>
    </w:pPr>
    <w:rPr>
      <w:rFonts w:ascii="Times New Roman" w:eastAsia="Times New Roman" w:hAnsi="Times New Roman" w:cs="Arial"/>
      <w:b/>
      <w:bCs/>
      <w:caps/>
      <w:color w:val="auto"/>
      <w:kern w:val="32"/>
      <w:sz w:val="24"/>
      <w:szCs w:val="28"/>
      <w:lang w:eastAsia="ru-RU"/>
    </w:rPr>
  </w:style>
  <w:style w:type="paragraph" w:customStyle="1" w:styleId="2fc">
    <w:name w:val="Îñíîâíîé òåêñò 2"/>
    <w:basedOn w:val="a9"/>
    <w:rsid w:val="00934D4D"/>
    <w:pPr>
      <w:autoSpaceDE w:val="0"/>
      <w:autoSpaceDN w:val="0"/>
      <w:adjustRightInd w:val="0"/>
      <w:spacing w:after="0" w:line="240" w:lineRule="auto"/>
      <w:ind w:right="-852"/>
    </w:pPr>
    <w:rPr>
      <w:rFonts w:ascii="Times New Roman" w:eastAsia="Times New Roman" w:hAnsi="Times New Roman" w:cs="Times New Roman"/>
      <w:sz w:val="28"/>
      <w:szCs w:val="20"/>
      <w:lang w:eastAsia="ru-RU"/>
    </w:rPr>
  </w:style>
  <w:style w:type="paragraph" w:customStyle="1" w:styleId="ConsPlusNonformat">
    <w:name w:val="ConsPlusNonformat"/>
    <w:rsid w:val="00934D4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934D4D"/>
    <w:pPr>
      <w:widowControl w:val="0"/>
      <w:suppressAutoHyphens/>
      <w:spacing w:after="0" w:line="240" w:lineRule="auto"/>
      <w:textAlignment w:val="baseline"/>
    </w:pPr>
    <w:rPr>
      <w:rFonts w:ascii="Times New Roman" w:eastAsia="Andale Sans UI" w:hAnsi="Times New Roman" w:cs="Tahoma"/>
      <w:kern w:val="1"/>
      <w:sz w:val="24"/>
      <w:szCs w:val="24"/>
      <w:lang w:val="de-DE" w:eastAsia="zh-CN" w:bidi="fa-IR"/>
    </w:rPr>
  </w:style>
  <w:style w:type="paragraph" w:customStyle="1" w:styleId="Textbody">
    <w:name w:val="Text body"/>
    <w:basedOn w:val="Standard"/>
    <w:rsid w:val="00934D4D"/>
    <w:pPr>
      <w:spacing w:after="120"/>
    </w:pPr>
    <w:rPr>
      <w:rFonts w:eastAsia="Lucida Sans Unicode" w:cs="Mangal"/>
      <w:lang w:val="ru-RU" w:bidi="hi-IN"/>
    </w:rPr>
  </w:style>
  <w:style w:type="character" w:customStyle="1" w:styleId="text">
    <w:name w:val="text"/>
    <w:basedOn w:val="ab"/>
    <w:rsid w:val="00934D4D"/>
  </w:style>
  <w:style w:type="paragraph" w:customStyle="1" w:styleId="1f2">
    <w:name w:val="Текст примечания1"/>
    <w:basedOn w:val="a9"/>
    <w:rsid w:val="00934D4D"/>
    <w:pPr>
      <w:suppressAutoHyphens/>
      <w:spacing w:after="0" w:line="240" w:lineRule="auto"/>
    </w:pPr>
    <w:rPr>
      <w:rFonts w:ascii="Times New Roman" w:eastAsia="Times New Roman" w:hAnsi="Times New Roman" w:cs="Times New Roman"/>
      <w:sz w:val="20"/>
      <w:szCs w:val="20"/>
      <w:lang w:eastAsia="zh-CN"/>
    </w:rPr>
  </w:style>
  <w:style w:type="paragraph" w:customStyle="1" w:styleId="afffffff5">
    <w:name w:val="Таблица"/>
    <w:basedOn w:val="a9"/>
    <w:link w:val="afffffff6"/>
    <w:qFormat/>
    <w:rsid w:val="00934D4D"/>
    <w:pPr>
      <w:tabs>
        <w:tab w:val="left" w:pos="851"/>
      </w:tabs>
      <w:spacing w:before="120" w:after="0" w:line="240" w:lineRule="auto"/>
      <w:jc w:val="both"/>
    </w:pPr>
    <w:rPr>
      <w:rFonts w:ascii="Arial" w:eastAsia="Times New Roman" w:hAnsi="Arial" w:cs="Times New Roman"/>
      <w:kern w:val="28"/>
      <w:sz w:val="20"/>
      <w:szCs w:val="20"/>
      <w:lang w:eastAsia="ru-RU"/>
    </w:rPr>
  </w:style>
  <w:style w:type="character" w:customStyle="1" w:styleId="FontStyle48">
    <w:name w:val="Font Style48"/>
    <w:rsid w:val="00934D4D"/>
    <w:rPr>
      <w:rFonts w:ascii="Times New Roman" w:hAnsi="Times New Roman" w:cs="Times New Roman"/>
      <w:sz w:val="12"/>
      <w:szCs w:val="12"/>
    </w:rPr>
  </w:style>
  <w:style w:type="paragraph" w:customStyle="1" w:styleId="ConsNormal">
    <w:name w:val="ConsNormal"/>
    <w:uiPriority w:val="99"/>
    <w:rsid w:val="00934D4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0">
    <w:name w:val="Основной текст 21"/>
    <w:basedOn w:val="a9"/>
    <w:link w:val="211"/>
    <w:rsid w:val="00934D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u">
    <w:name w:val="u"/>
    <w:basedOn w:val="a9"/>
    <w:rsid w:val="00934D4D"/>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afffffff7">
    <w:name w:val="ГП Основной"/>
    <w:qFormat/>
    <w:rsid w:val="00934D4D"/>
    <w:pPr>
      <w:spacing w:after="120" w:line="276" w:lineRule="auto"/>
      <w:ind w:firstLine="709"/>
      <w:jc w:val="both"/>
    </w:pPr>
    <w:rPr>
      <w:rFonts w:ascii="Tahoma" w:eastAsia="Times New Roman" w:hAnsi="Tahoma" w:cs="Tahoma"/>
      <w:sz w:val="24"/>
      <w:szCs w:val="24"/>
    </w:rPr>
  </w:style>
  <w:style w:type="character" w:customStyle="1" w:styleId="2fd">
    <w:name w:val="Основной текст (2) + Не полужирный"/>
    <w:basedOn w:val="2f9"/>
    <w:rsid w:val="00934D4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6pt">
    <w:name w:val="Основной текст (2) + 16 pt;Не полужирный"/>
    <w:basedOn w:val="2f9"/>
    <w:rsid w:val="00934D4D"/>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1f3">
    <w:name w:val="Абзац списка1"/>
    <w:basedOn w:val="a9"/>
    <w:rsid w:val="00934D4D"/>
    <w:pPr>
      <w:spacing w:after="0" w:line="240" w:lineRule="auto"/>
      <w:ind w:left="720"/>
      <w:jc w:val="center"/>
    </w:pPr>
    <w:rPr>
      <w:rFonts w:ascii="Tahoma" w:eastAsia="Times New Roman" w:hAnsi="Tahoma" w:cs="Tahoma"/>
    </w:rPr>
  </w:style>
  <w:style w:type="paragraph" w:customStyle="1" w:styleId="ConsPlusCell">
    <w:name w:val="ConsPlusCell"/>
    <w:uiPriority w:val="99"/>
    <w:rsid w:val="00934D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Contents">
    <w:name w:val="Table Contents"/>
    <w:basedOn w:val="a9"/>
    <w:uiPriority w:val="99"/>
    <w:rsid w:val="00934D4D"/>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yle6">
    <w:name w:val="Style6"/>
    <w:basedOn w:val="a9"/>
    <w:uiPriority w:val="99"/>
    <w:rsid w:val="00934D4D"/>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b"/>
    <w:uiPriority w:val="99"/>
    <w:rsid w:val="00934D4D"/>
    <w:rPr>
      <w:rFonts w:ascii="Times New Roman" w:hAnsi="Times New Roman" w:cs="Times New Roman"/>
      <w:sz w:val="18"/>
      <w:szCs w:val="18"/>
    </w:rPr>
  </w:style>
  <w:style w:type="paragraph" w:customStyle="1" w:styleId="0">
    <w:name w:val="Основной 0"/>
    <w:aliases w:val="95ПК,Основной 0 Знак Знак"/>
    <w:basedOn w:val="a9"/>
    <w:link w:val="01"/>
    <w:qFormat/>
    <w:rsid w:val="00934D4D"/>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1">
    <w:name w:val="Основной 0 Знак"/>
    <w:aliases w:val="95ПК Знак,Основной 0 Знак Знак Знак"/>
    <w:link w:val="0"/>
    <w:rsid w:val="00934D4D"/>
    <w:rPr>
      <w:rFonts w:ascii="Times New Roman" w:eastAsia="Times New Roman" w:hAnsi="Times New Roman" w:cs="Times New Roman"/>
      <w:sz w:val="24"/>
      <w:lang w:val="en-US" w:eastAsia="ar-SA"/>
    </w:rPr>
  </w:style>
  <w:style w:type="paragraph" w:customStyle="1" w:styleId="212pt">
    <w:name w:val="Заголовок 2 + 12 pt"/>
    <w:basedOn w:val="a9"/>
    <w:next w:val="a9"/>
    <w:link w:val="212pt0"/>
    <w:autoRedefine/>
    <w:rsid w:val="00934D4D"/>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934D4D"/>
    <w:rPr>
      <w:rFonts w:ascii="Times New Roman" w:eastAsia="Times New Roman" w:hAnsi="Times New Roman" w:cs="Times New Roman"/>
      <w:b/>
      <w:bCs/>
      <w:iCs/>
      <w:sz w:val="20"/>
      <w:szCs w:val="20"/>
    </w:rPr>
  </w:style>
  <w:style w:type="paragraph" w:customStyle="1" w:styleId="310">
    <w:name w:val="Основной текст 31"/>
    <w:basedOn w:val="a9"/>
    <w:link w:val="311"/>
    <w:uiPriority w:val="99"/>
    <w:rsid w:val="00934D4D"/>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934D4D"/>
    <w:rPr>
      <w:rFonts w:ascii="Times New Roman" w:eastAsia="Times New Roman" w:hAnsi="Times New Roman" w:cs="Times New Roman"/>
      <w:sz w:val="24"/>
      <w:szCs w:val="20"/>
      <w:lang w:eastAsia="ar-SA"/>
    </w:rPr>
  </w:style>
  <w:style w:type="paragraph" w:customStyle="1" w:styleId="afffffff8">
    <w:name w:val="Основной"/>
    <w:basedOn w:val="afff7"/>
    <w:uiPriority w:val="99"/>
    <w:rsid w:val="00934D4D"/>
    <w:pPr>
      <w:spacing w:after="120"/>
      <w:ind w:left="283" w:firstLine="0"/>
      <w:jc w:val="left"/>
    </w:pPr>
  </w:style>
  <w:style w:type="character" w:customStyle="1" w:styleId="FontStyle140">
    <w:name w:val="Font Style140"/>
    <w:uiPriority w:val="99"/>
    <w:rsid w:val="00934D4D"/>
    <w:rPr>
      <w:rFonts w:ascii="Times New Roman" w:hAnsi="Times New Roman" w:cs="Times New Roman"/>
      <w:sz w:val="24"/>
      <w:szCs w:val="24"/>
    </w:rPr>
  </w:style>
  <w:style w:type="paragraph" w:customStyle="1" w:styleId="220">
    <w:name w:val="Основной текст 22"/>
    <w:basedOn w:val="a9"/>
    <w:rsid w:val="00934D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14 Знак"/>
    <w:link w:val="141"/>
    <w:rsid w:val="00934D4D"/>
    <w:rPr>
      <w:sz w:val="28"/>
      <w:szCs w:val="24"/>
      <w:lang w:eastAsia="ru-RU"/>
    </w:rPr>
  </w:style>
  <w:style w:type="paragraph" w:customStyle="1" w:styleId="141">
    <w:name w:val="Основной текст 14"/>
    <w:basedOn w:val="a9"/>
    <w:link w:val="140"/>
    <w:qFormat/>
    <w:rsid w:val="00934D4D"/>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9"/>
    <w:rsid w:val="00934D4D"/>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Style14">
    <w:name w:val="Style14"/>
    <w:basedOn w:val="a9"/>
    <w:uiPriority w:val="99"/>
    <w:rsid w:val="00934D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9"/>
    <w:uiPriority w:val="99"/>
    <w:rsid w:val="00934D4D"/>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934D4D"/>
    <w:rPr>
      <w:rFonts w:ascii="Times New Roman" w:hAnsi="Times New Roman" w:cs="Times New Roman"/>
      <w:i/>
      <w:iCs/>
      <w:sz w:val="26"/>
      <w:szCs w:val="26"/>
    </w:rPr>
  </w:style>
  <w:style w:type="character" w:customStyle="1" w:styleId="FontStyle173">
    <w:name w:val="Font Style173"/>
    <w:uiPriority w:val="99"/>
    <w:rsid w:val="00934D4D"/>
    <w:rPr>
      <w:rFonts w:ascii="Times New Roman" w:hAnsi="Times New Roman" w:cs="Times New Roman"/>
      <w:sz w:val="26"/>
      <w:szCs w:val="26"/>
    </w:rPr>
  </w:style>
  <w:style w:type="paragraph" w:customStyle="1" w:styleId="a2">
    <w:name w:val="_Таблица"/>
    <w:basedOn w:val="af4"/>
    <w:link w:val="afffffff9"/>
    <w:uiPriority w:val="99"/>
    <w:rsid w:val="00934D4D"/>
    <w:pPr>
      <w:keepNext/>
      <w:numPr>
        <w:numId w:val="12"/>
      </w:numPr>
      <w:tabs>
        <w:tab w:val="left" w:pos="1985"/>
      </w:tabs>
      <w:spacing w:before="240" w:after="120"/>
      <w:ind w:left="0" w:right="282" w:firstLine="709"/>
      <w:contextualSpacing w:val="0"/>
    </w:pPr>
    <w:rPr>
      <w:rFonts w:eastAsia="Calibri"/>
      <w:b/>
      <w:sz w:val="26"/>
      <w:szCs w:val="20"/>
      <w:lang w:eastAsia="ru-RU"/>
    </w:rPr>
  </w:style>
  <w:style w:type="character" w:customStyle="1" w:styleId="afffffff9">
    <w:name w:val="_Таблица Знак"/>
    <w:link w:val="a2"/>
    <w:uiPriority w:val="99"/>
    <w:locked/>
    <w:rsid w:val="00934D4D"/>
    <w:rPr>
      <w:rFonts w:ascii="Times New Roman" w:eastAsia="Calibri" w:hAnsi="Times New Roman" w:cs="Times New Roman"/>
      <w:b/>
      <w:sz w:val="26"/>
      <w:szCs w:val="20"/>
      <w:lang w:eastAsia="ru-RU"/>
    </w:rPr>
  </w:style>
  <w:style w:type="paragraph" w:customStyle="1" w:styleId="afffffffa">
    <w:name w:val="_Обычный"/>
    <w:basedOn w:val="a9"/>
    <w:link w:val="afffffffb"/>
    <w:uiPriority w:val="99"/>
    <w:rsid w:val="00934D4D"/>
    <w:pPr>
      <w:spacing w:after="0" w:line="360" w:lineRule="auto"/>
      <w:ind w:firstLine="709"/>
      <w:jc w:val="both"/>
    </w:pPr>
    <w:rPr>
      <w:rFonts w:ascii="Times New Roman" w:eastAsia="Calibri" w:hAnsi="Times New Roman" w:cs="Times New Roman"/>
      <w:sz w:val="26"/>
      <w:szCs w:val="20"/>
      <w:lang w:eastAsia="ru-RU"/>
    </w:rPr>
  </w:style>
  <w:style w:type="character" w:customStyle="1" w:styleId="afffffffb">
    <w:name w:val="_Обычный Знак"/>
    <w:link w:val="afffffffa"/>
    <w:uiPriority w:val="99"/>
    <w:locked/>
    <w:rsid w:val="00934D4D"/>
    <w:rPr>
      <w:rFonts w:ascii="Times New Roman" w:eastAsia="Calibri" w:hAnsi="Times New Roman" w:cs="Times New Roman"/>
      <w:sz w:val="26"/>
      <w:szCs w:val="20"/>
      <w:lang w:eastAsia="ru-RU"/>
    </w:rPr>
  </w:style>
  <w:style w:type="character" w:customStyle="1" w:styleId="FontStyle139">
    <w:name w:val="Font Style139"/>
    <w:uiPriority w:val="99"/>
    <w:rsid w:val="00934D4D"/>
    <w:rPr>
      <w:rFonts w:ascii="Times New Roman" w:hAnsi="Times New Roman" w:cs="Times New Roman"/>
      <w:b/>
      <w:bCs/>
      <w:sz w:val="22"/>
      <w:szCs w:val="22"/>
    </w:rPr>
  </w:style>
  <w:style w:type="character" w:customStyle="1" w:styleId="FontStyle144">
    <w:name w:val="Font Style144"/>
    <w:uiPriority w:val="99"/>
    <w:rsid w:val="00934D4D"/>
    <w:rPr>
      <w:rFonts w:ascii="Times New Roman" w:hAnsi="Times New Roman" w:cs="Times New Roman"/>
      <w:sz w:val="22"/>
      <w:szCs w:val="22"/>
    </w:rPr>
  </w:style>
  <w:style w:type="paragraph" w:customStyle="1" w:styleId="msonospacing0">
    <w:name w:val="msonospacing"/>
    <w:basedOn w:val="a9"/>
    <w:uiPriority w:val="99"/>
    <w:rsid w:val="00934D4D"/>
    <w:pPr>
      <w:spacing w:after="0" w:line="240" w:lineRule="auto"/>
    </w:pPr>
    <w:rPr>
      <w:rFonts w:ascii="Calibri" w:eastAsia="Times New Roman" w:hAnsi="Calibri" w:cs="Times New Roman"/>
      <w:lang w:eastAsia="ru-RU"/>
    </w:rPr>
  </w:style>
  <w:style w:type="paragraph" w:customStyle="1" w:styleId="Style104">
    <w:name w:val="Style104"/>
    <w:basedOn w:val="a9"/>
    <w:uiPriority w:val="99"/>
    <w:rsid w:val="00934D4D"/>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b"/>
    <w:uiPriority w:val="99"/>
    <w:rsid w:val="00934D4D"/>
    <w:rPr>
      <w:rFonts w:ascii="Times New Roman" w:hAnsi="Times New Roman" w:cs="Times New Roman"/>
      <w:sz w:val="20"/>
      <w:szCs w:val="20"/>
    </w:rPr>
  </w:style>
  <w:style w:type="paragraph" w:customStyle="1" w:styleId="212">
    <w:name w:val="Основной текст (2)1"/>
    <w:basedOn w:val="a9"/>
    <w:rsid w:val="00934D4D"/>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ffffc">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b"/>
    <w:rsid w:val="00934D4D"/>
    <w:rPr>
      <w:b/>
      <w:sz w:val="32"/>
      <w:szCs w:val="24"/>
      <w:lang w:val="ru-RU" w:eastAsia="ru-RU" w:bidi="ar-SA"/>
    </w:rPr>
  </w:style>
  <w:style w:type="paragraph" w:customStyle="1" w:styleId="afffffffd">
    <w:name w:val="Обычный текст: базовый"/>
    <w:basedOn w:val="a9"/>
    <w:rsid w:val="00934D4D"/>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ffffe">
    <w:name w:val="Базовый"/>
    <w:uiPriority w:val="99"/>
    <w:rsid w:val="00934D4D"/>
    <w:pPr>
      <w:tabs>
        <w:tab w:val="left" w:pos="709"/>
      </w:tabs>
      <w:suppressAutoHyphens/>
      <w:spacing w:after="200" w:line="276" w:lineRule="atLeast"/>
    </w:pPr>
    <w:rPr>
      <w:rFonts w:ascii="Calibri" w:eastAsia="Arial Unicode MS" w:hAnsi="Calibri" w:cs="Times New Roman"/>
    </w:rPr>
  </w:style>
  <w:style w:type="paragraph" w:customStyle="1" w:styleId="affffffff">
    <w:name w:val="МОЙ основа"/>
    <w:basedOn w:val="a9"/>
    <w:qFormat/>
    <w:rsid w:val="00934D4D"/>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b"/>
    <w:rsid w:val="00934D4D"/>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a">
    <w:name w:val="Основной текст (4)_"/>
    <w:basedOn w:val="ab"/>
    <w:link w:val="4b"/>
    <w:rsid w:val="00934D4D"/>
    <w:rPr>
      <w:sz w:val="26"/>
      <w:szCs w:val="26"/>
      <w:shd w:val="clear" w:color="auto" w:fill="FFFFFF"/>
    </w:rPr>
  </w:style>
  <w:style w:type="paragraph" w:customStyle="1" w:styleId="4b">
    <w:name w:val="Основной текст (4)"/>
    <w:basedOn w:val="a9"/>
    <w:link w:val="4a"/>
    <w:rsid w:val="00934D4D"/>
    <w:pPr>
      <w:widowControl w:val="0"/>
      <w:shd w:val="clear" w:color="auto" w:fill="FFFFFF"/>
      <w:spacing w:before="720" w:after="720" w:line="0" w:lineRule="atLeast"/>
    </w:pPr>
    <w:rPr>
      <w:sz w:val="26"/>
      <w:szCs w:val="26"/>
    </w:rPr>
  </w:style>
  <w:style w:type="paragraph" w:customStyle="1" w:styleId="affffffff0">
    <w:name w:val="ОСН"/>
    <w:basedOn w:val="afb"/>
    <w:qFormat/>
    <w:rsid w:val="00934D4D"/>
    <w:pPr>
      <w:widowControl/>
      <w:suppressAutoHyphens w:val="0"/>
      <w:spacing w:before="120" w:after="0" w:line="360" w:lineRule="auto"/>
      <w:ind w:firstLine="709"/>
      <w:contextualSpacing/>
      <w:jc w:val="both"/>
    </w:pPr>
    <w:rPr>
      <w:rFonts w:eastAsia="Times New Roman"/>
      <w:kern w:val="0"/>
      <w:szCs w:val="20"/>
      <w:lang w:eastAsia="ru-RU"/>
    </w:rPr>
  </w:style>
  <w:style w:type="character" w:customStyle="1" w:styleId="afffffff4">
    <w:name w:val="Для записок Знак"/>
    <w:basedOn w:val="ab"/>
    <w:link w:val="afffffff3"/>
    <w:rsid w:val="00934D4D"/>
    <w:rPr>
      <w:rFonts w:ascii="Times New Roman" w:eastAsia="Times New Roman" w:hAnsi="Times New Roman" w:cs="Times New Roman"/>
      <w:sz w:val="24"/>
      <w:szCs w:val="20"/>
      <w:lang w:eastAsia="ru-RU"/>
    </w:rPr>
  </w:style>
  <w:style w:type="character" w:customStyle="1" w:styleId="disclplain">
    <w:name w:val="disclplain"/>
    <w:basedOn w:val="ab"/>
    <w:rsid w:val="00934D4D"/>
  </w:style>
  <w:style w:type="character" w:customStyle="1" w:styleId="context">
    <w:name w:val="context"/>
    <w:basedOn w:val="ab"/>
    <w:rsid w:val="00934D4D"/>
  </w:style>
  <w:style w:type="paragraph" w:customStyle="1" w:styleId="125">
    <w:name w:val="Стиль по ширине Первая строка:  125 см"/>
    <w:basedOn w:val="a9"/>
    <w:rsid w:val="00934D4D"/>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6"/>
    <w:locked/>
    <w:rsid w:val="00934D4D"/>
    <w:rPr>
      <w:rFonts w:eastAsia="Times New Roman" w:cs="Times New Roman"/>
      <w:b/>
      <w:bCs/>
      <w:sz w:val="24"/>
      <w:szCs w:val="20"/>
      <w:lang w:eastAsia="ru-RU"/>
    </w:rPr>
  </w:style>
  <w:style w:type="paragraph" w:customStyle="1" w:styleId="142">
    <w:name w:val="Текст 14(основной)"/>
    <w:basedOn w:val="a9"/>
    <w:link w:val="143"/>
    <w:qFormat/>
    <w:rsid w:val="00934D4D"/>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f4">
    <w:name w:val="1 Знак"/>
    <w:basedOn w:val="a9"/>
    <w:uiPriority w:val="99"/>
    <w:rsid w:val="00934D4D"/>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b"/>
    <w:rsid w:val="00934D4D"/>
  </w:style>
  <w:style w:type="character" w:customStyle="1" w:styleId="FontStyle41">
    <w:name w:val="Font Style41"/>
    <w:basedOn w:val="ab"/>
    <w:uiPriority w:val="99"/>
    <w:rsid w:val="00934D4D"/>
    <w:rPr>
      <w:rFonts w:ascii="Times New Roman" w:hAnsi="Times New Roman" w:cs="Times New Roman"/>
      <w:b/>
      <w:bCs/>
      <w:spacing w:val="-10"/>
      <w:sz w:val="16"/>
      <w:szCs w:val="16"/>
    </w:rPr>
  </w:style>
  <w:style w:type="paragraph" w:customStyle="1" w:styleId="1f5">
    <w:name w:val="Знак Знак Знак1 Знак"/>
    <w:basedOn w:val="a9"/>
    <w:rsid w:val="00934D4D"/>
    <w:pPr>
      <w:spacing w:after="0" w:line="240" w:lineRule="auto"/>
    </w:pPr>
    <w:rPr>
      <w:rFonts w:ascii="Verdana" w:eastAsia="Times New Roman" w:hAnsi="Verdana" w:cs="Verdana"/>
      <w:sz w:val="20"/>
      <w:szCs w:val="20"/>
      <w:lang w:val="en-US"/>
    </w:rPr>
  </w:style>
  <w:style w:type="paragraph" w:customStyle="1" w:styleId="S10">
    <w:name w:val="S_Заголовок 1"/>
    <w:basedOn w:val="a9"/>
    <w:link w:val="S11"/>
    <w:rsid w:val="00934D4D"/>
    <w:pPr>
      <w:spacing w:after="0" w:line="360" w:lineRule="auto"/>
      <w:jc w:val="center"/>
    </w:pPr>
    <w:rPr>
      <w:rFonts w:ascii="Times New Roman" w:eastAsia="Times New Roman" w:hAnsi="Times New Roman" w:cs="Times New Roman"/>
      <w:b/>
      <w:caps/>
      <w:sz w:val="24"/>
      <w:szCs w:val="24"/>
      <w:lang w:eastAsia="ru-RU"/>
    </w:rPr>
  </w:style>
  <w:style w:type="character" w:customStyle="1" w:styleId="S11">
    <w:name w:val="S_Заголовок 1 Знак"/>
    <w:basedOn w:val="ab"/>
    <w:link w:val="S10"/>
    <w:rsid w:val="00934D4D"/>
    <w:rPr>
      <w:rFonts w:ascii="Times New Roman" w:eastAsia="Times New Roman" w:hAnsi="Times New Roman" w:cs="Times New Roman"/>
      <w:b/>
      <w:caps/>
      <w:sz w:val="24"/>
      <w:szCs w:val="24"/>
      <w:lang w:eastAsia="ru-RU"/>
    </w:rPr>
  </w:style>
  <w:style w:type="paragraph" w:customStyle="1" w:styleId="normal0">
    <w:name w:val="normal0"/>
    <w:basedOn w:val="a9"/>
    <w:uiPriority w:val="99"/>
    <w:rsid w:val="00934D4D"/>
    <w:pPr>
      <w:spacing w:after="0" w:line="240" w:lineRule="auto"/>
    </w:pPr>
    <w:rPr>
      <w:rFonts w:ascii="Times New Roman" w:eastAsia="Calibri" w:hAnsi="Times New Roman" w:cs="Times New Roman"/>
      <w:lang w:eastAsia="ru-RU"/>
    </w:rPr>
  </w:style>
  <w:style w:type="paragraph" w:customStyle="1" w:styleId="afff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autoRedefine/>
    <w:rsid w:val="00934D4D"/>
    <w:pPr>
      <w:spacing w:line="240" w:lineRule="exact"/>
    </w:pPr>
    <w:rPr>
      <w:rFonts w:ascii="Times New Roman" w:eastAsia="Times New Roman" w:hAnsi="Times New Roman" w:cs="Times New Roman"/>
      <w:sz w:val="28"/>
      <w:szCs w:val="20"/>
      <w:lang w:val="en-US"/>
    </w:rPr>
  </w:style>
  <w:style w:type="paragraph" w:customStyle="1" w:styleId="Normal10">
    <w:name w:val="Стиль Normal + 10 пт полужирный"/>
    <w:basedOn w:val="1f0"/>
    <w:rsid w:val="00934D4D"/>
    <w:pPr>
      <w:widowControl/>
      <w:suppressAutoHyphens w:val="0"/>
      <w:snapToGrid w:val="0"/>
      <w:spacing w:line="240" w:lineRule="auto"/>
      <w:ind w:left="-113" w:right="-113" w:firstLine="0"/>
      <w:jc w:val="center"/>
    </w:pPr>
    <w:rPr>
      <w:b/>
      <w:bCs/>
      <w:sz w:val="20"/>
      <w:lang w:eastAsia="ru-RU"/>
    </w:rPr>
  </w:style>
  <w:style w:type="paragraph" w:customStyle="1" w:styleId="affffffff2">
    <w:name w:val="АААА"/>
    <w:basedOn w:val="a9"/>
    <w:rsid w:val="00934D4D"/>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2">
    <w:name w:val="Без интервала1"/>
    <w:aliases w:val="Перечисление"/>
    <w:basedOn w:val="a9"/>
    <w:link w:val="NoSpacingChar"/>
    <w:rsid w:val="00934D4D"/>
    <w:pPr>
      <w:numPr>
        <w:numId w:val="13"/>
      </w:numPr>
      <w:spacing w:before="200" w:after="200" w:line="276" w:lineRule="auto"/>
    </w:pPr>
    <w:rPr>
      <w:rFonts w:ascii="Times New Roman" w:eastAsia="Franklin Gothic Book" w:hAnsi="Times New Roman" w:cs="Times New Roman"/>
      <w:sz w:val="24"/>
    </w:rPr>
  </w:style>
  <w:style w:type="character" w:customStyle="1" w:styleId="NoSpacingChar">
    <w:name w:val="No Spacing Char"/>
    <w:aliases w:val="Перечисление Char"/>
    <w:basedOn w:val="ab"/>
    <w:link w:val="12"/>
    <w:locked/>
    <w:rsid w:val="00934D4D"/>
    <w:rPr>
      <w:rFonts w:ascii="Times New Roman" w:eastAsia="Franklin Gothic Book" w:hAnsi="Times New Roman" w:cs="Times New Roman"/>
      <w:sz w:val="24"/>
    </w:rPr>
  </w:style>
  <w:style w:type="paragraph" w:customStyle="1" w:styleId="120">
    <w:name w:val="Перед:  12 пт"/>
    <w:basedOn w:val="a9"/>
    <w:next w:val="a9"/>
    <w:link w:val="121"/>
    <w:rsid w:val="00934D4D"/>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b"/>
    <w:link w:val="120"/>
    <w:rsid w:val="00934D4D"/>
    <w:rPr>
      <w:rFonts w:ascii="Times New Roman" w:eastAsia="Times New Roman" w:hAnsi="Times New Roman" w:cs="Times New Roman"/>
      <w:sz w:val="26"/>
      <w:szCs w:val="20"/>
      <w:lang w:eastAsia="ru-RU"/>
    </w:rPr>
  </w:style>
  <w:style w:type="paragraph" w:customStyle="1" w:styleId="1256">
    <w:name w:val="ОСНОВНОЙ(1256)"/>
    <w:basedOn w:val="a9"/>
    <w:link w:val="12560"/>
    <w:rsid w:val="00934D4D"/>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b"/>
    <w:link w:val="1256"/>
    <w:rsid w:val="00934D4D"/>
    <w:rPr>
      <w:rFonts w:ascii="Times New Roman" w:eastAsia="Times New Roman" w:hAnsi="Times New Roman" w:cs="Times New Roman"/>
      <w:sz w:val="26"/>
      <w:szCs w:val="20"/>
      <w:lang w:eastAsia="ru-RU"/>
    </w:rPr>
  </w:style>
  <w:style w:type="paragraph" w:customStyle="1" w:styleId="2fe">
    <w:name w:val="Абзац списка2"/>
    <w:basedOn w:val="a9"/>
    <w:rsid w:val="00934D4D"/>
    <w:pPr>
      <w:spacing w:before="80" w:after="80" w:line="276" w:lineRule="auto"/>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9"/>
    <w:link w:val="Normal10-0220"/>
    <w:rsid w:val="00934D4D"/>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934D4D"/>
    <w:rPr>
      <w:rFonts w:ascii="Times New Roman" w:eastAsia="Times New Roman" w:hAnsi="Times New Roman" w:cs="Times New Roman"/>
      <w:b/>
      <w:bCs/>
      <w:sz w:val="20"/>
      <w:szCs w:val="20"/>
      <w:lang w:eastAsia="ru-RU"/>
    </w:rPr>
  </w:style>
  <w:style w:type="table" w:customStyle="1" w:styleId="affffffff3">
    <w:name w:val="Таблицы"/>
    <w:basedOn w:val="af6"/>
    <w:uiPriority w:val="99"/>
    <w:rsid w:val="00934D4D"/>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1f6">
    <w:name w:val="Знак Знак1 Знак Знак"/>
    <w:basedOn w:val="a9"/>
    <w:rsid w:val="00934D4D"/>
    <w:pPr>
      <w:spacing w:line="240" w:lineRule="exact"/>
    </w:pPr>
    <w:rPr>
      <w:rFonts w:ascii="Verdana" w:eastAsia="Times New Roman" w:hAnsi="Verdana" w:cs="Times New Roman"/>
      <w:sz w:val="20"/>
      <w:szCs w:val="20"/>
      <w:lang w:val="en-US"/>
    </w:rPr>
  </w:style>
  <w:style w:type="paragraph" w:customStyle="1" w:styleId="1f7">
    <w:name w:val="Знак Знак1"/>
    <w:basedOn w:val="a9"/>
    <w:rsid w:val="00934D4D"/>
    <w:pPr>
      <w:spacing w:line="240" w:lineRule="exact"/>
    </w:pPr>
    <w:rPr>
      <w:rFonts w:ascii="Verdana" w:eastAsia="Times New Roman" w:hAnsi="Verdana" w:cs="Times New Roman"/>
      <w:sz w:val="20"/>
      <w:szCs w:val="20"/>
      <w:lang w:val="en-US"/>
    </w:rPr>
  </w:style>
  <w:style w:type="paragraph" w:customStyle="1" w:styleId="affffffff4">
    <w:name w:val="Обычный в таблице"/>
    <w:basedOn w:val="a9"/>
    <w:rsid w:val="00934D4D"/>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9"/>
    <w:uiPriority w:val="99"/>
    <w:rsid w:val="00934D4D"/>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3">
    <w:name w:val="Нумерованный ГП"/>
    <w:basedOn w:val="a9"/>
    <w:link w:val="affffffff5"/>
    <w:uiPriority w:val="99"/>
    <w:rsid w:val="00934D4D"/>
    <w:pPr>
      <w:numPr>
        <w:numId w:val="14"/>
      </w:numPr>
      <w:spacing w:after="0" w:line="276" w:lineRule="auto"/>
      <w:contextualSpacing/>
      <w:jc w:val="both"/>
    </w:pPr>
    <w:rPr>
      <w:rFonts w:ascii="Tahoma" w:eastAsia="Times New Roman" w:hAnsi="Tahoma" w:cs="Tahoma"/>
      <w:sz w:val="24"/>
      <w:szCs w:val="24"/>
      <w:lang w:eastAsia="ru-RU"/>
    </w:rPr>
  </w:style>
  <w:style w:type="character" w:customStyle="1" w:styleId="affffffff5">
    <w:name w:val="Нумерованный ГП Знак"/>
    <w:basedOn w:val="ab"/>
    <w:link w:val="a3"/>
    <w:uiPriority w:val="99"/>
    <w:locked/>
    <w:rsid w:val="00934D4D"/>
    <w:rPr>
      <w:rFonts w:ascii="Tahoma" w:eastAsia="Times New Roman" w:hAnsi="Tahoma" w:cs="Tahoma"/>
      <w:sz w:val="24"/>
      <w:szCs w:val="24"/>
      <w:lang w:eastAsia="ru-RU"/>
    </w:rPr>
  </w:style>
  <w:style w:type="character" w:customStyle="1" w:styleId="FontStyle425">
    <w:name w:val="Font Style425"/>
    <w:uiPriority w:val="99"/>
    <w:rsid w:val="00934D4D"/>
    <w:rPr>
      <w:rFonts w:ascii="Times New Roman" w:hAnsi="Times New Roman" w:cs="Times New Roman"/>
      <w:sz w:val="22"/>
      <w:szCs w:val="22"/>
    </w:rPr>
  </w:style>
  <w:style w:type="paragraph" w:customStyle="1" w:styleId="02">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9"/>
    <w:link w:val="03"/>
    <w:rsid w:val="00934D4D"/>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3">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2"/>
    <w:rsid w:val="00934D4D"/>
    <w:rPr>
      <w:rFonts w:ascii="Times New Roman" w:eastAsia="Calibri" w:hAnsi="Times New Roman" w:cs="Times New Roman"/>
      <w:color w:val="000000"/>
      <w:kern w:val="24"/>
      <w:sz w:val="24"/>
      <w:szCs w:val="24"/>
    </w:rPr>
  </w:style>
  <w:style w:type="paragraph" w:customStyle="1" w:styleId="000">
    <w:name w:val="00 основной текст"/>
    <w:basedOn w:val="a9"/>
    <w:qFormat/>
    <w:rsid w:val="00934D4D"/>
    <w:pPr>
      <w:spacing w:after="0" w:line="276" w:lineRule="auto"/>
      <w:ind w:firstLine="709"/>
      <w:jc w:val="both"/>
    </w:pPr>
    <w:rPr>
      <w:rFonts w:ascii="Times New Roman" w:eastAsia="Times New Roman" w:hAnsi="Times New Roman" w:cs="Times New Roman"/>
      <w:sz w:val="24"/>
      <w:szCs w:val="24"/>
      <w:lang w:eastAsia="ar-SA"/>
    </w:rPr>
  </w:style>
  <w:style w:type="paragraph" w:customStyle="1" w:styleId="TableParagraph">
    <w:name w:val="Table Paragraph"/>
    <w:basedOn w:val="a9"/>
    <w:uiPriority w:val="1"/>
    <w:qFormat/>
    <w:rsid w:val="00934D4D"/>
    <w:pPr>
      <w:widowControl w:val="0"/>
      <w:spacing w:after="0" w:line="240" w:lineRule="auto"/>
    </w:pPr>
    <w:rPr>
      <w:rFonts w:ascii="Calibri" w:eastAsia="Times New Roman" w:hAnsi="Calibri" w:cs="Times New Roman"/>
      <w:lang w:val="en-US"/>
    </w:rPr>
  </w:style>
  <w:style w:type="paragraph" w:customStyle="1" w:styleId="001">
    <w:name w:val="00 Основной текст"/>
    <w:basedOn w:val="a9"/>
    <w:qFormat/>
    <w:rsid w:val="00934D4D"/>
    <w:pPr>
      <w:spacing w:after="0" w:line="276" w:lineRule="auto"/>
      <w:ind w:firstLine="709"/>
      <w:jc w:val="both"/>
    </w:pPr>
    <w:rPr>
      <w:rFonts w:ascii="Times New Roman" w:eastAsia="Times New Roman" w:hAnsi="Times New Roman" w:cs="Times New Roman"/>
      <w:sz w:val="24"/>
      <w:szCs w:val="28"/>
      <w:lang w:eastAsia="ru-RU"/>
    </w:rPr>
  </w:style>
  <w:style w:type="paragraph" w:customStyle="1" w:styleId="002">
    <w:name w:val="00 заглавия таблиц"/>
    <w:basedOn w:val="a9"/>
    <w:qFormat/>
    <w:rsid w:val="00934D4D"/>
    <w:pPr>
      <w:suppressAutoHyphens/>
      <w:spacing w:after="0" w:line="319" w:lineRule="auto"/>
      <w:contextualSpacing/>
      <w:jc w:val="center"/>
    </w:pPr>
    <w:rPr>
      <w:rFonts w:ascii="Times New Roman" w:eastAsia="Times New Roman" w:hAnsi="Times New Roman" w:cs="Times New Roman"/>
      <w:sz w:val="24"/>
      <w:szCs w:val="28"/>
      <w:shd w:val="clear" w:color="auto" w:fill="FFFFFF"/>
      <w:lang w:eastAsia="ru-RU"/>
    </w:rPr>
  </w:style>
  <w:style w:type="character" w:customStyle="1" w:styleId="FontStyle11">
    <w:name w:val="Font Style11"/>
    <w:basedOn w:val="ab"/>
    <w:rsid w:val="00934D4D"/>
    <w:rPr>
      <w:rFonts w:ascii="Arial" w:hAnsi="Arial" w:cs="Arial"/>
      <w:sz w:val="20"/>
      <w:szCs w:val="20"/>
    </w:rPr>
  </w:style>
  <w:style w:type="character" w:customStyle="1" w:styleId="FontStyle14">
    <w:name w:val="Font Style14"/>
    <w:basedOn w:val="ab"/>
    <w:rsid w:val="00934D4D"/>
    <w:rPr>
      <w:rFonts w:ascii="Arial" w:hAnsi="Arial" w:cs="Arial"/>
      <w:sz w:val="18"/>
      <w:szCs w:val="18"/>
    </w:rPr>
  </w:style>
  <w:style w:type="paragraph" w:customStyle="1" w:styleId="xl330">
    <w:name w:val="xl330"/>
    <w:basedOn w:val="a9"/>
    <w:rsid w:val="00934D4D"/>
    <w:pP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31">
    <w:name w:val="xl331"/>
    <w:basedOn w:val="a9"/>
    <w:rsid w:val="00934D4D"/>
    <w:pPr>
      <w:shd w:val="clear" w:color="000000" w:fill="auto"/>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32">
    <w:name w:val="xl332"/>
    <w:basedOn w:val="a9"/>
    <w:rsid w:val="00934D4D"/>
    <w:pPr>
      <w:pBdr>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3">
    <w:name w:val="xl333"/>
    <w:basedOn w:val="a9"/>
    <w:rsid w:val="00934D4D"/>
    <w:pPr>
      <w:pBdr>
        <w:top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4">
    <w:name w:val="xl334"/>
    <w:basedOn w:val="a9"/>
    <w:rsid w:val="00934D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5">
    <w:name w:val="xl335"/>
    <w:basedOn w:val="a9"/>
    <w:rsid w:val="00934D4D"/>
    <w:pPr>
      <w:pBdr>
        <w:top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6">
    <w:name w:val="xl336"/>
    <w:basedOn w:val="a9"/>
    <w:rsid w:val="00934D4D"/>
    <w:pPr>
      <w:pBdr>
        <w:top w:val="single" w:sz="4" w:space="0" w:color="000000"/>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7">
    <w:name w:val="xl337"/>
    <w:basedOn w:val="a9"/>
    <w:rsid w:val="00934D4D"/>
    <w:pPr>
      <w:pBdr>
        <w:top w:val="single" w:sz="4" w:space="0" w:color="000000"/>
        <w:left w:val="single" w:sz="4" w:space="0" w:color="000000"/>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8">
    <w:name w:val="xl338"/>
    <w:basedOn w:val="a9"/>
    <w:rsid w:val="00934D4D"/>
    <w:pPr>
      <w:shd w:val="clear" w:color="000000" w:fill="auto"/>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340">
    <w:name w:val="xl340"/>
    <w:basedOn w:val="a9"/>
    <w:rsid w:val="00934D4D"/>
    <w:pPr>
      <w:pBdr>
        <w:top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341">
    <w:name w:val="xl341"/>
    <w:basedOn w:val="a9"/>
    <w:rsid w:val="00934D4D"/>
    <w:pPr>
      <w:pBdr>
        <w:bottom w:val="single" w:sz="4" w:space="0" w:color="auto"/>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342">
    <w:name w:val="xl342"/>
    <w:basedOn w:val="a9"/>
    <w:rsid w:val="00934D4D"/>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343">
    <w:name w:val="xl343"/>
    <w:basedOn w:val="a9"/>
    <w:rsid w:val="00934D4D"/>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4">
    <w:name w:val="xl344"/>
    <w:basedOn w:val="a9"/>
    <w:rsid w:val="00934D4D"/>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5">
    <w:name w:val="xl345"/>
    <w:basedOn w:val="a9"/>
    <w:rsid w:val="00934D4D"/>
    <w:pPr>
      <w:pBdr>
        <w:lef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6">
    <w:name w:val="xl346"/>
    <w:basedOn w:val="a9"/>
    <w:rsid w:val="00934D4D"/>
    <w:pPr>
      <w:pBdr>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eastAsia="ru-RU"/>
    </w:rPr>
  </w:style>
  <w:style w:type="paragraph" w:customStyle="1" w:styleId="xl347">
    <w:name w:val="xl347"/>
    <w:basedOn w:val="a9"/>
    <w:rsid w:val="00934D4D"/>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48">
    <w:name w:val="xl348"/>
    <w:basedOn w:val="a9"/>
    <w:rsid w:val="00934D4D"/>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49">
    <w:name w:val="xl349"/>
    <w:basedOn w:val="a9"/>
    <w:rsid w:val="00934D4D"/>
    <w:pPr>
      <w:pBdr>
        <w:lef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0">
    <w:name w:val="xl350"/>
    <w:basedOn w:val="a9"/>
    <w:rsid w:val="00934D4D"/>
    <w:pPr>
      <w:pBdr>
        <w:right w:val="single" w:sz="4" w:space="0" w:color="000000"/>
      </w:pBdr>
      <w:spacing w:before="100" w:beforeAutospacing="1" w:after="100" w:afterAutospacing="1" w:line="240" w:lineRule="auto"/>
      <w:ind w:firstLineChars="400" w:firstLine="400"/>
      <w:textAlignment w:val="center"/>
    </w:pPr>
    <w:rPr>
      <w:rFonts w:ascii="Times New Roman" w:eastAsia="Times New Roman" w:hAnsi="Times New Roman" w:cs="Times New Roman"/>
      <w:sz w:val="16"/>
      <w:szCs w:val="16"/>
      <w:lang w:eastAsia="ru-RU"/>
    </w:rPr>
  </w:style>
  <w:style w:type="paragraph" w:customStyle="1" w:styleId="xl351">
    <w:name w:val="xl351"/>
    <w:basedOn w:val="a9"/>
    <w:rsid w:val="00934D4D"/>
    <w:pPr>
      <w:pBdr>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sz w:val="16"/>
      <w:szCs w:val="16"/>
      <w:lang w:eastAsia="ru-RU"/>
    </w:rPr>
  </w:style>
  <w:style w:type="paragraph" w:customStyle="1" w:styleId="xl352">
    <w:name w:val="xl352"/>
    <w:basedOn w:val="a9"/>
    <w:rsid w:val="00934D4D"/>
    <w:pPr>
      <w:pBdr>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sz w:val="16"/>
      <w:szCs w:val="16"/>
      <w:lang w:eastAsia="ru-RU"/>
    </w:rPr>
  </w:style>
  <w:style w:type="paragraph" w:customStyle="1" w:styleId="xl353">
    <w:name w:val="xl353"/>
    <w:basedOn w:val="a9"/>
    <w:rsid w:val="00934D4D"/>
    <w:pPr>
      <w:pBdr>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lang w:eastAsia="ru-RU"/>
    </w:rPr>
  </w:style>
  <w:style w:type="paragraph" w:customStyle="1" w:styleId="xl354">
    <w:name w:val="xl354"/>
    <w:basedOn w:val="a9"/>
    <w:rsid w:val="00934D4D"/>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5">
    <w:name w:val="xl355"/>
    <w:basedOn w:val="a9"/>
    <w:rsid w:val="00934D4D"/>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356">
    <w:name w:val="xl356"/>
    <w:basedOn w:val="a9"/>
    <w:rsid w:val="00934D4D"/>
    <w:pPr>
      <w:pBdr>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lang w:eastAsia="ru-RU"/>
    </w:rPr>
  </w:style>
  <w:style w:type="paragraph" w:customStyle="1" w:styleId="xl357">
    <w:name w:val="xl357"/>
    <w:basedOn w:val="a9"/>
    <w:rsid w:val="00934D4D"/>
    <w:pP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8">
    <w:name w:val="xl358"/>
    <w:basedOn w:val="a9"/>
    <w:rsid w:val="00934D4D"/>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359">
    <w:name w:val="xl359"/>
    <w:basedOn w:val="a9"/>
    <w:rsid w:val="00934D4D"/>
    <w:pPr>
      <w:pBdr>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339">
    <w:name w:val="xl339"/>
    <w:basedOn w:val="a9"/>
    <w:rsid w:val="00934D4D"/>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320">
    <w:name w:val="Основной текст с отступом 32"/>
    <w:basedOn w:val="a9"/>
    <w:rsid w:val="00934D4D"/>
    <w:pPr>
      <w:suppressAutoHyphens/>
      <w:spacing w:after="0" w:line="360" w:lineRule="auto"/>
      <w:ind w:firstLine="720"/>
      <w:jc w:val="both"/>
    </w:pPr>
    <w:rPr>
      <w:rFonts w:ascii="Times New Roman" w:eastAsia="Times New Roman" w:hAnsi="Times New Roman" w:cs="Times New Roman"/>
      <w:sz w:val="28"/>
      <w:szCs w:val="24"/>
      <w:lang w:eastAsia="zh-CN"/>
    </w:rPr>
  </w:style>
  <w:style w:type="paragraph" w:customStyle="1" w:styleId="312">
    <w:name w:val="Основной текст с отступом 31"/>
    <w:basedOn w:val="a9"/>
    <w:rsid w:val="00934D4D"/>
    <w:pPr>
      <w:suppressAutoHyphens/>
      <w:spacing w:after="0" w:line="360" w:lineRule="auto"/>
      <w:ind w:firstLine="720"/>
      <w:jc w:val="both"/>
    </w:pPr>
    <w:rPr>
      <w:rFonts w:ascii="Times New Roman" w:eastAsia="Times New Roman" w:hAnsi="Times New Roman" w:cs="Times New Roman"/>
      <w:sz w:val="28"/>
      <w:szCs w:val="24"/>
      <w:lang w:eastAsia="zh-CN"/>
    </w:rPr>
  </w:style>
  <w:style w:type="paragraph" w:customStyle="1" w:styleId="affffffff6">
    <w:name w:val="Знак"/>
    <w:basedOn w:val="a9"/>
    <w:rsid w:val="00934D4D"/>
    <w:pPr>
      <w:spacing w:line="240" w:lineRule="exact"/>
    </w:pPr>
    <w:rPr>
      <w:rFonts w:ascii="Verdana" w:eastAsia="Times New Roman" w:hAnsi="Verdana" w:cs="Times New Roman"/>
      <w:sz w:val="20"/>
      <w:szCs w:val="20"/>
      <w:lang w:val="en-US"/>
    </w:rPr>
  </w:style>
  <w:style w:type="character" w:customStyle="1" w:styleId="211">
    <w:name w:val="Основной текст 21 Знак"/>
    <w:basedOn w:val="ab"/>
    <w:link w:val="210"/>
    <w:uiPriority w:val="99"/>
    <w:locked/>
    <w:rsid w:val="00934D4D"/>
    <w:rPr>
      <w:rFonts w:ascii="Times New Roman" w:eastAsia="Times New Roman" w:hAnsi="Times New Roman" w:cs="Times New Roman"/>
      <w:sz w:val="28"/>
      <w:szCs w:val="20"/>
      <w:lang w:eastAsia="ru-RU"/>
    </w:rPr>
  </w:style>
  <w:style w:type="paragraph" w:customStyle="1" w:styleId="oaenoniinee">
    <w:name w:val="oaeno niinee"/>
    <w:basedOn w:val="Standard"/>
    <w:rsid w:val="00934D4D"/>
    <w:pPr>
      <w:jc w:val="both"/>
    </w:pPr>
    <w:rPr>
      <w:rFonts w:eastAsia="Times New Roman" w:cs="Times New Roman"/>
      <w:szCs w:val="20"/>
      <w:lang w:val="ru-RU" w:bidi="hi-IN"/>
    </w:rPr>
  </w:style>
  <w:style w:type="character" w:customStyle="1" w:styleId="affffffff7">
    <w:name w:val="Другое_"/>
    <w:basedOn w:val="ab"/>
    <w:link w:val="affffffff8"/>
    <w:rsid w:val="00934D4D"/>
    <w:rPr>
      <w:rFonts w:ascii="Times New Roman" w:eastAsia="Times New Roman" w:hAnsi="Times New Roman" w:cs="Times New Roman"/>
      <w:sz w:val="18"/>
      <w:szCs w:val="18"/>
      <w:shd w:val="clear" w:color="auto" w:fill="FFFFFF"/>
    </w:rPr>
  </w:style>
  <w:style w:type="paragraph" w:customStyle="1" w:styleId="affffffff8">
    <w:name w:val="Другое"/>
    <w:basedOn w:val="a9"/>
    <w:link w:val="affffffff7"/>
    <w:rsid w:val="00934D4D"/>
    <w:pPr>
      <w:widowControl w:val="0"/>
      <w:shd w:val="clear" w:color="auto" w:fill="FFFFFF"/>
      <w:spacing w:after="0" w:line="240" w:lineRule="auto"/>
    </w:pPr>
    <w:rPr>
      <w:rFonts w:ascii="Times New Roman" w:eastAsia="Times New Roman" w:hAnsi="Times New Roman" w:cs="Times New Roman"/>
      <w:sz w:val="18"/>
      <w:szCs w:val="18"/>
    </w:rPr>
  </w:style>
  <w:style w:type="character" w:customStyle="1" w:styleId="58">
    <w:name w:val="Основной текст (5)_"/>
    <w:basedOn w:val="ab"/>
    <w:link w:val="59"/>
    <w:rsid w:val="00934D4D"/>
    <w:rPr>
      <w:rFonts w:ascii="Times New Roman" w:eastAsia="Times New Roman" w:hAnsi="Times New Roman" w:cs="Times New Roman"/>
      <w:b/>
      <w:bCs/>
      <w:sz w:val="26"/>
      <w:szCs w:val="26"/>
      <w:shd w:val="clear" w:color="auto" w:fill="FFFFFF"/>
    </w:rPr>
  </w:style>
  <w:style w:type="paragraph" w:customStyle="1" w:styleId="59">
    <w:name w:val="Основной текст (5)"/>
    <w:basedOn w:val="a9"/>
    <w:link w:val="58"/>
    <w:rsid w:val="00934D4D"/>
    <w:pPr>
      <w:widowControl w:val="0"/>
      <w:shd w:val="clear" w:color="auto" w:fill="FFFFFF"/>
      <w:spacing w:after="0" w:line="320" w:lineRule="exact"/>
    </w:pPr>
    <w:rPr>
      <w:rFonts w:ascii="Times New Roman" w:eastAsia="Times New Roman" w:hAnsi="Times New Roman" w:cs="Times New Roman"/>
      <w:b/>
      <w:bCs/>
      <w:sz w:val="26"/>
      <w:szCs w:val="26"/>
    </w:rPr>
  </w:style>
  <w:style w:type="paragraph" w:customStyle="1" w:styleId="00">
    <w:name w:val="00 маркированный список"/>
    <w:basedOn w:val="001"/>
    <w:qFormat/>
    <w:rsid w:val="00934D4D"/>
    <w:pPr>
      <w:numPr>
        <w:numId w:val="21"/>
      </w:numPr>
    </w:pPr>
    <w:rPr>
      <w:szCs w:val="24"/>
      <w:lang w:eastAsia="ar-SA"/>
    </w:rPr>
  </w:style>
  <w:style w:type="character" w:customStyle="1" w:styleId="FontStyle284">
    <w:name w:val="Font Style284"/>
    <w:basedOn w:val="ab"/>
    <w:rsid w:val="00934D4D"/>
    <w:rPr>
      <w:rFonts w:ascii="Times New Roman" w:hAnsi="Times New Roman" w:cs="Times New Roman" w:hint="default"/>
      <w:sz w:val="22"/>
      <w:szCs w:val="22"/>
    </w:rPr>
  </w:style>
  <w:style w:type="character" w:customStyle="1" w:styleId="affffffff9">
    <w:name w:val="Номер объекта Знак"/>
    <w:uiPriority w:val="99"/>
    <w:locked/>
    <w:rsid w:val="00934D4D"/>
    <w:rPr>
      <w:rFonts w:ascii="Times New Roman" w:eastAsia="Times New Roman" w:hAnsi="Times New Roman" w:cs="Times New Roman"/>
      <w:b/>
      <w:bCs/>
      <w:sz w:val="28"/>
      <w:szCs w:val="24"/>
      <w:lang w:eastAsia="ru-RU"/>
    </w:rPr>
  </w:style>
  <w:style w:type="paragraph" w:customStyle="1" w:styleId="Style132">
    <w:name w:val="Style132"/>
    <w:basedOn w:val="a9"/>
    <w:rsid w:val="00934D4D"/>
    <w:pPr>
      <w:widowControl w:val="0"/>
      <w:autoSpaceDE w:val="0"/>
      <w:autoSpaceDN w:val="0"/>
      <w:adjustRightInd w:val="0"/>
      <w:spacing w:after="0" w:line="302" w:lineRule="exact"/>
      <w:ind w:hanging="341"/>
    </w:pPr>
    <w:rPr>
      <w:rFonts w:ascii="Arial" w:eastAsia="Times New Roman" w:hAnsi="Arial" w:cs="Arial"/>
      <w:sz w:val="24"/>
      <w:szCs w:val="24"/>
      <w:lang w:eastAsia="ru-RU"/>
    </w:rPr>
  </w:style>
  <w:style w:type="paragraph" w:customStyle="1" w:styleId="Style128">
    <w:name w:val="Style128"/>
    <w:basedOn w:val="a9"/>
    <w:rsid w:val="00934D4D"/>
    <w:pPr>
      <w:widowControl w:val="0"/>
      <w:autoSpaceDE w:val="0"/>
      <w:autoSpaceDN w:val="0"/>
      <w:adjustRightInd w:val="0"/>
      <w:spacing w:after="0" w:line="283" w:lineRule="exact"/>
      <w:ind w:hanging="350"/>
      <w:jc w:val="both"/>
    </w:pPr>
    <w:rPr>
      <w:rFonts w:ascii="Arial" w:eastAsia="Times New Roman" w:hAnsi="Arial" w:cs="Arial"/>
      <w:sz w:val="24"/>
      <w:szCs w:val="24"/>
      <w:lang w:eastAsia="ru-RU"/>
    </w:rPr>
  </w:style>
  <w:style w:type="paragraph" w:customStyle="1" w:styleId="affffffffa">
    <w:name w:val="Глава"/>
    <w:basedOn w:val="a9"/>
    <w:link w:val="affffffffb"/>
    <w:autoRedefine/>
    <w:qFormat/>
    <w:rsid w:val="00934D4D"/>
    <w:pPr>
      <w:widowControl w:val="0"/>
      <w:autoSpaceDE w:val="0"/>
      <w:autoSpaceDN w:val="0"/>
      <w:adjustRightInd w:val="0"/>
      <w:spacing w:before="120" w:after="0" w:line="240" w:lineRule="auto"/>
      <w:jc w:val="center"/>
      <w:outlineLvl w:val="1"/>
    </w:pPr>
    <w:rPr>
      <w:rFonts w:ascii="Times New Roman" w:eastAsia="Times New Roman" w:hAnsi="Times New Roman" w:cs="Times New Roman"/>
      <w:b/>
      <w:bCs/>
      <w:color w:val="000000"/>
      <w:sz w:val="28"/>
      <w:szCs w:val="28"/>
      <w:lang w:eastAsia="ru-RU"/>
    </w:rPr>
  </w:style>
  <w:style w:type="character" w:customStyle="1" w:styleId="affffffffb">
    <w:name w:val="Глава Знак"/>
    <w:basedOn w:val="ab"/>
    <w:link w:val="affffffffa"/>
    <w:rsid w:val="00934D4D"/>
    <w:rPr>
      <w:rFonts w:ascii="Times New Roman" w:eastAsia="Times New Roman" w:hAnsi="Times New Roman" w:cs="Times New Roman"/>
      <w:b/>
      <w:bCs/>
      <w:color w:val="000000"/>
      <w:sz w:val="28"/>
      <w:szCs w:val="28"/>
      <w:lang w:eastAsia="ru-RU"/>
    </w:rPr>
  </w:style>
  <w:style w:type="paragraph" w:customStyle="1" w:styleId="213">
    <w:name w:val="21"/>
    <w:basedOn w:val="a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b"/>
    <w:rsid w:val="00934D4D"/>
  </w:style>
  <w:style w:type="character" w:customStyle="1" w:styleId="affffffffc">
    <w:name w:val="Основной текст_"/>
    <w:basedOn w:val="ab"/>
    <w:link w:val="1f8"/>
    <w:rsid w:val="00934D4D"/>
    <w:rPr>
      <w:rFonts w:ascii="Times New Roman" w:eastAsia="Times New Roman" w:hAnsi="Times New Roman" w:cs="Times New Roman"/>
      <w:b/>
      <w:bCs/>
      <w:shd w:val="clear" w:color="auto" w:fill="FFFFFF"/>
    </w:rPr>
  </w:style>
  <w:style w:type="character" w:customStyle="1" w:styleId="affffffffd">
    <w:name w:val="Подпись к таблице_"/>
    <w:basedOn w:val="ab"/>
    <w:link w:val="affffffffe"/>
    <w:rsid w:val="00934D4D"/>
    <w:rPr>
      <w:rFonts w:ascii="Times New Roman" w:eastAsia="Times New Roman" w:hAnsi="Times New Roman" w:cs="Times New Roman"/>
      <w:b/>
      <w:bCs/>
      <w:shd w:val="clear" w:color="auto" w:fill="FFFFFF"/>
    </w:rPr>
  </w:style>
  <w:style w:type="paragraph" w:customStyle="1" w:styleId="1f8">
    <w:name w:val="Основной текст1"/>
    <w:basedOn w:val="a9"/>
    <w:link w:val="affffffffc"/>
    <w:rsid w:val="00934D4D"/>
    <w:pPr>
      <w:widowControl w:val="0"/>
      <w:shd w:val="clear" w:color="auto" w:fill="FFFFFF"/>
      <w:spacing w:after="190" w:line="286" w:lineRule="auto"/>
      <w:jc w:val="center"/>
    </w:pPr>
    <w:rPr>
      <w:rFonts w:ascii="Times New Roman" w:eastAsia="Times New Roman" w:hAnsi="Times New Roman" w:cs="Times New Roman"/>
      <w:b/>
      <w:bCs/>
    </w:rPr>
  </w:style>
  <w:style w:type="paragraph" w:customStyle="1" w:styleId="affffffffe">
    <w:name w:val="Подпись к таблице"/>
    <w:basedOn w:val="a9"/>
    <w:link w:val="affffffffd"/>
    <w:rsid w:val="00934D4D"/>
    <w:pPr>
      <w:widowControl w:val="0"/>
      <w:shd w:val="clear" w:color="auto" w:fill="FFFFFF"/>
      <w:spacing w:after="0" w:line="240" w:lineRule="auto"/>
      <w:jc w:val="center"/>
    </w:pPr>
    <w:rPr>
      <w:rFonts w:ascii="Times New Roman" w:eastAsia="Times New Roman" w:hAnsi="Times New Roman" w:cs="Times New Roman"/>
      <w:b/>
      <w:bCs/>
    </w:rPr>
  </w:style>
  <w:style w:type="paragraph" w:customStyle="1" w:styleId="schooldescription">
    <w:name w:val="school_description"/>
    <w:basedOn w:val="a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hoolname">
    <w:name w:val="school_name"/>
    <w:basedOn w:val="a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9">
    <w:name w:val="Заголовок №1_"/>
    <w:basedOn w:val="ab"/>
    <w:link w:val="1fa"/>
    <w:rsid w:val="00934D4D"/>
    <w:rPr>
      <w:rFonts w:ascii="Times New Roman" w:eastAsia="Times New Roman" w:hAnsi="Times New Roman" w:cs="Times New Roman"/>
      <w:b/>
      <w:bCs/>
      <w:sz w:val="36"/>
      <w:szCs w:val="36"/>
      <w:shd w:val="clear" w:color="auto" w:fill="FFFFFF"/>
    </w:rPr>
  </w:style>
  <w:style w:type="character" w:customStyle="1" w:styleId="2ff">
    <w:name w:val="Колонтитул (2)_"/>
    <w:basedOn w:val="ab"/>
    <w:link w:val="2ff0"/>
    <w:rsid w:val="00934D4D"/>
    <w:rPr>
      <w:rFonts w:ascii="Times New Roman" w:eastAsia="Times New Roman" w:hAnsi="Times New Roman" w:cs="Times New Roman"/>
      <w:sz w:val="20"/>
      <w:szCs w:val="20"/>
      <w:shd w:val="clear" w:color="auto" w:fill="FFFFFF"/>
    </w:rPr>
  </w:style>
  <w:style w:type="character" w:customStyle="1" w:styleId="2ff1">
    <w:name w:val="Заголовок №2_"/>
    <w:basedOn w:val="ab"/>
    <w:link w:val="2ff2"/>
    <w:rsid w:val="00934D4D"/>
    <w:rPr>
      <w:rFonts w:ascii="Times New Roman" w:eastAsia="Times New Roman" w:hAnsi="Times New Roman" w:cs="Times New Roman"/>
      <w:b/>
      <w:bCs/>
      <w:sz w:val="28"/>
      <w:szCs w:val="28"/>
      <w:shd w:val="clear" w:color="auto" w:fill="FFFFFF"/>
    </w:rPr>
  </w:style>
  <w:style w:type="paragraph" w:customStyle="1" w:styleId="1fa">
    <w:name w:val="Заголовок №1"/>
    <w:basedOn w:val="a9"/>
    <w:link w:val="1f9"/>
    <w:rsid w:val="00934D4D"/>
    <w:pPr>
      <w:widowControl w:val="0"/>
      <w:shd w:val="clear" w:color="auto" w:fill="FFFFFF"/>
      <w:spacing w:after="0" w:line="458" w:lineRule="auto"/>
      <w:jc w:val="center"/>
      <w:outlineLvl w:val="0"/>
    </w:pPr>
    <w:rPr>
      <w:rFonts w:ascii="Times New Roman" w:eastAsia="Times New Roman" w:hAnsi="Times New Roman" w:cs="Times New Roman"/>
      <w:b/>
      <w:bCs/>
      <w:sz w:val="36"/>
      <w:szCs w:val="36"/>
    </w:rPr>
  </w:style>
  <w:style w:type="paragraph" w:customStyle="1" w:styleId="2ff0">
    <w:name w:val="Колонтитул (2)"/>
    <w:basedOn w:val="a9"/>
    <w:link w:val="2ff"/>
    <w:rsid w:val="00934D4D"/>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2ff2">
    <w:name w:val="Заголовок №2"/>
    <w:basedOn w:val="a9"/>
    <w:link w:val="2ff1"/>
    <w:rsid w:val="00934D4D"/>
    <w:pPr>
      <w:widowControl w:val="0"/>
      <w:shd w:val="clear" w:color="auto" w:fill="FFFFFF"/>
      <w:spacing w:after="640" w:line="240" w:lineRule="auto"/>
      <w:jc w:val="center"/>
      <w:outlineLvl w:val="1"/>
    </w:pPr>
    <w:rPr>
      <w:rFonts w:ascii="Times New Roman" w:eastAsia="Times New Roman" w:hAnsi="Times New Roman" w:cs="Times New Roman"/>
      <w:b/>
      <w:bCs/>
      <w:sz w:val="28"/>
      <w:szCs w:val="28"/>
    </w:rPr>
  </w:style>
  <w:style w:type="paragraph" w:customStyle="1" w:styleId="afffffffff">
    <w:name w:val="+Таб"/>
    <w:basedOn w:val="a9"/>
    <w:link w:val="afffffffff0"/>
    <w:qFormat/>
    <w:rsid w:val="00934D4D"/>
    <w:pPr>
      <w:spacing w:after="0" w:line="240" w:lineRule="auto"/>
      <w:jc w:val="center"/>
    </w:pPr>
    <w:rPr>
      <w:rFonts w:ascii="Times New Roman" w:eastAsia="Calibri" w:hAnsi="Times New Roman" w:cs="Times New Roman"/>
      <w:sz w:val="20"/>
      <w:szCs w:val="20"/>
    </w:rPr>
  </w:style>
  <w:style w:type="character" w:customStyle="1" w:styleId="afffffffff0">
    <w:name w:val="+Таб Знак"/>
    <w:basedOn w:val="ab"/>
    <w:link w:val="afffffffff"/>
    <w:rsid w:val="00934D4D"/>
    <w:rPr>
      <w:rFonts w:ascii="Times New Roman" w:eastAsia="Calibri" w:hAnsi="Times New Roman" w:cs="Times New Roman"/>
      <w:sz w:val="20"/>
      <w:szCs w:val="20"/>
    </w:rPr>
  </w:style>
  <w:style w:type="table" w:customStyle="1" w:styleId="63">
    <w:name w:val="Сетка таблицы6"/>
    <w:basedOn w:val="ac"/>
    <w:next w:val="af6"/>
    <w:uiPriority w:val="59"/>
    <w:rsid w:val="00934D4D"/>
    <w:pPr>
      <w:spacing w:before="200" w:after="0" w:line="240" w:lineRule="auto"/>
      <w:ind w:left="788" w:hanging="43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1">
    <w:name w:val="+таб"/>
    <w:basedOn w:val="a9"/>
    <w:link w:val="afffffffff2"/>
    <w:qFormat/>
    <w:rsid w:val="00934D4D"/>
    <w:pPr>
      <w:spacing w:after="0" w:line="240" w:lineRule="auto"/>
      <w:jc w:val="center"/>
    </w:pPr>
    <w:rPr>
      <w:rFonts w:ascii="Times New Roman" w:eastAsia="Times New Roman" w:hAnsi="Times New Roman" w:cs="Times New Roman"/>
      <w:sz w:val="20"/>
      <w:szCs w:val="20"/>
      <w:lang w:eastAsia="ru-RU"/>
    </w:rPr>
  </w:style>
  <w:style w:type="character" w:customStyle="1" w:styleId="afffffffff2">
    <w:name w:val="+таб Знак"/>
    <w:basedOn w:val="ab"/>
    <w:link w:val="afffffffff1"/>
    <w:rsid w:val="00934D4D"/>
    <w:rPr>
      <w:rFonts w:ascii="Times New Roman" w:eastAsia="Times New Roman" w:hAnsi="Times New Roman" w:cs="Times New Roman"/>
      <w:sz w:val="20"/>
      <w:szCs w:val="20"/>
      <w:lang w:eastAsia="ru-RU"/>
    </w:rPr>
  </w:style>
  <w:style w:type="paragraph" w:customStyle="1" w:styleId="afffffffff3">
    <w:name w:val="Оглавление"/>
    <w:basedOn w:val="25"/>
    <w:link w:val="afffffffff4"/>
    <w:qFormat/>
    <w:rsid w:val="00934D4D"/>
    <w:pPr>
      <w:spacing w:before="100" w:beforeAutospacing="1" w:after="100" w:afterAutospacing="1" w:line="240" w:lineRule="auto"/>
      <w:contextualSpacing/>
    </w:pPr>
    <w:rPr>
      <w:rFonts w:ascii="Times New Roman" w:hAnsi="Times New Roman"/>
      <w:i w:val="0"/>
      <w:sz w:val="24"/>
      <w:lang w:bidi="en-US"/>
    </w:rPr>
  </w:style>
  <w:style w:type="character" w:customStyle="1" w:styleId="afffffff6">
    <w:name w:val="Таблица Знак"/>
    <w:basedOn w:val="ab"/>
    <w:link w:val="afffffff5"/>
    <w:rsid w:val="00934D4D"/>
    <w:rPr>
      <w:rFonts w:ascii="Arial" w:eastAsia="Times New Roman" w:hAnsi="Arial" w:cs="Times New Roman"/>
      <w:kern w:val="28"/>
      <w:sz w:val="20"/>
      <w:szCs w:val="20"/>
      <w:lang w:eastAsia="ru-RU"/>
    </w:rPr>
  </w:style>
  <w:style w:type="character" w:customStyle="1" w:styleId="afffffffff4">
    <w:name w:val="Оглавление Знак"/>
    <w:basedOn w:val="26"/>
    <w:link w:val="afffffffff3"/>
    <w:rsid w:val="00934D4D"/>
    <w:rPr>
      <w:rFonts w:ascii="Times New Roman" w:eastAsia="Times New Roman" w:hAnsi="Times New Roman" w:cs="Times New Roman"/>
      <w:i w:val="0"/>
      <w:iCs/>
      <w:sz w:val="24"/>
      <w:szCs w:val="20"/>
      <w:lang w:val="en-US" w:bidi="en-US"/>
    </w:rPr>
  </w:style>
  <w:style w:type="numbering" w:customStyle="1" w:styleId="10">
    <w:name w:val="Стиль1"/>
    <w:uiPriority w:val="99"/>
    <w:rsid w:val="00934D4D"/>
    <w:pPr>
      <w:numPr>
        <w:numId w:val="31"/>
      </w:numPr>
    </w:pPr>
  </w:style>
  <w:style w:type="numbering" w:customStyle="1" w:styleId="2">
    <w:name w:val="Стиль2"/>
    <w:uiPriority w:val="99"/>
    <w:rsid w:val="00934D4D"/>
    <w:pPr>
      <w:numPr>
        <w:numId w:val="32"/>
      </w:numPr>
    </w:pPr>
  </w:style>
  <w:style w:type="paragraph" w:customStyle="1" w:styleId="afffffffff5">
    <w:name w:val="Таблица_ужатая"/>
    <w:basedOn w:val="afffffff5"/>
    <w:link w:val="afffffffff6"/>
    <w:uiPriority w:val="99"/>
    <w:qFormat/>
    <w:rsid w:val="00934D4D"/>
    <w:pPr>
      <w:tabs>
        <w:tab w:val="clear" w:pos="851"/>
      </w:tabs>
      <w:spacing w:after="120"/>
      <w:contextualSpacing/>
      <w:jc w:val="left"/>
    </w:pPr>
    <w:rPr>
      <w:rFonts w:ascii="Times New Roman" w:eastAsiaTheme="minorEastAsia" w:hAnsi="Times New Roman"/>
      <w:sz w:val="24"/>
      <w:lang w:bidi="en-US"/>
    </w:rPr>
  </w:style>
  <w:style w:type="character" w:customStyle="1" w:styleId="afffffffff6">
    <w:name w:val="Таблица_ужатая Знак"/>
    <w:basedOn w:val="afffffff6"/>
    <w:link w:val="afffffffff5"/>
    <w:uiPriority w:val="99"/>
    <w:rsid w:val="00934D4D"/>
    <w:rPr>
      <w:rFonts w:ascii="Times New Roman" w:eastAsiaTheme="minorEastAsia" w:hAnsi="Times New Roman" w:cs="Times New Roman"/>
      <w:kern w:val="28"/>
      <w:sz w:val="24"/>
      <w:szCs w:val="20"/>
      <w:lang w:eastAsia="ru-RU" w:bidi="en-US"/>
    </w:rPr>
  </w:style>
  <w:style w:type="paragraph" w:customStyle="1" w:styleId="afffffffff7">
    <w:name w:val="Заголовок_табл"/>
    <w:basedOn w:val="a9"/>
    <w:link w:val="afffffffff8"/>
    <w:rsid w:val="00934D4D"/>
    <w:pPr>
      <w:spacing w:after="0" w:line="240" w:lineRule="auto"/>
      <w:ind w:firstLine="539"/>
      <w:jc w:val="center"/>
      <w:outlineLvl w:val="4"/>
    </w:pPr>
    <w:rPr>
      <w:rFonts w:ascii="Times New Roman" w:eastAsia="Times New Roman" w:hAnsi="Times New Roman" w:cs="Times New Roman"/>
      <w:bCs/>
      <w:i/>
      <w:sz w:val="28"/>
      <w:szCs w:val="28"/>
      <w:lang w:eastAsia="ru-RU"/>
    </w:rPr>
  </w:style>
  <w:style w:type="character" w:customStyle="1" w:styleId="afffffffff8">
    <w:name w:val="Заголовок_табл Знак"/>
    <w:basedOn w:val="ab"/>
    <w:link w:val="afffffffff7"/>
    <w:rsid w:val="00934D4D"/>
    <w:rPr>
      <w:rFonts w:ascii="Times New Roman" w:eastAsia="Times New Roman" w:hAnsi="Times New Roman" w:cs="Times New Roman"/>
      <w:bCs/>
      <w:i/>
      <w:sz w:val="28"/>
      <w:szCs w:val="28"/>
      <w:lang w:eastAsia="ru-RU"/>
    </w:rPr>
  </w:style>
  <w:style w:type="paragraph" w:customStyle="1" w:styleId="afffffffff9">
    <w:name w:val="МОЙ СТИЛЬ"/>
    <w:basedOn w:val="afffffffff3"/>
    <w:qFormat/>
    <w:rsid w:val="00934D4D"/>
    <w:pPr>
      <w:spacing w:line="360" w:lineRule="auto"/>
      <w:ind w:left="567"/>
      <w:jc w:val="both"/>
    </w:pPr>
    <w:rPr>
      <w:b/>
      <w:color w:val="000000" w:themeColor="text1"/>
      <w:szCs w:val="24"/>
      <w:lang w:val="ru-RU"/>
    </w:rPr>
  </w:style>
  <w:style w:type="table" w:customStyle="1" w:styleId="1fb">
    <w:name w:val="Сетка таблицы1"/>
    <w:basedOn w:val="ac"/>
    <w:next w:val="af6"/>
    <w:uiPriority w:val="59"/>
    <w:rsid w:val="00934D4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TEXT0">
    <w:name w:val=".HEADERTEXT"/>
    <w:rsid w:val="00934D4D"/>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blk">
    <w:name w:val="blk"/>
    <w:basedOn w:val="ab"/>
    <w:rsid w:val="00934D4D"/>
  </w:style>
  <w:style w:type="paragraph" w:customStyle="1" w:styleId="1fc">
    <w:name w:val="1 Название таблицы"/>
    <w:basedOn w:val="a9"/>
    <w:autoRedefine/>
    <w:qFormat/>
    <w:rsid w:val="00934D4D"/>
    <w:pPr>
      <w:spacing w:before="120" w:after="0" w:line="240" w:lineRule="auto"/>
      <w:ind w:firstLine="709"/>
      <w:jc w:val="center"/>
    </w:pPr>
    <w:rPr>
      <w:rFonts w:ascii="Times New Roman" w:eastAsia="Times New Roman" w:hAnsi="Times New Roman" w:cs="Times New Roman"/>
      <w:sz w:val="28"/>
      <w:szCs w:val="28"/>
      <w:lang w:eastAsia="ru-RU"/>
    </w:rPr>
  </w:style>
  <w:style w:type="paragraph" w:customStyle="1" w:styleId="1fd">
    <w:name w:val="Таблица 1"/>
    <w:basedOn w:val="1f0"/>
    <w:link w:val="1fe"/>
    <w:autoRedefine/>
    <w:qFormat/>
    <w:rsid w:val="00934D4D"/>
    <w:pPr>
      <w:spacing w:line="240" w:lineRule="auto"/>
      <w:ind w:firstLine="0"/>
      <w:jc w:val="center"/>
    </w:pPr>
    <w:rPr>
      <w:sz w:val="28"/>
    </w:rPr>
  </w:style>
  <w:style w:type="character" w:customStyle="1" w:styleId="1fe">
    <w:name w:val="Таблица 1 Знак"/>
    <w:basedOn w:val="Normal"/>
    <w:link w:val="1fd"/>
    <w:rsid w:val="00934D4D"/>
    <w:rPr>
      <w:rFonts w:ascii="Times New Roman" w:eastAsia="Times New Roman" w:hAnsi="Times New Roman" w:cs="Times New Roman"/>
      <w:sz w:val="28"/>
      <w:szCs w:val="20"/>
      <w:lang w:eastAsia="ar-SA"/>
    </w:rPr>
  </w:style>
  <w:style w:type="character" w:customStyle="1" w:styleId="ListLabel6">
    <w:name w:val="ListLabel 6"/>
    <w:qFormat/>
    <w:rsid w:val="00934D4D"/>
    <w:rPr>
      <w:color w:val="00000A"/>
    </w:rPr>
  </w:style>
  <w:style w:type="paragraph" w:customStyle="1" w:styleId="ConsPlusJurTerm">
    <w:name w:val="ConsPlusJurTerm"/>
    <w:uiPriority w:val="99"/>
    <w:rsid w:val="00934D4D"/>
    <w:pPr>
      <w:widowControl w:val="0"/>
      <w:autoSpaceDE w:val="0"/>
      <w:autoSpaceDN w:val="0"/>
      <w:spacing w:after="0" w:line="240" w:lineRule="auto"/>
    </w:pPr>
    <w:rPr>
      <w:rFonts w:ascii="Tahoma" w:eastAsia="Times New Roman" w:hAnsi="Tahoma" w:cs="Tahoma"/>
      <w:sz w:val="26"/>
      <w:szCs w:val="26"/>
      <w:lang w:eastAsia="ru-RU"/>
    </w:rPr>
  </w:style>
  <w:style w:type="character" w:customStyle="1" w:styleId="searchresult">
    <w:name w:val="search_result"/>
    <w:basedOn w:val="ab"/>
    <w:rsid w:val="00934D4D"/>
  </w:style>
  <w:style w:type="character" w:customStyle="1" w:styleId="24">
    <w:name w:val="Обычный (веб) Знак2"/>
    <w:aliases w:val="Обычный (Web)1 Знак,Обычный (Web) Знак,Обычный (веб) Знак Знак1,Обычный (веб) Знак1 Знак1,Обычный (веб) Знак Знак Знак, Знак Знак10 Знак,Обычный (веб)1 Знак,Обычный (веб) Знак1 Знак Знак,Обычный (веб) Знак2 Знак Знак Знак"/>
    <w:link w:val="afff6"/>
    <w:rsid w:val="00934D4D"/>
    <w:rPr>
      <w:rFonts w:ascii="Calibri" w:eastAsia="Calibri" w:hAnsi="Calibri" w:cs="Times New Roman"/>
      <w:bCs/>
      <w:color w:val="000000"/>
      <w:kern w:val="24"/>
      <w:sz w:val="20"/>
      <w:szCs w:val="20"/>
      <w:lang w:val="en-US" w:eastAsia="ar-SA" w:bidi="en-US"/>
    </w:rPr>
  </w:style>
  <w:style w:type="paragraph" w:customStyle="1" w:styleId="2ff3">
    <w:name w:val="Без интервала2"/>
    <w:rsid w:val="00934D4D"/>
    <w:pPr>
      <w:spacing w:after="0" w:line="240" w:lineRule="auto"/>
    </w:pPr>
    <w:rPr>
      <w:rFonts w:ascii="Times New Roman" w:eastAsia="Times New Roman" w:hAnsi="Times New Roman" w:cs="Times New Roman"/>
      <w:sz w:val="24"/>
      <w:szCs w:val="24"/>
      <w:lang w:eastAsia="ru-RU"/>
    </w:rPr>
  </w:style>
  <w:style w:type="paragraph" w:customStyle="1" w:styleId="afffffffffa">
    <w:name w:val="Текст записки"/>
    <w:basedOn w:val="a9"/>
    <w:qFormat/>
    <w:rsid w:val="00934D4D"/>
    <w:pPr>
      <w:autoSpaceDE w:val="0"/>
      <w:autoSpaceDN w:val="0"/>
      <w:adjustRightInd w:val="0"/>
      <w:spacing w:after="120" w:line="276" w:lineRule="auto"/>
      <w:ind w:firstLine="567"/>
      <w:jc w:val="both"/>
    </w:pPr>
    <w:rPr>
      <w:rFonts w:ascii="Bookman Old Style" w:eastAsia="Calibri" w:hAnsi="Bookman Old Style" w:cs="Times New Roman"/>
      <w:sz w:val="24"/>
      <w:szCs w:val="28"/>
    </w:rPr>
  </w:style>
  <w:style w:type="character" w:customStyle="1" w:styleId="95pt0pt">
    <w:name w:val="Основной текст + 9;5 pt;Интервал 0 pt"/>
    <w:basedOn w:val="affffffffc"/>
    <w:rsid w:val="00934D4D"/>
    <w:rPr>
      <w:rFonts w:ascii="Times New Roman" w:eastAsia="Times New Roman" w:hAnsi="Times New Roman" w:cs="Times New Roman"/>
      <w:b w:val="0"/>
      <w:bCs w:val="0"/>
      <w:i w:val="0"/>
      <w:iCs w:val="0"/>
      <w:smallCaps w:val="0"/>
      <w:strike w:val="0"/>
      <w:color w:val="000000"/>
      <w:spacing w:val="1"/>
      <w:w w:val="100"/>
      <w:position w:val="0"/>
      <w:sz w:val="19"/>
      <w:szCs w:val="19"/>
      <w:u w:val="none"/>
      <w:shd w:val="clear" w:color="auto" w:fill="FFFFFF"/>
      <w:lang w:val="ru-RU"/>
    </w:rPr>
  </w:style>
  <w:style w:type="character" w:customStyle="1" w:styleId="Bodytext2">
    <w:name w:val="Body text (2)"/>
    <w:rsid w:val="00934D4D"/>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lang w:val="ru-RU" w:eastAsia="ru-RU" w:bidi="ru-RU"/>
    </w:rPr>
  </w:style>
  <w:style w:type="character" w:customStyle="1" w:styleId="211pt">
    <w:name w:val="Основной текст (2) + 11 pt;Не полужирный"/>
    <w:rsid w:val="00934D4D"/>
    <w:rPr>
      <w:rFonts w:ascii="Times New Roman" w:eastAsia="Times New Roman" w:hAnsi="Times New Roman" w:cs="Times New Roman"/>
      <w:b/>
      <w:bCs/>
      <w:i w:val="0"/>
      <w:iCs w:val="0"/>
      <w:caps w:val="0"/>
      <w:smallCaps w:val="0"/>
      <w:strike w:val="0"/>
      <w:dstrike w:val="0"/>
      <w:color w:val="000000"/>
      <w:spacing w:val="0"/>
      <w:w w:val="100"/>
      <w:sz w:val="22"/>
      <w:szCs w:val="22"/>
      <w:u w:val="none"/>
      <w:lang w:val="ru-RU" w:eastAsia="ru-RU" w:bidi="ru-RU"/>
    </w:rPr>
  </w:style>
  <w:style w:type="paragraph" w:customStyle="1" w:styleId="msonormalmrcssattr">
    <w:name w:val="msonormal_mr_css_attr"/>
    <w:basedOn w:val="a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3">
    <w:name w:val="Текст 14(основной) Знак"/>
    <w:link w:val="142"/>
    <w:rsid w:val="00934D4D"/>
    <w:rPr>
      <w:rFonts w:ascii="Times New Roman" w:eastAsia="Times New Roman" w:hAnsi="Times New Roman" w:cs="Times New Roman"/>
      <w:sz w:val="28"/>
      <w:szCs w:val="24"/>
      <w:lang w:eastAsia="ru-RU"/>
    </w:rPr>
  </w:style>
  <w:style w:type="paragraph" w:customStyle="1" w:styleId="144">
    <w:name w:val="Текст 14(справа)"/>
    <w:basedOn w:val="142"/>
    <w:link w:val="145"/>
    <w:autoRedefine/>
    <w:uiPriority w:val="99"/>
    <w:rsid w:val="00934D4D"/>
    <w:pPr>
      <w:ind w:firstLine="709"/>
      <w:jc w:val="right"/>
    </w:pPr>
    <w:rPr>
      <w:bCs/>
      <w:sz w:val="24"/>
    </w:rPr>
  </w:style>
  <w:style w:type="character" w:customStyle="1" w:styleId="145">
    <w:name w:val="Текст 14(справа) Знак"/>
    <w:link w:val="144"/>
    <w:uiPriority w:val="99"/>
    <w:rsid w:val="00934D4D"/>
    <w:rPr>
      <w:rFonts w:ascii="Times New Roman" w:eastAsia="Times New Roman" w:hAnsi="Times New Roman" w:cs="Times New Roman"/>
      <w:bCs/>
      <w:sz w:val="24"/>
      <w:szCs w:val="24"/>
      <w:lang w:eastAsia="ru-RU"/>
    </w:rPr>
  </w:style>
  <w:style w:type="paragraph" w:customStyle="1" w:styleId="146">
    <w:name w:val="Текст 14(поцентру)"/>
    <w:basedOn w:val="144"/>
    <w:link w:val="147"/>
    <w:autoRedefine/>
    <w:uiPriority w:val="99"/>
    <w:rsid w:val="00934D4D"/>
    <w:pPr>
      <w:spacing w:before="120" w:after="120" w:line="276" w:lineRule="auto"/>
      <w:jc w:val="center"/>
    </w:pPr>
    <w:rPr>
      <w:i/>
    </w:rPr>
  </w:style>
  <w:style w:type="character" w:customStyle="1" w:styleId="147">
    <w:name w:val="Текст 14(поцентру) Знак"/>
    <w:link w:val="146"/>
    <w:uiPriority w:val="99"/>
    <w:rsid w:val="00934D4D"/>
    <w:rPr>
      <w:rFonts w:ascii="Times New Roman" w:eastAsia="Times New Roman" w:hAnsi="Times New Roman" w:cs="Times New Roman"/>
      <w:bCs/>
      <w:i/>
      <w:sz w:val="24"/>
      <w:szCs w:val="24"/>
      <w:lang w:eastAsia="ru-RU"/>
    </w:rPr>
  </w:style>
  <w:style w:type="paragraph" w:customStyle="1" w:styleId="148">
    <w:name w:val="Текст 14(курсив)"/>
    <w:basedOn w:val="142"/>
    <w:link w:val="149"/>
    <w:rsid w:val="00934D4D"/>
    <w:pPr>
      <w:ind w:firstLine="709"/>
    </w:pPr>
    <w:rPr>
      <w:bCs/>
      <w:i/>
      <w:szCs w:val="28"/>
    </w:rPr>
  </w:style>
  <w:style w:type="character" w:customStyle="1" w:styleId="149">
    <w:name w:val="Текст 14(курсив) Знак"/>
    <w:link w:val="148"/>
    <w:rsid w:val="00934D4D"/>
    <w:rPr>
      <w:rFonts w:ascii="Times New Roman" w:eastAsia="Times New Roman" w:hAnsi="Times New Roman" w:cs="Times New Roman"/>
      <w:bCs/>
      <w:i/>
      <w:sz w:val="28"/>
      <w:szCs w:val="28"/>
      <w:lang w:eastAsia="ru-RU"/>
    </w:rPr>
  </w:style>
  <w:style w:type="paragraph" w:customStyle="1" w:styleId="14a">
    <w:name w:val="Текст 14(таблица)"/>
    <w:basedOn w:val="142"/>
    <w:autoRedefine/>
    <w:uiPriority w:val="99"/>
    <w:rsid w:val="00934D4D"/>
    <w:pPr>
      <w:spacing w:line="240" w:lineRule="auto"/>
      <w:ind w:firstLine="0"/>
    </w:pPr>
    <w:rPr>
      <w:bCs/>
      <w:color w:val="000000"/>
      <w:szCs w:val="28"/>
      <w:lang w:val="en-US"/>
    </w:rPr>
  </w:style>
  <w:style w:type="paragraph" w:customStyle="1" w:styleId="122">
    <w:name w:val="Текст 12(таблица)"/>
    <w:basedOn w:val="14a"/>
    <w:autoRedefine/>
    <w:uiPriority w:val="99"/>
    <w:rsid w:val="00934D4D"/>
    <w:pPr>
      <w:ind w:right="-35"/>
      <w:jc w:val="left"/>
    </w:pPr>
    <w:rPr>
      <w:iCs/>
      <w:color w:val="auto"/>
      <w:sz w:val="24"/>
      <w:szCs w:val="24"/>
      <w:lang w:val="ru-RU"/>
    </w:rPr>
  </w:style>
  <w:style w:type="paragraph" w:customStyle="1" w:styleId="100">
    <w:name w:val="Текст 10(таблица)"/>
    <w:basedOn w:val="122"/>
    <w:uiPriority w:val="99"/>
    <w:rsid w:val="00934D4D"/>
    <w:rPr>
      <w:sz w:val="20"/>
    </w:rPr>
  </w:style>
  <w:style w:type="paragraph" w:customStyle="1" w:styleId="101">
    <w:name w:val="Титул 10"/>
    <w:basedOn w:val="100"/>
    <w:uiPriority w:val="99"/>
    <w:rsid w:val="00934D4D"/>
    <w:pPr>
      <w:jc w:val="right"/>
    </w:pPr>
  </w:style>
  <w:style w:type="paragraph" w:customStyle="1" w:styleId="180">
    <w:name w:val="Титул 18"/>
    <w:basedOn w:val="101"/>
    <w:uiPriority w:val="99"/>
    <w:rsid w:val="00934D4D"/>
    <w:rPr>
      <w:sz w:val="36"/>
    </w:rPr>
  </w:style>
  <w:style w:type="paragraph" w:customStyle="1" w:styleId="221">
    <w:name w:val="Титул 22"/>
    <w:basedOn w:val="180"/>
    <w:uiPriority w:val="99"/>
    <w:rsid w:val="00934D4D"/>
    <w:pPr>
      <w:ind w:left="708"/>
      <w:jc w:val="center"/>
    </w:pPr>
    <w:rPr>
      <w:b/>
      <w:sz w:val="44"/>
    </w:rPr>
  </w:style>
  <w:style w:type="paragraph" w:customStyle="1" w:styleId="1ff">
    <w:name w:val="Название1"/>
    <w:basedOn w:val="a9"/>
    <w:qFormat/>
    <w:rsid w:val="00934D4D"/>
    <w:pPr>
      <w:spacing w:after="0" w:line="360" w:lineRule="auto"/>
      <w:jc w:val="center"/>
    </w:pPr>
    <w:rPr>
      <w:rFonts w:ascii="Times New Roman" w:eastAsia="Times New Roman" w:hAnsi="Times New Roman" w:cs="Times New Roman"/>
      <w:b/>
      <w:bCs/>
      <w:sz w:val="24"/>
      <w:szCs w:val="24"/>
    </w:rPr>
  </w:style>
  <w:style w:type="paragraph" w:customStyle="1" w:styleId="h2">
    <w:name w:val="h2"/>
    <w:basedOn w:val="1ff"/>
    <w:uiPriority w:val="99"/>
    <w:rsid w:val="00934D4D"/>
    <w:pPr>
      <w:spacing w:after="480" w:line="240" w:lineRule="auto"/>
    </w:pPr>
    <w:rPr>
      <w:bCs w:val="0"/>
    </w:rPr>
  </w:style>
  <w:style w:type="character" w:customStyle="1" w:styleId="1410">
    <w:name w:val="Текст 14(основной) Знак1"/>
    <w:uiPriority w:val="99"/>
    <w:rsid w:val="00934D4D"/>
    <w:rPr>
      <w:bCs/>
      <w:color w:val="FF0000"/>
      <w:sz w:val="28"/>
      <w:szCs w:val="28"/>
    </w:rPr>
  </w:style>
  <w:style w:type="character" w:customStyle="1" w:styleId="73">
    <w:name w:val="Основной текст (7)_"/>
    <w:link w:val="74"/>
    <w:rsid w:val="00934D4D"/>
    <w:rPr>
      <w:sz w:val="29"/>
      <w:szCs w:val="29"/>
      <w:shd w:val="clear" w:color="auto" w:fill="FFFFFF"/>
    </w:rPr>
  </w:style>
  <w:style w:type="paragraph" w:customStyle="1" w:styleId="74">
    <w:name w:val="Основной текст (7)"/>
    <w:basedOn w:val="a9"/>
    <w:link w:val="73"/>
    <w:rsid w:val="00934D4D"/>
    <w:pPr>
      <w:shd w:val="clear" w:color="auto" w:fill="FFFFFF"/>
      <w:spacing w:after="0" w:line="0" w:lineRule="atLeast"/>
    </w:pPr>
    <w:rPr>
      <w:sz w:val="29"/>
      <w:szCs w:val="29"/>
    </w:rPr>
  </w:style>
  <w:style w:type="character" w:customStyle="1" w:styleId="64">
    <w:name w:val="Основной текст (6)_"/>
    <w:link w:val="65"/>
    <w:rsid w:val="00934D4D"/>
    <w:rPr>
      <w:sz w:val="8"/>
      <w:szCs w:val="8"/>
      <w:shd w:val="clear" w:color="auto" w:fill="FFFFFF"/>
    </w:rPr>
  </w:style>
  <w:style w:type="paragraph" w:customStyle="1" w:styleId="65">
    <w:name w:val="Основной текст (6)"/>
    <w:basedOn w:val="a9"/>
    <w:link w:val="64"/>
    <w:rsid w:val="00934D4D"/>
    <w:pPr>
      <w:shd w:val="clear" w:color="auto" w:fill="FFFFFF"/>
      <w:spacing w:before="600" w:after="0" w:line="0" w:lineRule="atLeast"/>
    </w:pPr>
    <w:rPr>
      <w:sz w:val="8"/>
      <w:szCs w:val="8"/>
    </w:rPr>
  </w:style>
  <w:style w:type="paragraph" w:customStyle="1" w:styleId="xl24">
    <w:name w:val="xl24"/>
    <w:basedOn w:val="a9"/>
    <w:uiPriority w:val="99"/>
    <w:rsid w:val="00934D4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character" w:customStyle="1" w:styleId="editsection">
    <w:name w:val="editsection"/>
    <w:basedOn w:val="ab"/>
    <w:rsid w:val="00934D4D"/>
  </w:style>
  <w:style w:type="character" w:customStyle="1" w:styleId="mw-headline">
    <w:name w:val="mw-headline"/>
    <w:basedOn w:val="ab"/>
    <w:rsid w:val="00934D4D"/>
  </w:style>
  <w:style w:type="character" w:customStyle="1" w:styleId="coordinates">
    <w:name w:val="coordinates"/>
    <w:basedOn w:val="ab"/>
    <w:rsid w:val="00934D4D"/>
  </w:style>
  <w:style w:type="character" w:customStyle="1" w:styleId="geo-dms">
    <w:name w:val="geo-dms"/>
    <w:basedOn w:val="ab"/>
    <w:rsid w:val="00934D4D"/>
  </w:style>
  <w:style w:type="character" w:customStyle="1" w:styleId="geo-lat">
    <w:name w:val="geo-lat"/>
    <w:basedOn w:val="ab"/>
    <w:rsid w:val="00934D4D"/>
  </w:style>
  <w:style w:type="character" w:customStyle="1" w:styleId="geo-lon">
    <w:name w:val="geo-lon"/>
    <w:basedOn w:val="ab"/>
    <w:rsid w:val="00934D4D"/>
  </w:style>
  <w:style w:type="character" w:customStyle="1" w:styleId="geo-geo-dms">
    <w:name w:val="geo-geo-dms"/>
    <w:basedOn w:val="ab"/>
    <w:rsid w:val="00934D4D"/>
  </w:style>
  <w:style w:type="character" w:customStyle="1" w:styleId="cid2708650">
    <w:name w:val="cid2708650"/>
    <w:basedOn w:val="ab"/>
    <w:rsid w:val="00934D4D"/>
  </w:style>
  <w:style w:type="character" w:customStyle="1" w:styleId="cid861168">
    <w:name w:val="cid861168"/>
    <w:basedOn w:val="ab"/>
    <w:rsid w:val="00934D4D"/>
  </w:style>
  <w:style w:type="character" w:customStyle="1" w:styleId="92">
    <w:name w:val="стиль9"/>
    <w:basedOn w:val="ab"/>
    <w:rsid w:val="00934D4D"/>
  </w:style>
  <w:style w:type="paragraph" w:customStyle="1" w:styleId="hometitle">
    <w:name w:val="home_title"/>
    <w:basedOn w:val="a9"/>
    <w:uiPriority w:val="9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0">
    <w:name w:val="стиль11"/>
    <w:basedOn w:val="ab"/>
    <w:rsid w:val="00934D4D"/>
  </w:style>
  <w:style w:type="character" w:customStyle="1" w:styleId="sitecredit">
    <w:name w:val="sitecredit"/>
    <w:basedOn w:val="ab"/>
    <w:rsid w:val="00934D4D"/>
  </w:style>
  <w:style w:type="character" w:customStyle="1" w:styleId="articleseparator1">
    <w:name w:val="article_separator1"/>
    <w:basedOn w:val="ab"/>
    <w:rsid w:val="00934D4D"/>
  </w:style>
  <w:style w:type="paragraph" w:customStyle="1" w:styleId="ConsTitle">
    <w:name w:val="ConsTitle"/>
    <w:uiPriority w:val="99"/>
    <w:rsid w:val="00934D4D"/>
    <w:pPr>
      <w:widowControl w:val="0"/>
      <w:autoSpaceDE w:val="0"/>
      <w:autoSpaceDN w:val="0"/>
      <w:adjustRightInd w:val="0"/>
      <w:spacing w:after="0" w:line="240" w:lineRule="auto"/>
    </w:pPr>
    <w:rPr>
      <w:rFonts w:ascii="Arial" w:eastAsia="Times New Roman" w:hAnsi="Arial" w:cs="Arial"/>
      <w:b/>
      <w:bCs/>
      <w:sz w:val="18"/>
      <w:szCs w:val="18"/>
      <w:lang w:eastAsia="ru-RU"/>
    </w:rPr>
  </w:style>
  <w:style w:type="paragraph" w:customStyle="1" w:styleId="sign">
    <w:name w:val="sign"/>
    <w:basedOn w:val="a9"/>
    <w:uiPriority w:val="9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b"/>
    <w:rsid w:val="00934D4D"/>
  </w:style>
  <w:style w:type="paragraph" w:customStyle="1" w:styleId="sdfootnote-western">
    <w:name w:val="sdfootnote-western"/>
    <w:basedOn w:val="a9"/>
    <w:uiPriority w:val="9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toggle"/>
    <w:basedOn w:val="ab"/>
    <w:rsid w:val="00934D4D"/>
  </w:style>
  <w:style w:type="character" w:customStyle="1" w:styleId="tocnumber">
    <w:name w:val="tocnumber"/>
    <w:basedOn w:val="ab"/>
    <w:rsid w:val="00934D4D"/>
  </w:style>
  <w:style w:type="character" w:customStyle="1" w:styleId="toctext">
    <w:name w:val="toctext"/>
    <w:basedOn w:val="ab"/>
    <w:rsid w:val="00934D4D"/>
  </w:style>
  <w:style w:type="character" w:customStyle="1" w:styleId="5a">
    <w:name w:val="Знак Знак5"/>
    <w:locked/>
    <w:rsid w:val="00934D4D"/>
    <w:rPr>
      <w:lang w:val="ru-RU" w:eastAsia="ru-RU" w:bidi="ar-SA"/>
    </w:rPr>
  </w:style>
  <w:style w:type="paragraph" w:customStyle="1" w:styleId="2ff4">
    <w:name w:val="Красная строка2"/>
    <w:basedOn w:val="afb"/>
    <w:uiPriority w:val="99"/>
    <w:rsid w:val="00934D4D"/>
    <w:pPr>
      <w:ind w:firstLine="210"/>
    </w:pPr>
    <w:rPr>
      <w:rFonts w:eastAsia="Lucida Sans Unicode"/>
      <w:kern w:val="2"/>
    </w:rPr>
  </w:style>
  <w:style w:type="paragraph" w:customStyle="1" w:styleId="src">
    <w:name w:val="src"/>
    <w:basedOn w:val="a9"/>
    <w:uiPriority w:val="9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bconnectbuttontext">
    <w:name w:val="fbconnectbutton_text"/>
    <w:basedOn w:val="ab"/>
    <w:rsid w:val="00934D4D"/>
  </w:style>
  <w:style w:type="character" w:customStyle="1" w:styleId="src2">
    <w:name w:val="src2"/>
    <w:basedOn w:val="ab"/>
    <w:rsid w:val="00934D4D"/>
  </w:style>
  <w:style w:type="paragraph" w:customStyle="1" w:styleId="style46">
    <w:name w:val="style46"/>
    <w:basedOn w:val="a9"/>
    <w:uiPriority w:val="9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57">
    <w:name w:val="style57"/>
    <w:basedOn w:val="ab"/>
    <w:rsid w:val="00934D4D"/>
  </w:style>
  <w:style w:type="character" w:customStyle="1" w:styleId="14b">
    <w:name w:val="Текст 14(основной) Знак Знак"/>
    <w:rsid w:val="00934D4D"/>
    <w:rPr>
      <w:sz w:val="28"/>
      <w:szCs w:val="24"/>
      <w:lang w:val="ru-RU" w:eastAsia="ru-RU" w:bidi="ar-SA"/>
    </w:rPr>
  </w:style>
  <w:style w:type="character" w:customStyle="1" w:styleId="123">
    <w:name w:val="Стиль 12 пт"/>
    <w:rsid w:val="00934D4D"/>
    <w:rPr>
      <w:sz w:val="24"/>
    </w:rPr>
  </w:style>
  <w:style w:type="paragraph" w:customStyle="1" w:styleId="1210">
    <w:name w:val="Стиль 12 пт1"/>
    <w:next w:val="a9"/>
    <w:uiPriority w:val="99"/>
    <w:qFormat/>
    <w:rsid w:val="00934D4D"/>
    <w:pPr>
      <w:spacing w:after="0" w:line="240" w:lineRule="auto"/>
      <w:contextualSpacing/>
    </w:pPr>
    <w:rPr>
      <w:rFonts w:ascii="Times New Roman" w:eastAsia="Times New Roman" w:hAnsi="Times New Roman" w:cs="Times New Roman"/>
      <w:sz w:val="24"/>
      <w:szCs w:val="24"/>
      <w:lang w:eastAsia="ru-RU"/>
    </w:rPr>
  </w:style>
  <w:style w:type="character" w:customStyle="1" w:styleId="HTML10">
    <w:name w:val="Адрес HTML Знак1"/>
    <w:uiPriority w:val="99"/>
    <w:semiHidden/>
    <w:rsid w:val="00934D4D"/>
    <w:rPr>
      <w:i/>
      <w:iCs/>
      <w:sz w:val="24"/>
      <w:szCs w:val="24"/>
    </w:rPr>
  </w:style>
  <w:style w:type="character" w:customStyle="1" w:styleId="1ff0">
    <w:name w:val="Подпись Знак1"/>
    <w:uiPriority w:val="99"/>
    <w:semiHidden/>
    <w:rsid w:val="00934D4D"/>
    <w:rPr>
      <w:sz w:val="24"/>
      <w:szCs w:val="24"/>
    </w:rPr>
  </w:style>
  <w:style w:type="paragraph" w:customStyle="1" w:styleId="wp-caption-text">
    <w:name w:val="wp-caption-text"/>
    <w:basedOn w:val="a9"/>
    <w:uiPriority w:val="9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lement-invisible">
    <w:name w:val="element-invisible"/>
    <w:basedOn w:val="ab"/>
    <w:rsid w:val="00934D4D"/>
  </w:style>
  <w:style w:type="character" w:customStyle="1" w:styleId="apple-tab-span">
    <w:name w:val="apple-tab-span"/>
    <w:basedOn w:val="ab"/>
    <w:rsid w:val="00934D4D"/>
  </w:style>
  <w:style w:type="character" w:customStyle="1" w:styleId="z-">
    <w:name w:val="z-Начало формы Знак"/>
    <w:link w:val="z-0"/>
    <w:uiPriority w:val="99"/>
    <w:rsid w:val="00934D4D"/>
    <w:rPr>
      <w:rFonts w:ascii="Arial" w:hAnsi="Arial" w:cs="Arial"/>
      <w:vanish/>
      <w:sz w:val="16"/>
      <w:szCs w:val="16"/>
    </w:rPr>
  </w:style>
  <w:style w:type="paragraph" w:styleId="z-0">
    <w:name w:val="HTML Top of Form"/>
    <w:basedOn w:val="a9"/>
    <w:next w:val="a9"/>
    <w:link w:val="z-"/>
    <w:hidden/>
    <w:uiPriority w:val="99"/>
    <w:unhideWhenUsed/>
    <w:rsid w:val="00934D4D"/>
    <w:pPr>
      <w:pBdr>
        <w:bottom w:val="single" w:sz="6" w:space="1" w:color="auto"/>
      </w:pBdr>
      <w:spacing w:after="0" w:line="240" w:lineRule="auto"/>
      <w:jc w:val="center"/>
    </w:pPr>
    <w:rPr>
      <w:rFonts w:ascii="Arial" w:hAnsi="Arial" w:cs="Arial"/>
      <w:vanish/>
      <w:sz w:val="16"/>
      <w:szCs w:val="16"/>
    </w:rPr>
  </w:style>
  <w:style w:type="character" w:customStyle="1" w:styleId="z-1">
    <w:name w:val="z-Начало формы Знак1"/>
    <w:basedOn w:val="ab"/>
    <w:uiPriority w:val="99"/>
    <w:semiHidden/>
    <w:rsid w:val="00934D4D"/>
    <w:rPr>
      <w:rFonts w:ascii="Arial" w:hAnsi="Arial" w:cs="Arial"/>
      <w:vanish/>
      <w:sz w:val="16"/>
      <w:szCs w:val="16"/>
    </w:rPr>
  </w:style>
  <w:style w:type="character" w:customStyle="1" w:styleId="z-2">
    <w:name w:val="z-Конец формы Знак"/>
    <w:link w:val="z-3"/>
    <w:uiPriority w:val="99"/>
    <w:rsid w:val="00934D4D"/>
    <w:rPr>
      <w:rFonts w:ascii="Arial" w:hAnsi="Arial" w:cs="Arial"/>
      <w:vanish/>
      <w:sz w:val="16"/>
      <w:szCs w:val="16"/>
    </w:rPr>
  </w:style>
  <w:style w:type="paragraph" w:styleId="z-3">
    <w:name w:val="HTML Bottom of Form"/>
    <w:basedOn w:val="a9"/>
    <w:next w:val="a9"/>
    <w:link w:val="z-2"/>
    <w:hidden/>
    <w:uiPriority w:val="99"/>
    <w:unhideWhenUsed/>
    <w:rsid w:val="00934D4D"/>
    <w:pPr>
      <w:pBdr>
        <w:top w:val="single" w:sz="6" w:space="1" w:color="auto"/>
      </w:pBdr>
      <w:spacing w:after="0" w:line="240" w:lineRule="auto"/>
      <w:jc w:val="center"/>
    </w:pPr>
    <w:rPr>
      <w:rFonts w:ascii="Arial" w:hAnsi="Arial" w:cs="Arial"/>
      <w:vanish/>
      <w:sz w:val="16"/>
      <w:szCs w:val="16"/>
    </w:rPr>
  </w:style>
  <w:style w:type="character" w:customStyle="1" w:styleId="z-10">
    <w:name w:val="z-Конец формы Знак1"/>
    <w:basedOn w:val="ab"/>
    <w:uiPriority w:val="99"/>
    <w:semiHidden/>
    <w:rsid w:val="00934D4D"/>
    <w:rPr>
      <w:rFonts w:ascii="Arial" w:hAnsi="Arial" w:cs="Arial"/>
      <w:vanish/>
      <w:sz w:val="16"/>
      <w:szCs w:val="16"/>
    </w:rPr>
  </w:style>
  <w:style w:type="character" w:customStyle="1" w:styleId="articleseparator">
    <w:name w:val="article_separator"/>
    <w:basedOn w:val="ab"/>
    <w:rsid w:val="00934D4D"/>
  </w:style>
  <w:style w:type="character" w:customStyle="1" w:styleId="pageheader">
    <w:name w:val="pageheader"/>
    <w:basedOn w:val="ab"/>
    <w:rsid w:val="00934D4D"/>
  </w:style>
  <w:style w:type="character" w:customStyle="1" w:styleId="clientsitenavigationseparator">
    <w:name w:val="client_sitenavigation_separator"/>
    <w:basedOn w:val="ab"/>
    <w:rsid w:val="00934D4D"/>
  </w:style>
  <w:style w:type="character" w:customStyle="1" w:styleId="catalogcategorydesctiption">
    <w:name w:val="catalogcategorydesctiption"/>
    <w:basedOn w:val="ab"/>
    <w:rsid w:val="00934D4D"/>
  </w:style>
  <w:style w:type="character" w:customStyle="1" w:styleId="author">
    <w:name w:val="author"/>
    <w:basedOn w:val="ab"/>
    <w:rsid w:val="00934D4D"/>
  </w:style>
  <w:style w:type="character" w:customStyle="1" w:styleId="views-label">
    <w:name w:val="views-label"/>
    <w:basedOn w:val="ab"/>
    <w:rsid w:val="00934D4D"/>
  </w:style>
  <w:style w:type="character" w:customStyle="1" w:styleId="field-content">
    <w:name w:val="field-content"/>
    <w:basedOn w:val="ab"/>
    <w:rsid w:val="00934D4D"/>
  </w:style>
  <w:style w:type="character" w:customStyle="1" w:styleId="postbody1">
    <w:name w:val="postbody1"/>
    <w:rsid w:val="00934D4D"/>
    <w:rPr>
      <w:sz w:val="24"/>
      <w:szCs w:val="24"/>
    </w:rPr>
  </w:style>
  <w:style w:type="character" w:customStyle="1" w:styleId="bluedetail">
    <w:name w:val="blue_detail"/>
    <w:basedOn w:val="ab"/>
    <w:rsid w:val="00934D4D"/>
  </w:style>
  <w:style w:type="character" w:customStyle="1" w:styleId="blogentrydate">
    <w:name w:val="blog_entry_date"/>
    <w:basedOn w:val="ab"/>
    <w:rsid w:val="00934D4D"/>
  </w:style>
  <w:style w:type="character" w:customStyle="1" w:styleId="gensmall">
    <w:name w:val="gensmall"/>
    <w:basedOn w:val="ab"/>
    <w:rsid w:val="00934D4D"/>
  </w:style>
  <w:style w:type="character" w:customStyle="1" w:styleId="2ff5">
    <w:name w:val="Основной текст Знак2"/>
    <w:uiPriority w:val="99"/>
    <w:rsid w:val="00934D4D"/>
    <w:rPr>
      <w:rFonts w:ascii="Times New Roman" w:eastAsia="Times New Roman" w:hAnsi="Times New Roman"/>
      <w:sz w:val="28"/>
      <w:szCs w:val="24"/>
    </w:rPr>
  </w:style>
  <w:style w:type="paragraph" w:customStyle="1" w:styleId="14pt125">
    <w:name w:val="Стиль Основной текст + 14 pt Первая строка:  1.25 см Междустр.инт..."/>
    <w:basedOn w:val="afb"/>
    <w:uiPriority w:val="99"/>
    <w:rsid w:val="00934D4D"/>
    <w:pPr>
      <w:widowControl/>
      <w:suppressAutoHyphens w:val="0"/>
      <w:spacing w:after="0" w:line="360" w:lineRule="auto"/>
      <w:ind w:firstLine="709"/>
      <w:jc w:val="both"/>
    </w:pPr>
    <w:rPr>
      <w:rFonts w:eastAsia="Times New Roman"/>
      <w:kern w:val="0"/>
      <w:sz w:val="28"/>
      <w:szCs w:val="20"/>
    </w:rPr>
  </w:style>
  <w:style w:type="character" w:customStyle="1" w:styleId="opinion-h-filter-rec-h3-span">
    <w:name w:val="opinion-h-filter-rec-h3-span"/>
    <w:basedOn w:val="ab"/>
    <w:rsid w:val="00934D4D"/>
  </w:style>
  <w:style w:type="character" w:customStyle="1" w:styleId="opinion-h-filter-rec-coms-sp">
    <w:name w:val="opinion-h-filter-rec-coms-sp"/>
    <w:basedOn w:val="ab"/>
    <w:rsid w:val="00934D4D"/>
  </w:style>
  <w:style w:type="character" w:customStyle="1" w:styleId="opinion-h-filter-rec-coms-sp2">
    <w:name w:val="opinion-h-filter-rec-coms-sp2"/>
    <w:basedOn w:val="ab"/>
    <w:rsid w:val="00934D4D"/>
  </w:style>
  <w:style w:type="character" w:customStyle="1" w:styleId="opinion-h-filter-rec-agent-name">
    <w:name w:val="opinion-h-filter-rec-agent-name"/>
    <w:basedOn w:val="ab"/>
    <w:rsid w:val="00934D4D"/>
  </w:style>
  <w:style w:type="character" w:customStyle="1" w:styleId="opinion-h-filter-rec-agent-date">
    <w:name w:val="opinion-h-filter-rec-agent-date"/>
    <w:basedOn w:val="ab"/>
    <w:rsid w:val="00934D4D"/>
  </w:style>
  <w:style w:type="character" w:customStyle="1" w:styleId="theme-blue-color">
    <w:name w:val="theme-blue-color"/>
    <w:basedOn w:val="ab"/>
    <w:rsid w:val="00934D4D"/>
  </w:style>
  <w:style w:type="character" w:customStyle="1" w:styleId="name">
    <w:name w:val="name"/>
    <w:basedOn w:val="ab"/>
    <w:rsid w:val="00934D4D"/>
  </w:style>
  <w:style w:type="character" w:customStyle="1" w:styleId="btn-prev">
    <w:name w:val="btn-prev"/>
    <w:basedOn w:val="ab"/>
    <w:rsid w:val="00934D4D"/>
  </w:style>
  <w:style w:type="paragraph" w:customStyle="1" w:styleId="published">
    <w:name w:val="published"/>
    <w:basedOn w:val="a9"/>
    <w:uiPriority w:val="99"/>
    <w:rsid w:val="00934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r-pub">
    <w:name w:val="autor-pub"/>
    <w:basedOn w:val="ab"/>
    <w:rsid w:val="00934D4D"/>
  </w:style>
  <w:style w:type="character" w:customStyle="1" w:styleId="datel">
    <w:name w:val="date_l"/>
    <w:basedOn w:val="ab"/>
    <w:rsid w:val="00934D4D"/>
  </w:style>
  <w:style w:type="character" w:customStyle="1" w:styleId="b-sharetext">
    <w:name w:val="b-share__text"/>
    <w:basedOn w:val="ab"/>
    <w:rsid w:val="00934D4D"/>
  </w:style>
  <w:style w:type="character" w:customStyle="1" w:styleId="1ff1">
    <w:name w:val="Дата1"/>
    <w:basedOn w:val="ab"/>
    <w:rsid w:val="00934D4D"/>
  </w:style>
  <w:style w:type="paragraph" w:customStyle="1" w:styleId="afffffffffb">
    <w:name w:val="Ст. без интервала"/>
    <w:basedOn w:val="a9"/>
    <w:link w:val="afffffffffc"/>
    <w:qFormat/>
    <w:rsid w:val="00934D4D"/>
    <w:pPr>
      <w:spacing w:after="0" w:line="240" w:lineRule="auto"/>
      <w:ind w:firstLine="709"/>
      <w:jc w:val="both"/>
    </w:pPr>
    <w:rPr>
      <w:rFonts w:ascii="Times New Roman" w:eastAsia="Calibri" w:hAnsi="Times New Roman" w:cs="Times New Roman"/>
      <w:sz w:val="28"/>
      <w:szCs w:val="28"/>
    </w:rPr>
  </w:style>
  <w:style w:type="character" w:customStyle="1" w:styleId="afffffffffc">
    <w:name w:val="Ст. без интервала Знак"/>
    <w:link w:val="afffffffffb"/>
    <w:rsid w:val="00934D4D"/>
    <w:rPr>
      <w:rFonts w:ascii="Times New Roman" w:eastAsia="Calibri" w:hAnsi="Times New Roman" w:cs="Times New Roman"/>
      <w:sz w:val="28"/>
      <w:szCs w:val="28"/>
    </w:rPr>
  </w:style>
  <w:style w:type="paragraph" w:customStyle="1" w:styleId="style3">
    <w:name w:val="style3"/>
    <w:basedOn w:val="a9"/>
    <w:uiPriority w:val="99"/>
    <w:rsid w:val="00934D4D"/>
    <w:pPr>
      <w:spacing w:before="100" w:beforeAutospacing="1" w:after="100" w:afterAutospacing="1" w:line="240" w:lineRule="auto"/>
    </w:pPr>
    <w:rPr>
      <w:rFonts w:ascii="Arial" w:eastAsia="Times New Roman" w:hAnsi="Arial" w:cs="Arial"/>
      <w:sz w:val="20"/>
      <w:szCs w:val="20"/>
      <w:lang w:eastAsia="ru-RU"/>
    </w:rPr>
  </w:style>
  <w:style w:type="character" w:customStyle="1" w:styleId="afffffffffd">
    <w:name w:val="Символ сноски"/>
    <w:rsid w:val="00934D4D"/>
    <w:rPr>
      <w:vertAlign w:val="superscript"/>
    </w:rPr>
  </w:style>
  <w:style w:type="character" w:customStyle="1" w:styleId="head1">
    <w:name w:val="head1"/>
    <w:rsid w:val="00934D4D"/>
    <w:rPr>
      <w:rFonts w:ascii="Tahoma" w:hAnsi="Tahoma" w:cs="Tahoma" w:hint="default"/>
      <w:b w:val="0"/>
      <w:bCs w:val="0"/>
      <w:color w:val="333333"/>
      <w:sz w:val="22"/>
      <w:szCs w:val="22"/>
    </w:rPr>
  </w:style>
  <w:style w:type="character" w:customStyle="1" w:styleId="normalbold1">
    <w:name w:val="normalbold1"/>
    <w:rsid w:val="00934D4D"/>
    <w:rPr>
      <w:rFonts w:ascii="Tahoma" w:hAnsi="Tahoma" w:cs="Tahoma" w:hint="default"/>
      <w:b/>
      <w:bCs/>
      <w:sz w:val="13"/>
      <w:szCs w:val="13"/>
    </w:rPr>
  </w:style>
  <w:style w:type="character" w:customStyle="1" w:styleId="maintext1">
    <w:name w:val="maintext1"/>
    <w:rsid w:val="00934D4D"/>
    <w:rPr>
      <w:vanish w:val="0"/>
      <w:webHidden w:val="0"/>
      <w:sz w:val="18"/>
      <w:szCs w:val="18"/>
      <w:specVanish w:val="0"/>
    </w:rPr>
  </w:style>
  <w:style w:type="character" w:customStyle="1" w:styleId="afffffffffe">
    <w:name w:val="Основной текст + Полужирный"/>
    <w:uiPriority w:val="99"/>
    <w:rsid w:val="00934D4D"/>
    <w:rPr>
      <w:rFonts w:ascii="Times New Roman" w:hAnsi="Times New Roman" w:cs="Times New Roman"/>
      <w:b/>
      <w:bCs/>
      <w:spacing w:val="0"/>
      <w:sz w:val="22"/>
      <w:szCs w:val="22"/>
    </w:rPr>
  </w:style>
  <w:style w:type="character" w:customStyle="1" w:styleId="1ff2">
    <w:name w:val="Основной текст + Полужирный1"/>
    <w:uiPriority w:val="99"/>
    <w:rsid w:val="00934D4D"/>
    <w:rPr>
      <w:rFonts w:ascii="Times New Roman" w:hAnsi="Times New Roman" w:cs="Times New Roman"/>
      <w:b/>
      <w:bCs/>
      <w:spacing w:val="0"/>
      <w:sz w:val="22"/>
      <w:szCs w:val="22"/>
    </w:rPr>
  </w:style>
  <w:style w:type="character" w:customStyle="1" w:styleId="FontStyle22">
    <w:name w:val="Font Style22"/>
    <w:rsid w:val="00934D4D"/>
    <w:rPr>
      <w:rFonts w:ascii="Times New Roman" w:hAnsi="Times New Roman" w:cs="Times New Roman"/>
      <w:sz w:val="18"/>
      <w:szCs w:val="18"/>
    </w:rPr>
  </w:style>
  <w:style w:type="character" w:customStyle="1" w:styleId="comment">
    <w:name w:val="comment"/>
    <w:rsid w:val="00934D4D"/>
  </w:style>
  <w:style w:type="numbering" w:customStyle="1" w:styleId="1ff3">
    <w:name w:val="Нет списка1"/>
    <w:next w:val="ad"/>
    <w:uiPriority w:val="99"/>
    <w:semiHidden/>
    <w:unhideWhenUsed/>
    <w:rsid w:val="00934D4D"/>
  </w:style>
  <w:style w:type="numbering" w:customStyle="1" w:styleId="112">
    <w:name w:val="Нет списка11"/>
    <w:next w:val="ad"/>
    <w:semiHidden/>
    <w:unhideWhenUsed/>
    <w:rsid w:val="00934D4D"/>
  </w:style>
  <w:style w:type="paragraph" w:customStyle="1" w:styleId="affffffffff">
    <w:name w:val="текст примечания"/>
    <w:basedOn w:val="a9"/>
    <w:uiPriority w:val="99"/>
    <w:rsid w:val="00934D4D"/>
    <w:pPr>
      <w:spacing w:after="0" w:line="240" w:lineRule="auto"/>
    </w:pPr>
    <w:rPr>
      <w:rFonts w:ascii="Times New Roman" w:eastAsia="Times New Roman" w:hAnsi="Times New Roman" w:cs="Times New Roman"/>
      <w:spacing w:val="24"/>
      <w:sz w:val="20"/>
      <w:szCs w:val="20"/>
      <w:lang w:eastAsia="ru-RU"/>
    </w:rPr>
  </w:style>
  <w:style w:type="paragraph" w:customStyle="1" w:styleId="affffffffff0">
    <w:name w:val="Текст (лев)"/>
    <w:uiPriority w:val="99"/>
    <w:rsid w:val="00934D4D"/>
    <w:pPr>
      <w:spacing w:before="60" w:after="0" w:line="240" w:lineRule="auto"/>
      <w:ind w:firstLine="567"/>
      <w:jc w:val="both"/>
    </w:pPr>
    <w:rPr>
      <w:rFonts w:ascii="Arial" w:eastAsia="Times New Roman" w:hAnsi="Arial" w:cs="Arial"/>
      <w:sz w:val="18"/>
      <w:szCs w:val="18"/>
      <w:lang w:eastAsia="ru-RU"/>
    </w:rPr>
  </w:style>
  <w:style w:type="paragraph" w:customStyle="1" w:styleId="ConsNonformat">
    <w:name w:val="ConsNonformat"/>
    <w:uiPriority w:val="99"/>
    <w:rsid w:val="00934D4D"/>
    <w:pPr>
      <w:widowControl w:val="0"/>
      <w:snapToGrid w:val="0"/>
      <w:spacing w:after="0" w:line="240" w:lineRule="auto"/>
    </w:pPr>
    <w:rPr>
      <w:rFonts w:ascii="Consultant" w:eastAsia="Times New Roman" w:hAnsi="Consultant" w:cs="Times New Roman"/>
      <w:sz w:val="20"/>
      <w:szCs w:val="20"/>
      <w:lang w:eastAsia="ru-RU"/>
    </w:rPr>
  </w:style>
  <w:style w:type="paragraph" w:customStyle="1" w:styleId="ConsCell">
    <w:name w:val="ConsCell"/>
    <w:uiPriority w:val="99"/>
    <w:rsid w:val="00934D4D"/>
    <w:pPr>
      <w:widowControl w:val="0"/>
      <w:snapToGrid w:val="0"/>
      <w:spacing w:after="0" w:line="240" w:lineRule="auto"/>
    </w:pPr>
    <w:rPr>
      <w:rFonts w:ascii="Consultant" w:eastAsia="Times New Roman" w:hAnsi="Consultant" w:cs="Times New Roman"/>
      <w:sz w:val="20"/>
      <w:szCs w:val="20"/>
      <w:lang w:eastAsia="ru-RU"/>
    </w:rPr>
  </w:style>
  <w:style w:type="paragraph" w:customStyle="1" w:styleId="1KGK9">
    <w:name w:val="1KG=K9"/>
    <w:uiPriority w:val="99"/>
    <w:rsid w:val="00934D4D"/>
    <w:pPr>
      <w:autoSpaceDN w:val="0"/>
      <w:spacing w:after="0" w:line="240" w:lineRule="auto"/>
      <w:jc w:val="both"/>
    </w:pPr>
    <w:rPr>
      <w:rFonts w:ascii="Arial" w:eastAsia="Times New Roman" w:hAnsi="Arial" w:cs="Times New Roman"/>
      <w:sz w:val="24"/>
      <w:szCs w:val="20"/>
      <w:lang w:eastAsia="ru-RU"/>
    </w:rPr>
  </w:style>
  <w:style w:type="paragraph" w:customStyle="1" w:styleId="FORMATTEXT0">
    <w:name w:val=".FORMATTEXT"/>
    <w:uiPriority w:val="99"/>
    <w:rsid w:val="00934D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13">
    <w:name w:val="Заголовок 1 Знак1"/>
    <w:aliases w:val="Знак5 Знак1"/>
    <w:rsid w:val="00934D4D"/>
    <w:rPr>
      <w:rFonts w:ascii="Cambria" w:eastAsia="Times New Roman" w:hAnsi="Cambria" w:cs="Times New Roman"/>
      <w:b/>
      <w:bCs/>
      <w:color w:val="365F91"/>
      <w:sz w:val="28"/>
      <w:szCs w:val="28"/>
    </w:rPr>
  </w:style>
  <w:style w:type="character" w:customStyle="1" w:styleId="1ff4">
    <w:name w:val="Текст сноски Знак1"/>
    <w:aliases w:val="Table_Footnote_last Знак Знак2,Table_Footnote_last Знак Знак Знак1,Table_Footnote_last Знак2,Текст сноски Знак1 Знак Знак1,Текст сноски Знак Знак Знак Знак1,Текст сноски Знак Знак Знак2,Текст сноски-FN Знак1,Oaeno niinee-FN Знак1"/>
    <w:semiHidden/>
    <w:rsid w:val="00934D4D"/>
  </w:style>
  <w:style w:type="character" w:customStyle="1" w:styleId="1ff5">
    <w:name w:val="Название Знак1"/>
    <w:rsid w:val="00934D4D"/>
    <w:rPr>
      <w:rFonts w:ascii="Cambria" w:eastAsia="Times New Roman" w:hAnsi="Cambria" w:cs="Times New Roman"/>
      <w:color w:val="17365D"/>
      <w:spacing w:val="5"/>
      <w:kern w:val="28"/>
      <w:sz w:val="52"/>
      <w:szCs w:val="52"/>
    </w:rPr>
  </w:style>
  <w:style w:type="character" w:customStyle="1" w:styleId="710">
    <w:name w:val="Заголовок 7 Знак1"/>
    <w:semiHidden/>
    <w:rsid w:val="00934D4D"/>
    <w:rPr>
      <w:rFonts w:ascii="Cambria" w:eastAsia="Times New Roman" w:hAnsi="Cambria" w:cs="Times New Roman"/>
      <w:i/>
      <w:iCs/>
      <w:color w:val="404040"/>
      <w:sz w:val="24"/>
      <w:szCs w:val="24"/>
    </w:rPr>
  </w:style>
  <w:style w:type="character" w:customStyle="1" w:styleId="810">
    <w:name w:val="Заголовок 8 Знак1"/>
    <w:semiHidden/>
    <w:rsid w:val="00934D4D"/>
    <w:rPr>
      <w:rFonts w:ascii="Cambria" w:eastAsia="Times New Roman" w:hAnsi="Cambria" w:cs="Times New Roman"/>
      <w:color w:val="404040"/>
    </w:rPr>
  </w:style>
  <w:style w:type="character" w:customStyle="1" w:styleId="910">
    <w:name w:val="Заголовок 9 Знак1"/>
    <w:semiHidden/>
    <w:rsid w:val="00934D4D"/>
    <w:rPr>
      <w:rFonts w:ascii="Cambria" w:eastAsia="Times New Roman" w:hAnsi="Cambria" w:cs="Times New Roman"/>
      <w:i/>
      <w:iCs/>
      <w:color w:val="404040"/>
    </w:rPr>
  </w:style>
  <w:style w:type="character" w:customStyle="1" w:styleId="1ff6">
    <w:name w:val="Нижний колонтитул Знак1"/>
    <w:semiHidden/>
    <w:rsid w:val="00934D4D"/>
    <w:rPr>
      <w:sz w:val="24"/>
      <w:szCs w:val="24"/>
    </w:rPr>
  </w:style>
  <w:style w:type="character" w:customStyle="1" w:styleId="1ff7">
    <w:name w:val="Верхний колонтитул Знак1"/>
    <w:uiPriority w:val="99"/>
    <w:semiHidden/>
    <w:rsid w:val="00934D4D"/>
    <w:rPr>
      <w:sz w:val="24"/>
      <w:szCs w:val="24"/>
    </w:rPr>
  </w:style>
  <w:style w:type="character" w:customStyle="1" w:styleId="1ff8">
    <w:name w:val="Схема документа Знак1"/>
    <w:semiHidden/>
    <w:rsid w:val="00934D4D"/>
    <w:rPr>
      <w:rFonts w:ascii="Tahoma" w:hAnsi="Tahoma" w:cs="Tahoma"/>
      <w:sz w:val="16"/>
      <w:szCs w:val="16"/>
    </w:rPr>
  </w:style>
  <w:style w:type="character" w:customStyle="1" w:styleId="1ff9">
    <w:name w:val="Подзаголовок Знак1"/>
    <w:rsid w:val="00934D4D"/>
    <w:rPr>
      <w:rFonts w:ascii="Cambria" w:eastAsia="Times New Roman" w:hAnsi="Cambria" w:cs="Times New Roman"/>
      <w:i/>
      <w:iCs/>
      <w:color w:val="4F81BD"/>
      <w:spacing w:val="15"/>
      <w:sz w:val="24"/>
      <w:szCs w:val="24"/>
    </w:rPr>
  </w:style>
  <w:style w:type="character" w:customStyle="1" w:styleId="1ffa">
    <w:name w:val="Текст выноски Знак1"/>
    <w:semiHidden/>
    <w:rsid w:val="00934D4D"/>
    <w:rPr>
      <w:rFonts w:ascii="Tahoma" w:hAnsi="Tahoma" w:cs="Tahoma"/>
      <w:sz w:val="16"/>
      <w:szCs w:val="16"/>
    </w:rPr>
  </w:style>
  <w:style w:type="character" w:customStyle="1" w:styleId="313">
    <w:name w:val="Основной текст с отступом 3 Знак1"/>
    <w:semiHidden/>
    <w:rsid w:val="00934D4D"/>
    <w:rPr>
      <w:sz w:val="16"/>
      <w:szCs w:val="16"/>
    </w:rPr>
  </w:style>
  <w:style w:type="character" w:customStyle="1" w:styleId="214">
    <w:name w:val="Основной текст с отступом 2 Знак1"/>
    <w:semiHidden/>
    <w:rsid w:val="00934D4D"/>
    <w:rPr>
      <w:sz w:val="24"/>
      <w:szCs w:val="24"/>
    </w:rPr>
  </w:style>
  <w:style w:type="character" w:customStyle="1" w:styleId="215">
    <w:name w:val="Основной текст 2 Знак1"/>
    <w:semiHidden/>
    <w:rsid w:val="00934D4D"/>
    <w:rPr>
      <w:sz w:val="24"/>
      <w:szCs w:val="24"/>
    </w:rPr>
  </w:style>
  <w:style w:type="character" w:customStyle="1" w:styleId="314">
    <w:name w:val="Основной текст 3 Знак1"/>
    <w:semiHidden/>
    <w:rsid w:val="00934D4D"/>
    <w:rPr>
      <w:sz w:val="16"/>
      <w:szCs w:val="16"/>
    </w:rPr>
  </w:style>
  <w:style w:type="character" w:customStyle="1" w:styleId="1ffb">
    <w:name w:val="Текст Знак1"/>
    <w:semiHidden/>
    <w:rsid w:val="00934D4D"/>
    <w:rPr>
      <w:rFonts w:ascii="Consolas" w:hAnsi="Consolas"/>
      <w:sz w:val="21"/>
      <w:szCs w:val="21"/>
    </w:rPr>
  </w:style>
  <w:style w:type="character" w:customStyle="1" w:styleId="mw-editsection1">
    <w:name w:val="mw-editsection1"/>
    <w:basedOn w:val="ab"/>
    <w:rsid w:val="00934D4D"/>
  </w:style>
  <w:style w:type="character" w:customStyle="1" w:styleId="mw-editsection-bracket">
    <w:name w:val="mw-editsection-bracket"/>
    <w:basedOn w:val="ab"/>
    <w:rsid w:val="00934D4D"/>
  </w:style>
  <w:style w:type="character" w:customStyle="1" w:styleId="mw-editsection-divider1">
    <w:name w:val="mw-editsection-divider1"/>
    <w:rsid w:val="00934D4D"/>
    <w:rPr>
      <w:color w:val="555555"/>
    </w:rPr>
  </w:style>
  <w:style w:type="character" w:customStyle="1" w:styleId="14c">
    <w:name w:val="Текст 14(основной) Знак Знак Знак"/>
    <w:rsid w:val="00934D4D"/>
    <w:rPr>
      <w:sz w:val="28"/>
      <w:szCs w:val="24"/>
      <w:lang w:val="ru-RU" w:eastAsia="ru-RU" w:bidi="ar-SA"/>
    </w:rPr>
  </w:style>
  <w:style w:type="character" w:customStyle="1" w:styleId="markedcontent">
    <w:name w:val="markedcontent"/>
    <w:basedOn w:val="ab"/>
    <w:rsid w:val="00934D4D"/>
  </w:style>
  <w:style w:type="paragraph" w:customStyle="1" w:styleId="2ff6">
    <w:name w:val="Штамп2"/>
    <w:basedOn w:val="20"/>
    <w:uiPriority w:val="99"/>
    <w:rsid w:val="00934D4D"/>
    <w:pPr>
      <w:keepLines w:val="0"/>
      <w:numPr>
        <w:ilvl w:val="0"/>
        <w:numId w:val="0"/>
      </w:numPr>
      <w:spacing w:before="0" w:after="120" w:line="240" w:lineRule="auto"/>
      <w:ind w:left="34" w:right="34" w:firstLine="709"/>
      <w:jc w:val="both"/>
      <w:outlineLvl w:val="9"/>
    </w:pPr>
    <w:rPr>
      <w:rFonts w:ascii="Times New Roman" w:eastAsia="Times New Roman" w:hAnsi="Times New Roman" w:cs="Times New Roman"/>
      <w:b/>
      <w:i/>
      <w:color w:val="auto"/>
      <w:sz w:val="28"/>
      <w:szCs w:val="20"/>
      <w:lang w:eastAsia="ru-RU"/>
    </w:rPr>
  </w:style>
  <w:style w:type="paragraph" w:customStyle="1" w:styleId="-9">
    <w:name w:val="СТП-Э Позиция"/>
    <w:basedOn w:val="a9"/>
    <w:uiPriority w:val="99"/>
    <w:qFormat/>
    <w:rsid w:val="00934D4D"/>
    <w:pPr>
      <w:spacing w:after="0" w:line="240" w:lineRule="auto"/>
    </w:pPr>
    <w:rPr>
      <w:rFonts w:ascii="Times New Roman" w:eastAsia="Times New Roman" w:hAnsi="Times New Roman" w:cs="Times New Roman"/>
      <w:sz w:val="20"/>
      <w:lang w:eastAsia="ru-RU"/>
    </w:rPr>
  </w:style>
  <w:style w:type="character" w:customStyle="1" w:styleId="FontStyle38">
    <w:name w:val="Font Style38"/>
    <w:uiPriority w:val="99"/>
    <w:rsid w:val="00934D4D"/>
    <w:rPr>
      <w:rFonts w:ascii="Times New Roman" w:hAnsi="Times New Roman" w:cs="Times New Roman"/>
      <w:b/>
      <w:bCs/>
      <w:sz w:val="20"/>
      <w:szCs w:val="20"/>
    </w:rPr>
  </w:style>
  <w:style w:type="paragraph" w:customStyle="1" w:styleId="Style30">
    <w:name w:val="Style3"/>
    <w:basedOn w:val="a9"/>
    <w:uiPriority w:val="99"/>
    <w:rsid w:val="00934D4D"/>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a6">
    <w:name w:val="Список записка"/>
    <w:basedOn w:val="a9"/>
    <w:qFormat/>
    <w:rsid w:val="00934D4D"/>
    <w:pPr>
      <w:widowControl w:val="0"/>
      <w:numPr>
        <w:numId w:val="36"/>
      </w:numPr>
      <w:autoSpaceDE w:val="0"/>
      <w:autoSpaceDN w:val="0"/>
      <w:adjustRightInd w:val="0"/>
      <w:spacing w:before="120" w:after="0" w:line="360" w:lineRule="auto"/>
      <w:jc w:val="both"/>
    </w:pPr>
    <w:rPr>
      <w:rFonts w:ascii="Times New Roman" w:eastAsia="Times New Roman" w:hAnsi="Times New Roman" w:cs="Times New Roman"/>
      <w:sz w:val="24"/>
      <w:szCs w:val="24"/>
      <w:lang w:eastAsia="ru-RU"/>
    </w:rPr>
  </w:style>
  <w:style w:type="paragraph" w:customStyle="1" w:styleId="2ff7">
    <w:name w:val="2 уровень + По ширине"/>
    <w:aliases w:val="Слева:  0,63 см,Первая строка:  1,27 см"/>
    <w:basedOn w:val="a9"/>
    <w:rsid w:val="00934D4D"/>
    <w:pPr>
      <w:spacing w:after="0" w:line="240" w:lineRule="auto"/>
      <w:ind w:left="360"/>
      <w:jc w:val="both"/>
    </w:pPr>
    <w:rPr>
      <w:rFonts w:ascii="Times New Roman" w:eastAsia="Times New Roman" w:hAnsi="Times New Roman" w:cs="Times New Roman"/>
      <w:b/>
      <w:sz w:val="24"/>
      <w:szCs w:val="24"/>
      <w:lang w:eastAsia="ru-RU"/>
    </w:rPr>
  </w:style>
  <w:style w:type="paragraph" w:customStyle="1" w:styleId="affffffffff1">
    <w:name w:val="Курсовая"/>
    <w:basedOn w:val="a9"/>
    <w:rsid w:val="00934D4D"/>
    <w:pPr>
      <w:spacing w:after="0" w:line="360" w:lineRule="auto"/>
      <w:ind w:firstLine="567"/>
      <w:jc w:val="both"/>
    </w:pPr>
    <w:rPr>
      <w:rFonts w:ascii="Times New Roman" w:eastAsia="Times New Roman" w:hAnsi="Times New Roman" w:cs="Times New Roman"/>
      <w:sz w:val="26"/>
      <w:szCs w:val="20"/>
      <w:lang w:eastAsia="ru-RU"/>
    </w:rPr>
  </w:style>
  <w:style w:type="paragraph" w:customStyle="1" w:styleId="2ff8">
    <w:name w:val="Таблица 2"/>
    <w:basedOn w:val="1fd"/>
    <w:rsid w:val="00934D4D"/>
    <w:pPr>
      <w:widowControl/>
      <w:suppressAutoHyphens w:val="0"/>
      <w:spacing w:before="60" w:after="60"/>
    </w:pPr>
    <w:rPr>
      <w:sz w:val="22"/>
      <w:lang w:eastAsia="ru-RU"/>
    </w:rPr>
  </w:style>
  <w:style w:type="character" w:customStyle="1" w:styleId="bodytext">
    <w:name w:val="body text Знак"/>
    <w:locked/>
    <w:rsid w:val="00934D4D"/>
    <w:rPr>
      <w:rFonts w:ascii="Times New Roman" w:eastAsia="Times New Roman" w:hAnsi="Times New Roman" w:cs="Times New Roman"/>
      <w:color w:val="000000"/>
      <w:sz w:val="26"/>
      <w:szCs w:val="26"/>
      <w:shd w:val="clear" w:color="auto" w:fill="FFFFFF"/>
      <w:lang w:eastAsia="ru-RU" w:bidi="ru-RU"/>
    </w:rPr>
  </w:style>
  <w:style w:type="paragraph" w:customStyle="1" w:styleId="40">
    <w:name w:val="заголовок 4а"/>
    <w:basedOn w:val="a9"/>
    <w:rsid w:val="00934D4D"/>
    <w:pPr>
      <w:numPr>
        <w:numId w:val="46"/>
      </w:numPr>
      <w:spacing w:after="0" w:line="240" w:lineRule="auto"/>
      <w:jc w:val="right"/>
    </w:pPr>
    <w:rPr>
      <w:rFonts w:ascii="Times New Roman" w:eastAsia="Times New Roman" w:hAnsi="Times New Roman" w:cs="Times New Roman"/>
      <w:sz w:val="28"/>
      <w:szCs w:val="28"/>
      <w:lang w:eastAsia="ru-RU"/>
    </w:rPr>
  </w:style>
  <w:style w:type="paragraph" w:customStyle="1" w:styleId="a8">
    <w:name w:val="Список марк."/>
    <w:basedOn w:val="a9"/>
    <w:autoRedefine/>
    <w:rsid w:val="00934D4D"/>
    <w:pPr>
      <w:numPr>
        <w:numId w:val="48"/>
      </w:numPr>
      <w:spacing w:before="60" w:after="0" w:line="240" w:lineRule="auto"/>
      <w:jc w:val="both"/>
    </w:pPr>
    <w:rPr>
      <w:rFonts w:ascii="Times New Roman" w:eastAsia="Times New Roman" w:hAnsi="Times New Roman" w:cs="Times New Roman"/>
      <w:sz w:val="24"/>
      <w:szCs w:val="26"/>
      <w:lang w:eastAsia="ru-RU"/>
    </w:rPr>
  </w:style>
  <w:style w:type="paragraph" w:customStyle="1" w:styleId="a7">
    <w:name w:val="Текст ТД"/>
    <w:basedOn w:val="a9"/>
    <w:qFormat/>
    <w:rsid w:val="00934D4D"/>
    <w:pPr>
      <w:numPr>
        <w:numId w:val="49"/>
      </w:numPr>
      <w:autoSpaceDE w:val="0"/>
      <w:autoSpaceDN w:val="0"/>
      <w:adjustRightInd w:val="0"/>
      <w:spacing w:after="200" w:line="240" w:lineRule="auto"/>
      <w:jc w:val="both"/>
    </w:pPr>
    <w:rPr>
      <w:rFonts w:ascii="Times New Roman" w:eastAsia="Calibri" w:hAnsi="Times New Roman" w:cs="Times New Roman"/>
      <w:sz w:val="24"/>
      <w:szCs w:val="24"/>
      <w:lang/>
    </w:rPr>
  </w:style>
  <w:style w:type="paragraph" w:customStyle="1" w:styleId="3f4">
    <w:name w:val="Без интервала3"/>
    <w:rsid w:val="00934D4D"/>
    <w:pPr>
      <w:spacing w:after="0" w:line="240" w:lineRule="auto"/>
      <w:ind w:firstLine="709"/>
    </w:pPr>
    <w:rPr>
      <w:rFonts w:ascii="Times New Roman" w:eastAsia="Times New Roman" w:hAnsi="Times New Roman" w:cs="Times New Roman"/>
    </w:rPr>
  </w:style>
  <w:style w:type="paragraph" w:customStyle="1" w:styleId="66">
    <w:name w:val="Обычный6"/>
    <w:rsid w:val="00934D4D"/>
    <w:pPr>
      <w:spacing w:after="0" w:line="240" w:lineRule="auto"/>
    </w:pPr>
    <w:rPr>
      <w:rFonts w:ascii="Times New Roman" w:eastAsia="Calibri" w:hAnsi="Times New Roman" w:cs="Times New Roman"/>
      <w:szCs w:val="20"/>
      <w:lang w:eastAsia="ru-RU"/>
    </w:rPr>
  </w:style>
  <w:style w:type="paragraph" w:customStyle="1" w:styleId="Style11">
    <w:name w:val="Style11"/>
    <w:basedOn w:val="a9"/>
    <w:rsid w:val="00934D4D"/>
    <w:pPr>
      <w:widowControl w:val="0"/>
      <w:autoSpaceDE w:val="0"/>
      <w:autoSpaceDN w:val="0"/>
      <w:adjustRightInd w:val="0"/>
      <w:spacing w:after="0" w:line="298" w:lineRule="exact"/>
    </w:pPr>
    <w:rPr>
      <w:rFonts w:ascii="Times New Roman" w:eastAsia="Calibri" w:hAnsi="Times New Roman" w:cs="Times New Roman"/>
      <w:sz w:val="24"/>
      <w:szCs w:val="24"/>
      <w:lang w:eastAsia="ru-RU"/>
    </w:rPr>
  </w:style>
  <w:style w:type="paragraph" w:customStyle="1" w:styleId="Heading">
    <w:name w:val="Heading"/>
    <w:rsid w:val="00934D4D"/>
    <w:pPr>
      <w:autoSpaceDE w:val="0"/>
      <w:autoSpaceDN w:val="0"/>
      <w:adjustRightInd w:val="0"/>
      <w:spacing w:after="0" w:line="240" w:lineRule="auto"/>
    </w:pPr>
    <w:rPr>
      <w:rFonts w:ascii="Arial" w:eastAsia="Times New Roman" w:hAnsi="Arial" w:cs="Arial"/>
      <w:b/>
      <w:bCs/>
    </w:rPr>
  </w:style>
  <w:style w:type="paragraph" w:customStyle="1" w:styleId="4c">
    <w:name w:val="Обычный4"/>
    <w:rsid w:val="00934D4D"/>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1ffc">
    <w:name w:val="1"/>
    <w:basedOn w:val="a9"/>
    <w:uiPriority w:val="99"/>
    <w:qFormat/>
    <w:rsid w:val="00934D4D"/>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fff2">
    <w:name w:val="Знак Знак Знак Знак"/>
    <w:rsid w:val="00934D4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3">
    <w:name w:val="Знак Знак Знак Знак Знак Знак Знак"/>
    <w:basedOn w:val="a9"/>
    <w:rsid w:val="00934D4D"/>
    <w:pPr>
      <w:spacing w:line="240" w:lineRule="exact"/>
    </w:pPr>
    <w:rPr>
      <w:rFonts w:ascii="Verdana" w:eastAsia="Times New Roman" w:hAnsi="Verdana" w:cs="Times New Roman"/>
      <w:sz w:val="20"/>
      <w:szCs w:val="20"/>
      <w:lang w:val="en-US"/>
    </w:rPr>
  </w:style>
  <w:style w:type="paragraph" w:customStyle="1" w:styleId="1ffd">
    <w:name w:val="Знак Знак Знак Знак1"/>
    <w:basedOn w:val="a9"/>
    <w:rsid w:val="00934D4D"/>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216">
    <w:name w:val="Основной текст с отступом 21"/>
    <w:basedOn w:val="a9"/>
    <w:rsid w:val="00934D4D"/>
    <w:pPr>
      <w:suppressAutoHyphens/>
      <w:spacing w:after="120" w:line="480" w:lineRule="auto"/>
      <w:ind w:left="283"/>
    </w:pPr>
    <w:rPr>
      <w:rFonts w:ascii="Calibri" w:eastAsia="Calibri" w:hAnsi="Calibri" w:cs="Times New Roman"/>
      <w:kern w:val="1"/>
      <w:sz w:val="24"/>
      <w:szCs w:val="24"/>
      <w:lang w:eastAsia="ar-SA"/>
    </w:rPr>
  </w:style>
  <w:style w:type="paragraph" w:customStyle="1" w:styleId="S20">
    <w:name w:val="S_Заголовок 2"/>
    <w:basedOn w:val="20"/>
    <w:link w:val="S21"/>
    <w:autoRedefine/>
    <w:rsid w:val="00934D4D"/>
    <w:pPr>
      <w:keepNext w:val="0"/>
      <w:keepLines w:val="0"/>
      <w:numPr>
        <w:ilvl w:val="0"/>
        <w:numId w:val="0"/>
      </w:numPr>
      <w:spacing w:before="0" w:after="120" w:line="240" w:lineRule="auto"/>
      <w:ind w:left="709"/>
      <w:jc w:val="center"/>
    </w:pPr>
    <w:rPr>
      <w:rFonts w:ascii="Times New Roman" w:eastAsia="Times New Roman" w:hAnsi="Times New Roman" w:cs="Times New Roman"/>
      <w:color w:val="auto"/>
      <w:sz w:val="24"/>
      <w:szCs w:val="24"/>
      <w:lang/>
    </w:rPr>
  </w:style>
  <w:style w:type="character" w:customStyle="1" w:styleId="S21">
    <w:name w:val="S_Заголовок 2 Знак Знак"/>
    <w:link w:val="S20"/>
    <w:rsid w:val="00934D4D"/>
    <w:rPr>
      <w:rFonts w:ascii="Times New Roman" w:eastAsia="Times New Roman" w:hAnsi="Times New Roman" w:cs="Times New Roman"/>
      <w:sz w:val="24"/>
      <w:szCs w:val="24"/>
      <w:lang/>
    </w:rPr>
  </w:style>
  <w:style w:type="paragraph" w:customStyle="1" w:styleId="affffffffff4">
    <w:name w:val="!!_Текст"/>
    <w:basedOn w:val="a9"/>
    <w:link w:val="affffffffff5"/>
    <w:qFormat/>
    <w:rsid w:val="00934D4D"/>
    <w:pPr>
      <w:spacing w:after="0" w:line="360" w:lineRule="auto"/>
      <w:ind w:firstLine="709"/>
      <w:jc w:val="both"/>
    </w:pPr>
    <w:rPr>
      <w:rFonts w:ascii="Times New Roman" w:eastAsia="Arial" w:hAnsi="Times New Roman" w:cs="Times New Roman"/>
      <w:noProof/>
      <w:lang w:bidi="ru-RU"/>
    </w:rPr>
  </w:style>
  <w:style w:type="character" w:customStyle="1" w:styleId="affffffffff5">
    <w:name w:val="!!_Текст Знак"/>
    <w:link w:val="affffffffff4"/>
    <w:rsid w:val="00934D4D"/>
    <w:rPr>
      <w:rFonts w:ascii="Times New Roman" w:eastAsia="Arial" w:hAnsi="Times New Roman" w:cs="Times New Roman"/>
      <w:noProof/>
      <w:lang w:bidi="ru-RU"/>
    </w:rPr>
  </w:style>
  <w:style w:type="paragraph" w:customStyle="1" w:styleId="111">
    <w:name w:val="__111маркер"/>
    <w:basedOn w:val="a9"/>
    <w:qFormat/>
    <w:rsid w:val="00934D4D"/>
    <w:pPr>
      <w:numPr>
        <w:numId w:val="50"/>
      </w:numPr>
      <w:spacing w:before="200" w:after="200" w:line="360" w:lineRule="auto"/>
      <w:ind w:left="1135" w:hanging="284"/>
      <w:jc w:val="both"/>
    </w:pPr>
    <w:rPr>
      <w:rFonts w:ascii="Times New Roman" w:eastAsia="Calibri" w:hAnsi="Times New Roman" w:cs="Times New Roman"/>
    </w:rPr>
  </w:style>
  <w:style w:type="paragraph" w:customStyle="1" w:styleId="affffffffff6">
    <w:name w:val="Основной ЭНЛ"/>
    <w:basedOn w:val="a9"/>
    <w:link w:val="affffffffff7"/>
    <w:uiPriority w:val="99"/>
    <w:rsid w:val="00934D4D"/>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affffffffff7">
    <w:name w:val="Основной ЭНЛ Знак"/>
    <w:link w:val="affffffffff6"/>
    <w:uiPriority w:val="99"/>
    <w:locked/>
    <w:rsid w:val="00934D4D"/>
    <w:rPr>
      <w:rFonts w:ascii="Times New Roman" w:eastAsia="Times New Roman" w:hAnsi="Times New Roman" w:cs="Times New Roman"/>
      <w:sz w:val="24"/>
      <w:szCs w:val="24"/>
      <w:lang w:eastAsia="ru-RU"/>
    </w:rPr>
  </w:style>
  <w:style w:type="paragraph" w:customStyle="1" w:styleId="114">
    <w:name w:val="!11!для таблиц"/>
    <w:basedOn w:val="a9"/>
    <w:qFormat/>
    <w:rsid w:val="00934D4D"/>
    <w:pPr>
      <w:spacing w:after="0" w:line="240" w:lineRule="auto"/>
      <w:jc w:val="center"/>
    </w:pPr>
    <w:rPr>
      <w:rFonts w:ascii="Times New Roman" w:eastAsia="Calibri" w:hAnsi="Times New Roman" w:cs="Arial"/>
      <w:sz w:val="20"/>
    </w:rPr>
  </w:style>
  <w:style w:type="character" w:customStyle="1" w:styleId="102">
    <w:name w:val="Основной текст + 10"/>
    <w:aliases w:val="5 pt4,Полужирный4"/>
    <w:rsid w:val="00934D4D"/>
    <w:rPr>
      <w:rFonts w:ascii="Times New Roman" w:hAnsi="Times New Roman" w:cs="Times New Roman"/>
      <w:b/>
      <w:bCs/>
      <w:spacing w:val="0"/>
      <w:sz w:val="21"/>
      <w:szCs w:val="21"/>
    </w:rPr>
  </w:style>
  <w:style w:type="paragraph" w:customStyle="1" w:styleId="610">
    <w:name w:val="Основной текст (6)1"/>
    <w:basedOn w:val="a9"/>
    <w:rsid w:val="00934D4D"/>
    <w:pPr>
      <w:shd w:val="clear" w:color="auto" w:fill="FFFFFF"/>
      <w:spacing w:after="0" w:line="240" w:lineRule="atLeast"/>
      <w:jc w:val="center"/>
    </w:pPr>
    <w:rPr>
      <w:rFonts w:ascii="Times New Roman" w:hAnsi="Times New Roman" w:cs="Times New Roman"/>
      <w:b/>
      <w:bCs/>
      <w:sz w:val="21"/>
      <w:szCs w:val="21"/>
    </w:rPr>
  </w:style>
  <w:style w:type="character" w:customStyle="1" w:styleId="103">
    <w:name w:val="Основной текст + 103"/>
    <w:aliases w:val="5 pt3,Полужирный3"/>
    <w:rsid w:val="00934D4D"/>
    <w:rPr>
      <w:rFonts w:ascii="Times New Roman" w:hAnsi="Times New Roman" w:cs="Times New Roman"/>
      <w:b/>
      <w:bCs/>
      <w:spacing w:val="0"/>
      <w:sz w:val="21"/>
      <w:szCs w:val="21"/>
    </w:rPr>
  </w:style>
  <w:style w:type="character" w:customStyle="1" w:styleId="511pt3">
    <w:name w:val="Основной текст (5) + 11 pt3"/>
    <w:rsid w:val="00934D4D"/>
    <w:rPr>
      <w:rFonts w:ascii="Times New Roman" w:hAnsi="Times New Roman" w:cs="Times New Roman"/>
      <w:spacing w:val="0"/>
      <w:sz w:val="22"/>
      <w:szCs w:val="22"/>
    </w:rPr>
  </w:style>
  <w:style w:type="character" w:customStyle="1" w:styleId="1010">
    <w:name w:val="Основной текст + 101"/>
    <w:aliases w:val="5 pt1,Полужирный1"/>
    <w:rsid w:val="00934D4D"/>
    <w:rPr>
      <w:rFonts w:ascii="Times New Roman" w:hAnsi="Times New Roman" w:cs="Times New Roman"/>
      <w:b/>
      <w:bCs/>
      <w:spacing w:val="0"/>
      <w:sz w:val="21"/>
      <w:szCs w:val="21"/>
    </w:rPr>
  </w:style>
  <w:style w:type="paragraph" w:customStyle="1" w:styleId="-a">
    <w:name w:val="СТП-Э Позиция по центру"/>
    <w:basedOn w:val="a9"/>
    <w:qFormat/>
    <w:rsid w:val="00934D4D"/>
    <w:pPr>
      <w:spacing w:after="0" w:line="240" w:lineRule="auto"/>
      <w:jc w:val="center"/>
    </w:pPr>
    <w:rPr>
      <w:rFonts w:ascii="Times New Roman" w:eastAsia="Times New Roman" w:hAnsi="Times New Roman" w:cs="Times New Roman"/>
      <w:sz w:val="20"/>
      <w:lang w:eastAsia="ru-RU"/>
    </w:rPr>
  </w:style>
  <w:style w:type="character" w:customStyle="1" w:styleId="button-search">
    <w:name w:val="button-search"/>
    <w:basedOn w:val="ab"/>
    <w:rsid w:val="00934D4D"/>
  </w:style>
  <w:style w:type="table" w:customStyle="1" w:styleId="TableNormal">
    <w:name w:val="Table Normal"/>
    <w:uiPriority w:val="2"/>
    <w:semiHidden/>
    <w:unhideWhenUsed/>
    <w:qFormat/>
    <w:rsid w:val="00934D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itle-link">
    <w:name w:val="title-link"/>
    <w:basedOn w:val="ab"/>
    <w:rsid w:val="00936ED4"/>
  </w:style>
  <w:style w:type="paragraph" w:customStyle="1" w:styleId="affffffffff8">
    <w:name w:val="Таблица заголовок"/>
    <w:basedOn w:val="afb"/>
    <w:qFormat/>
    <w:rsid w:val="003B6B65"/>
    <w:pPr>
      <w:keepNext/>
      <w:widowControl/>
      <w:suppressAutoHyphens w:val="0"/>
      <w:spacing w:before="120" w:after="60"/>
      <w:ind w:firstLine="709"/>
      <w:jc w:val="both"/>
    </w:pPr>
    <w:rPr>
      <w:rFonts w:eastAsiaTheme="minorHAnsi" w:cstheme="minorBidi"/>
      <w:b/>
      <w:bCs/>
      <w:kern w:val="0"/>
      <w:sz w:val="22"/>
      <w:szCs w:val="22"/>
      <w:lang w:eastAsia="en-US"/>
    </w:rPr>
  </w:style>
  <w:style w:type="paragraph" w:customStyle="1" w:styleId="affffffffff9">
    <w:name w:val="Табличный центр"/>
    <w:basedOn w:val="aff3"/>
    <w:link w:val="1ffe"/>
    <w:qFormat/>
    <w:rsid w:val="003B6B65"/>
    <w:pPr>
      <w:keepNext w:val="0"/>
      <w:widowControl/>
      <w:spacing w:before="0" w:after="0" w:line="259" w:lineRule="auto"/>
    </w:pPr>
    <w:rPr>
      <w:rFonts w:eastAsiaTheme="minorHAnsi" w:cstheme="minorBidi"/>
      <w:b w:val="0"/>
      <w:sz w:val="20"/>
      <w:szCs w:val="28"/>
      <w:lang w:eastAsia="en-US"/>
    </w:rPr>
  </w:style>
  <w:style w:type="paragraph" w:customStyle="1" w:styleId="affffffffffa">
    <w:name w:val="Табличный заголовок столбца"/>
    <w:basedOn w:val="afb"/>
    <w:qFormat/>
    <w:rsid w:val="003B6B65"/>
    <w:pPr>
      <w:widowControl/>
      <w:suppressAutoHyphens w:val="0"/>
      <w:spacing w:after="0"/>
      <w:ind w:left="-57" w:right="-57"/>
      <w:jc w:val="center"/>
    </w:pPr>
    <w:rPr>
      <w:rFonts w:eastAsiaTheme="minorHAnsi" w:cstheme="minorBidi"/>
      <w:b/>
      <w:kern w:val="0"/>
      <w:sz w:val="20"/>
      <w:szCs w:val="22"/>
      <w:lang w:eastAsia="en-US"/>
    </w:rPr>
  </w:style>
  <w:style w:type="character" w:customStyle="1" w:styleId="aff4">
    <w:name w:val="Табличный Знак"/>
    <w:link w:val="aff3"/>
    <w:rsid w:val="003B6B65"/>
    <w:rPr>
      <w:rFonts w:ascii="Times New Roman" w:eastAsia="Times New Roman" w:hAnsi="Times New Roman" w:cs="Times New Roman"/>
      <w:b/>
      <w:szCs w:val="20"/>
      <w:lang w:eastAsia="ru-RU"/>
    </w:rPr>
  </w:style>
  <w:style w:type="character" w:customStyle="1" w:styleId="1ffe">
    <w:name w:val="Табличный центр Знак1"/>
    <w:link w:val="affffffffff9"/>
    <w:locked/>
    <w:rsid w:val="003B6B65"/>
    <w:rPr>
      <w:rFonts w:ascii="Times New Roman" w:hAnsi="Times New Roman"/>
      <w:sz w:val="20"/>
      <w:szCs w:val="28"/>
    </w:rPr>
  </w:style>
  <w:style w:type="character" w:customStyle="1" w:styleId="17">
    <w:name w:val="Обычный 1 Знак"/>
    <w:link w:val="16"/>
    <w:rsid w:val="00D86255"/>
    <w:rPr>
      <w:rFonts w:ascii="Times New Roman" w:eastAsia="Times New Roman" w:hAnsi="Times New Roman" w:cs="Times New Roman"/>
      <w:sz w:val="24"/>
      <w:szCs w:val="20"/>
      <w:lang w:eastAsia="ru-RU"/>
    </w:rPr>
  </w:style>
  <w:style w:type="paragraph" w:customStyle="1" w:styleId="a4">
    <w:name w:val="Основной список"/>
    <w:basedOn w:val="27"/>
    <w:rsid w:val="00D86255"/>
    <w:pPr>
      <w:numPr>
        <w:numId w:val="66"/>
      </w:numPr>
      <w:tabs>
        <w:tab w:val="clear" w:pos="1247"/>
        <w:tab w:val="num" w:pos="360"/>
      </w:tabs>
      <w:spacing w:before="0" w:after="0" w:line="240" w:lineRule="auto"/>
      <w:ind w:left="0" w:firstLine="0"/>
      <w:jc w:val="both"/>
    </w:pPr>
    <w:rPr>
      <w:rFonts w:ascii="Times New Roman" w:hAnsi="Times New Roman"/>
      <w:b w:val="0"/>
      <w:bCs w:val="0"/>
      <w:caps w:val="0"/>
      <w:color w:val="999999"/>
      <w:sz w:val="28"/>
      <w:szCs w:val="28"/>
      <w:lang w:val="ru-RU" w:eastAsia="ru-RU"/>
    </w:rPr>
  </w:style>
  <w:style w:type="paragraph" w:customStyle="1" w:styleId="normalny">
    <w:name w:val="normalny"/>
    <w:basedOn w:val="a9"/>
    <w:rsid w:val="00D86255"/>
    <w:pPr>
      <w:overflowPunct w:val="0"/>
      <w:autoSpaceDE w:val="0"/>
      <w:autoSpaceDN w:val="0"/>
      <w:adjustRightInd w:val="0"/>
      <w:spacing w:before="85" w:after="57" w:line="240" w:lineRule="auto"/>
      <w:ind w:firstLine="432"/>
      <w:jc w:val="both"/>
      <w:textAlignment w:val="baseline"/>
    </w:pPr>
    <w:rPr>
      <w:rFonts w:ascii="Arial" w:eastAsia="Times New Roman" w:hAnsi="Arial" w:cs="Times New Roman"/>
      <w:noProof/>
      <w:sz w:val="17"/>
      <w:szCs w:val="20"/>
      <w:lang w:eastAsia="ru-RU"/>
    </w:rPr>
  </w:style>
  <w:style w:type="paragraph" w:customStyle="1" w:styleId="1">
    <w:name w:val="Заголовок_1"/>
    <w:basedOn w:val="a9"/>
    <w:qFormat/>
    <w:rsid w:val="00D86255"/>
    <w:pPr>
      <w:numPr>
        <w:numId w:val="67"/>
      </w:numPr>
      <w:spacing w:after="200" w:line="276" w:lineRule="auto"/>
      <w:contextualSpacing/>
      <w:jc w:val="center"/>
    </w:pPr>
    <w:rPr>
      <w:rFonts w:ascii="Times New Roman" w:eastAsia="Calibri" w:hAnsi="Times New Roman" w:cs="Times New Roman"/>
      <w:b/>
      <w:caps/>
      <w:sz w:val="32"/>
    </w:rPr>
  </w:style>
  <w:style w:type="paragraph" w:customStyle="1" w:styleId="217">
    <w:name w:val="Заголовок 2.1"/>
    <w:link w:val="218"/>
    <w:qFormat/>
    <w:rsid w:val="00D86255"/>
    <w:pPr>
      <w:spacing w:before="360" w:after="120" w:line="240" w:lineRule="auto"/>
    </w:pPr>
    <w:rPr>
      <w:rFonts w:ascii="Times New Roman" w:eastAsia="Calibri" w:hAnsi="Times New Roman" w:cs="Times New Roman"/>
      <w:b/>
      <w:sz w:val="32"/>
      <w:lang w:eastAsia="ru-RU"/>
    </w:rPr>
  </w:style>
  <w:style w:type="character" w:customStyle="1" w:styleId="218">
    <w:name w:val="Заголовок 2.1 Знак"/>
    <w:link w:val="217"/>
    <w:locked/>
    <w:rsid w:val="00D86255"/>
    <w:rPr>
      <w:rFonts w:ascii="Times New Roman" w:eastAsia="Calibri" w:hAnsi="Times New Roman" w:cs="Times New Roman"/>
      <w:b/>
      <w:sz w:val="32"/>
      <w:lang w:eastAsia="ru-RU"/>
    </w:rPr>
  </w:style>
  <w:style w:type="paragraph" w:customStyle="1" w:styleId="affffffffffb">
    <w:name w:val="основной текст Знак"/>
    <w:basedOn w:val="a9"/>
    <w:rsid w:val="00D86255"/>
    <w:pPr>
      <w:spacing w:after="120" w:line="240" w:lineRule="auto"/>
      <w:ind w:firstLine="851"/>
      <w:jc w:val="both"/>
    </w:pPr>
    <w:rPr>
      <w:rFonts w:ascii="Arial" w:eastAsia="Times New Roman" w:hAnsi="Arial" w:cs="Times New Roman"/>
      <w:sz w:val="28"/>
      <w:szCs w:val="20"/>
      <w:lang w:eastAsia="ru-RU"/>
    </w:rPr>
  </w:style>
  <w:style w:type="paragraph" w:customStyle="1" w:styleId="affffffffffc">
    <w:name w:val="Пункт"/>
    <w:basedOn w:val="a9"/>
    <w:rsid w:val="00D86255"/>
    <w:pPr>
      <w:widowControl w:val="0"/>
      <w:tabs>
        <w:tab w:val="left" w:pos="24896"/>
      </w:tabs>
      <w:suppressAutoHyphens/>
      <w:spacing w:after="0" w:line="240" w:lineRule="auto"/>
      <w:ind w:left="1404" w:hanging="504"/>
      <w:jc w:val="both"/>
    </w:pPr>
    <w:rPr>
      <w:rFonts w:ascii="Times New Roman" w:eastAsia="Lucida Sans Unicode" w:hAnsi="Times New Roman" w:cs="Mangal"/>
      <w:kern w:val="1"/>
      <w:sz w:val="24"/>
      <w:szCs w:val="28"/>
      <w:lang w:eastAsia="hi-IN" w:bidi="hi-IN"/>
    </w:rPr>
  </w:style>
  <w:style w:type="paragraph" w:customStyle="1" w:styleId="affffffffffd">
    <w:name w:val="Текст по центру"/>
    <w:basedOn w:val="a9"/>
    <w:rsid w:val="00D86255"/>
    <w:pPr>
      <w:spacing w:after="0" w:line="240" w:lineRule="auto"/>
      <w:jc w:val="center"/>
    </w:pPr>
    <w:rPr>
      <w:rFonts w:ascii="Times New Roman" w:eastAsia="Times New Roman" w:hAnsi="Times New Roman" w:cs="Times New Roman"/>
      <w:sz w:val="20"/>
      <w:szCs w:val="20"/>
      <w:lang w:eastAsia="ru-RU"/>
    </w:rPr>
  </w:style>
  <w:style w:type="paragraph" w:customStyle="1" w:styleId="FR2">
    <w:name w:val="FR2"/>
    <w:rsid w:val="00D86255"/>
    <w:pPr>
      <w:widowControl w:val="0"/>
      <w:suppressAutoHyphens/>
      <w:spacing w:before="240" w:after="0" w:line="240" w:lineRule="auto"/>
      <w:jc w:val="center"/>
    </w:pPr>
    <w:rPr>
      <w:rFonts w:ascii="Times New Roman" w:eastAsia="Times New Roman" w:hAnsi="Times New Roman" w:cs="Arial"/>
      <w:sz w:val="24"/>
      <w:szCs w:val="24"/>
      <w:lang w:eastAsia="ar-SA"/>
    </w:rPr>
  </w:style>
  <w:style w:type="character" w:customStyle="1" w:styleId="1fff">
    <w:name w:val="Неразрешенное упоминание1"/>
    <w:basedOn w:val="ab"/>
    <w:uiPriority w:val="99"/>
    <w:semiHidden/>
    <w:unhideWhenUsed/>
    <w:rsid w:val="00D86255"/>
    <w:rPr>
      <w:color w:val="605E5C"/>
      <w:shd w:val="clear" w:color="auto" w:fill="E1DFDD"/>
    </w:rPr>
  </w:style>
  <w:style w:type="character" w:customStyle="1" w:styleId="layout">
    <w:name w:val="layout"/>
    <w:basedOn w:val="ab"/>
    <w:rsid w:val="00262B05"/>
  </w:style>
</w:styles>
</file>

<file path=word/webSettings.xml><?xml version="1.0" encoding="utf-8"?>
<w:webSettings xmlns:r="http://schemas.openxmlformats.org/officeDocument/2006/relationships" xmlns:w="http://schemas.openxmlformats.org/wordprocessingml/2006/main">
  <w:divs>
    <w:div w:id="509031059">
      <w:bodyDiv w:val="1"/>
      <w:marLeft w:val="0"/>
      <w:marRight w:val="0"/>
      <w:marTop w:val="0"/>
      <w:marBottom w:val="0"/>
      <w:divBdr>
        <w:top w:val="none" w:sz="0" w:space="0" w:color="auto"/>
        <w:left w:val="none" w:sz="0" w:space="0" w:color="auto"/>
        <w:bottom w:val="none" w:sz="0" w:space="0" w:color="auto"/>
        <w:right w:val="none" w:sz="0" w:space="0" w:color="auto"/>
      </w:divBdr>
      <w:divsChild>
        <w:div w:id="1327974540">
          <w:marLeft w:val="0"/>
          <w:marRight w:val="0"/>
          <w:marTop w:val="0"/>
          <w:marBottom w:val="0"/>
          <w:divBdr>
            <w:top w:val="none" w:sz="0" w:space="0" w:color="auto"/>
            <w:left w:val="none" w:sz="0" w:space="0" w:color="auto"/>
            <w:bottom w:val="none" w:sz="0" w:space="0" w:color="auto"/>
            <w:right w:val="none" w:sz="0" w:space="0" w:color="auto"/>
          </w:divBdr>
          <w:divsChild>
            <w:div w:id="1491171388">
              <w:marLeft w:val="0"/>
              <w:marRight w:val="0"/>
              <w:marTop w:val="0"/>
              <w:marBottom w:val="0"/>
              <w:divBdr>
                <w:top w:val="none" w:sz="0" w:space="0" w:color="auto"/>
                <w:left w:val="none" w:sz="0" w:space="0" w:color="auto"/>
                <w:bottom w:val="none" w:sz="0" w:space="0" w:color="auto"/>
                <w:right w:val="none" w:sz="0" w:space="0" w:color="auto"/>
              </w:divBdr>
              <w:divsChild>
                <w:div w:id="4352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058208">
          <w:marLeft w:val="0"/>
          <w:marRight w:val="0"/>
          <w:marTop w:val="0"/>
          <w:marBottom w:val="0"/>
          <w:divBdr>
            <w:top w:val="none" w:sz="0" w:space="0" w:color="auto"/>
            <w:left w:val="none" w:sz="0" w:space="0" w:color="auto"/>
            <w:bottom w:val="none" w:sz="0" w:space="0" w:color="auto"/>
            <w:right w:val="none" w:sz="0" w:space="0" w:color="auto"/>
          </w:divBdr>
          <w:divsChild>
            <w:div w:id="372972385">
              <w:marLeft w:val="0"/>
              <w:marRight w:val="0"/>
              <w:marTop w:val="0"/>
              <w:marBottom w:val="0"/>
              <w:divBdr>
                <w:top w:val="none" w:sz="0" w:space="0" w:color="auto"/>
                <w:left w:val="none" w:sz="0" w:space="0" w:color="auto"/>
                <w:bottom w:val="none" w:sz="0" w:space="0" w:color="auto"/>
                <w:right w:val="none" w:sz="0" w:space="0" w:color="auto"/>
              </w:divBdr>
              <w:divsChild>
                <w:div w:id="9080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e5.biz/terms/a1.html" TargetMode="External"/><Relationship Id="rId18" Type="http://schemas.openxmlformats.org/officeDocument/2006/relationships/footer" Target="footer2.xml"/><Relationship Id="rId26" Type="http://schemas.openxmlformats.org/officeDocument/2006/relationships/image" Target="media/image3.wmf"/><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hyperlink" Target="http://www.consultant.ru/document/cons_doc_LAW_6884/" TargetMode="External"/><Relationship Id="rId34" Type="http://schemas.openxmlformats.org/officeDocument/2006/relationships/image" Target="media/image11.wmf"/><Relationship Id="rId42" Type="http://schemas.openxmlformats.org/officeDocument/2006/relationships/image" Target="media/image19.wmf"/><Relationship Id="rId47" Type="http://schemas.openxmlformats.org/officeDocument/2006/relationships/image" Target="media/image24.wmf"/><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be5.biz/terms/g1.html" TargetMode="External"/><Relationship Id="rId25" Type="http://schemas.openxmlformats.org/officeDocument/2006/relationships/image" Target="media/image2.wmf"/><Relationship Id="rId33" Type="http://schemas.openxmlformats.org/officeDocument/2006/relationships/image" Target="media/image10.wmf"/><Relationship Id="rId38" Type="http://schemas.openxmlformats.org/officeDocument/2006/relationships/image" Target="media/image15.wmf"/><Relationship Id="rId46" Type="http://schemas.openxmlformats.org/officeDocument/2006/relationships/image" Target="media/image23.wmf"/><Relationship Id="rId2" Type="http://schemas.openxmlformats.org/officeDocument/2006/relationships/numbering" Target="numbering.xml"/><Relationship Id="rId16" Type="http://schemas.openxmlformats.org/officeDocument/2006/relationships/hyperlink" Target="https://be5.biz/terms/o12.html" TargetMode="External"/><Relationship Id="rId20" Type="http://schemas.openxmlformats.org/officeDocument/2006/relationships/hyperlink" Target="http://www.consultant.ru/document/cons_doc_LAW_33773/d470dcf99871701e9e113961d34f6671e43824c4/" TargetMode="External"/><Relationship Id="rId29" Type="http://schemas.openxmlformats.org/officeDocument/2006/relationships/image" Target="media/image6.wmf"/><Relationship Id="rId41"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image" Target="media/image9.wmf"/><Relationship Id="rId37" Type="http://schemas.openxmlformats.org/officeDocument/2006/relationships/image" Target="media/image14.wmf"/><Relationship Id="rId40" Type="http://schemas.openxmlformats.org/officeDocument/2006/relationships/image" Target="media/image17.wmf"/><Relationship Id="rId45" Type="http://schemas.openxmlformats.org/officeDocument/2006/relationships/image" Target="media/image22.wmf"/><Relationship Id="rId5" Type="http://schemas.openxmlformats.org/officeDocument/2006/relationships/webSettings" Target="webSettings.xml"/><Relationship Id="rId15" Type="http://schemas.openxmlformats.org/officeDocument/2006/relationships/hyperlink" Target="https://be5.biz/terms/n16.html" TargetMode="External"/><Relationship Id="rId23" Type="http://schemas.openxmlformats.org/officeDocument/2006/relationships/header" Target="header4.xml"/><Relationship Id="rId28" Type="http://schemas.openxmlformats.org/officeDocument/2006/relationships/image" Target="media/image5.wmf"/><Relationship Id="rId36" Type="http://schemas.openxmlformats.org/officeDocument/2006/relationships/image" Target="media/image13.wmf"/><Relationship Id="rId49" Type="http://schemas.openxmlformats.org/officeDocument/2006/relationships/image" Target="media/image26.emf"/><Relationship Id="rId10" Type="http://schemas.openxmlformats.org/officeDocument/2006/relationships/footer" Target="footer1.xml"/><Relationship Id="rId19" Type="http://schemas.openxmlformats.org/officeDocument/2006/relationships/hyperlink" Target="http://www.consultant.ru/document/cons_doc_LAW_6884/" TargetMode="External"/><Relationship Id="rId31" Type="http://schemas.openxmlformats.org/officeDocument/2006/relationships/image" Target="media/image8.wmf"/><Relationship Id="rId44" Type="http://schemas.openxmlformats.org/officeDocument/2006/relationships/image" Target="media/image21.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be5.biz/terms/p69.html" TargetMode="External"/><Relationship Id="rId22" Type="http://schemas.openxmlformats.org/officeDocument/2006/relationships/hyperlink" Target="http://www.consultant.ru/document/cons_doc_LAW_332148/bceac665898900ca7bc4b649ad9f341196fcf92e/" TargetMode="External"/><Relationship Id="rId27" Type="http://schemas.openxmlformats.org/officeDocument/2006/relationships/image" Target="media/image4.wmf"/><Relationship Id="rId30" Type="http://schemas.openxmlformats.org/officeDocument/2006/relationships/image" Target="media/image7.wmf"/><Relationship Id="rId35"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image" Target="media/image25.emf"/><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867E2-1A70-4D9C-BD44-5D7B00320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3394</TotalTime>
  <Pages>89</Pages>
  <Words>34587</Words>
  <Characters>197150</Characters>
  <Application>Microsoft Office Word</Application>
  <DocSecurity>0</DocSecurity>
  <Lines>1642</Lines>
  <Paragraphs>462</Paragraphs>
  <ScaleCrop>false</ScaleCrop>
  <HeadingPairs>
    <vt:vector size="2" baseType="variant">
      <vt:variant>
        <vt:lpstr>Название</vt:lpstr>
      </vt:variant>
      <vt:variant>
        <vt:i4>1</vt:i4>
      </vt:variant>
    </vt:vector>
  </HeadingPairs>
  <TitlesOfParts>
    <vt:vector size="1" baseType="lpstr">
      <vt:lpstr>Внесение изменений в генеральный план муниципального образования "Елнатское сельское поселение Юрьевецкого муниципального района Ивановской области". Материалы по обоснованию внесения изменений. Том I</vt:lpstr>
    </vt:vector>
  </TitlesOfParts>
  <Company>ООО "ГЕОЗЕМСТРОЙ"</Company>
  <LinksUpToDate>false</LinksUpToDate>
  <CharactersWithSpaces>231275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Внесение изменений в генеральный план муниципального образования "Елнатское сельское поселение Юрьевецкого муниципального района Ивановской области". Материалы по обоснованию внесения изменений. Том I</dc:title>
  <dc:subject/>
  <dc:creator>Поздоровкина Наталья</dc:creator>
  <cp:keywords/>
  <dc:description/>
  <cp:lastModifiedBy>User</cp:lastModifiedBy>
  <cp:revision>290</cp:revision>
  <dcterms:created xsi:type="dcterms:W3CDTF">2023-12-06T09:59:00Z</dcterms:created>
  <dcterms:modified xsi:type="dcterms:W3CDTF">2025-04-21T07:50:00Z</dcterms:modified>
</cp:coreProperties>
</file>